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851" w:rsidRPr="00124851" w:rsidRDefault="00794AEB" w:rsidP="00124851">
      <w:pPr>
        <w:spacing w:after="0" w:line="240" w:lineRule="auto"/>
        <w:jc w:val="center"/>
        <w:rPr>
          <w:rFonts w:ascii="Times New Roman" w:eastAsia="MS Mincho" w:hAnsi="Times New Roman" w:cs="Times New Roman"/>
          <w:b/>
          <w:bCs/>
          <w:sz w:val="24"/>
          <w:szCs w:val="24"/>
          <w:lang w:eastAsia="ru-RU"/>
        </w:rPr>
      </w:pPr>
      <w:r w:rsidRPr="00794AEB">
        <w:rPr>
          <w:rFonts w:ascii="Calibri" w:eastAsia="MS Mincho" w:hAnsi="Calibri" w:cs="Times New Roman"/>
          <w:noProof/>
          <w:lang w:eastAsia="ru-RU"/>
        </w:rPr>
        <w:pict>
          <v:rect id="Прямоугольник 31" o:spid="_x0000_s1026" style="position:absolute;left:0;text-align:left;margin-left:223.95pt;margin-top:-34.55pt;width:31.5pt;height:30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" stroked="f" strokeweight="1pt"/>
        </w:pict>
      </w:r>
      <w:r w:rsidR="00124851" w:rsidRPr="00124851">
        <w:rPr>
          <w:rFonts w:ascii="Times New Roman" w:eastAsia="MS Mincho" w:hAnsi="Times New Roman" w:cs="Times New Roman"/>
          <w:b/>
          <w:bCs/>
          <w:sz w:val="24"/>
          <w:szCs w:val="24"/>
          <w:lang w:eastAsia="ru-RU"/>
        </w:rPr>
        <w:t>ПРИМЕРНАЯ ОСНОВНАЯ ОБРАЗОВАТЕЛЬНАЯ ПРОГРАММА</w:t>
      </w:r>
    </w:p>
    <w:p w:rsidR="00124851" w:rsidRPr="00124851" w:rsidRDefault="00124851" w:rsidP="00124851">
      <w:pPr>
        <w:spacing w:after="0" w:line="240" w:lineRule="auto"/>
        <w:jc w:val="center"/>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«ПРОФЕССИОНАЛИТЕТ»</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Уровень профессионального образования</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Среднее профессиональное образование</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Образовательная программа</w:t>
      </w:r>
    </w:p>
    <w:p w:rsidR="00124851" w:rsidRPr="00124851" w:rsidRDefault="00124851" w:rsidP="00124851">
      <w:pPr>
        <w:spacing w:after="0" w:line="240" w:lineRule="auto"/>
        <w:jc w:val="center"/>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подготовки специалистов среднего звена</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b/>
          <w:sz w:val="24"/>
          <w:szCs w:val="24"/>
          <w:lang w:eastAsia="ru-RU"/>
        </w:rPr>
      </w:pPr>
      <w:r w:rsidRPr="00124851">
        <w:rPr>
          <w:rFonts w:ascii="Times New Roman" w:eastAsia="MS Mincho" w:hAnsi="Times New Roman" w:cs="Times New Roman"/>
          <w:b/>
          <w:bCs/>
          <w:sz w:val="24"/>
          <w:szCs w:val="24"/>
          <w:lang w:eastAsia="ru-RU"/>
        </w:rPr>
        <w:t>специальность 09.02.07 Информационные системы и программирование</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На базе основного общего образования</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Квалификация выпускника</w:t>
      </w:r>
    </w:p>
    <w:p w:rsidR="00124851" w:rsidRPr="00124851" w:rsidRDefault="00124851" w:rsidP="00124851">
      <w:pPr>
        <w:spacing w:after="0" w:line="240" w:lineRule="auto"/>
        <w:jc w:val="center"/>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программист</w:t>
      </w:r>
    </w:p>
    <w:p w:rsidR="00124851" w:rsidRPr="00124851" w:rsidRDefault="00124851" w:rsidP="00124851">
      <w:pPr>
        <w:spacing w:after="0" w:line="240" w:lineRule="auto"/>
        <w:jc w:val="center"/>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специалист по информационным системам</w:t>
      </w:r>
    </w:p>
    <w:p w:rsidR="00124851" w:rsidRPr="00124851" w:rsidRDefault="00124851" w:rsidP="00124851">
      <w:pPr>
        <w:spacing w:after="0" w:line="240" w:lineRule="auto"/>
        <w:jc w:val="center"/>
        <w:rPr>
          <w:rFonts w:ascii="Times New Roman" w:eastAsia="MS Mincho" w:hAnsi="Times New Roman" w:cs="Times New Roman"/>
          <w:bCs/>
          <w:sz w:val="24"/>
          <w:szCs w:val="24"/>
          <w:lang w:eastAsia="ru-RU"/>
        </w:rPr>
      </w:pPr>
      <w:r w:rsidRPr="00124851">
        <w:rPr>
          <w:rFonts w:ascii="Times New Roman" w:eastAsia="MS Mincho" w:hAnsi="Times New Roman" w:cs="Times New Roman"/>
          <w:bCs/>
          <w:lang w:eastAsia="ru-RU"/>
        </w:rPr>
        <w:t>веб-разработчик</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tbl>
      <w:tblPr>
        <w:tblW w:w="0" w:type="auto"/>
        <w:tblLayout w:type="fixed"/>
        <w:tblLook w:val="04A0"/>
      </w:tblPr>
      <w:tblGrid>
        <w:gridCol w:w="3539"/>
        <w:gridCol w:w="5804"/>
      </w:tblGrid>
      <w:tr w:rsidR="00124851" w:rsidRPr="00124851" w:rsidTr="00BD2588">
        <w:tc>
          <w:tcPr>
            <w:tcW w:w="3539" w:type="dxa"/>
          </w:tcPr>
          <w:p w:rsidR="00124851" w:rsidRPr="00124851" w:rsidRDefault="00124851" w:rsidP="00124851">
            <w:pPr>
              <w:suppressAutoHyphens/>
              <w:spacing w:after="0" w:line="240" w:lineRule="auto"/>
              <w:rPr>
                <w:rFonts w:ascii="Times New Roman" w:eastAsia="Times New Roman" w:hAnsi="Times New Roman" w:cs="Times New Roman"/>
                <w:b/>
                <w:sz w:val="24"/>
                <w:szCs w:val="24"/>
                <w:lang w:eastAsia="ar-SA"/>
              </w:rPr>
            </w:pPr>
            <w:r w:rsidRPr="00124851">
              <w:rPr>
                <w:rFonts w:ascii="Times New Roman" w:eastAsia="Times New Roman" w:hAnsi="Times New Roman" w:cs="Times New Roman"/>
                <w:b/>
                <w:sz w:val="24"/>
                <w:szCs w:val="24"/>
                <w:lang w:eastAsia="ar-SA"/>
              </w:rPr>
              <w:t>Утверждено протоколом Федерального учебно-</w:t>
            </w:r>
          </w:p>
          <w:p w:rsidR="00124851" w:rsidRPr="00124851" w:rsidRDefault="00124851" w:rsidP="00124851">
            <w:pPr>
              <w:suppressAutoHyphens/>
              <w:spacing w:after="0" w:line="240" w:lineRule="auto"/>
              <w:rPr>
                <w:rFonts w:ascii="Times New Roman" w:eastAsia="Times New Roman" w:hAnsi="Times New Roman" w:cs="Times New Roman"/>
                <w:b/>
                <w:sz w:val="24"/>
                <w:szCs w:val="24"/>
                <w:lang w:eastAsia="ar-SA"/>
              </w:rPr>
            </w:pPr>
            <w:r w:rsidRPr="00124851">
              <w:rPr>
                <w:rFonts w:ascii="Times New Roman" w:eastAsia="Times New Roman" w:hAnsi="Times New Roman" w:cs="Times New Roman"/>
                <w:b/>
                <w:sz w:val="24"/>
                <w:szCs w:val="24"/>
                <w:lang w:eastAsia="ar-SA"/>
              </w:rPr>
              <w:t>методического объединения по УГПС 09.00.00:</w:t>
            </w:r>
          </w:p>
          <w:p w:rsidR="00124851" w:rsidRPr="00124851" w:rsidRDefault="00124851" w:rsidP="00124851">
            <w:pPr>
              <w:suppressAutoHyphens/>
              <w:spacing w:after="0" w:line="240" w:lineRule="auto"/>
              <w:rPr>
                <w:rFonts w:ascii="Times New Roman" w:eastAsia="Times New Roman" w:hAnsi="Times New Roman" w:cs="Times New Roman"/>
                <w:b/>
                <w:sz w:val="24"/>
                <w:szCs w:val="24"/>
                <w:lang w:eastAsia="ar-SA"/>
              </w:rPr>
            </w:pPr>
          </w:p>
        </w:tc>
        <w:tc>
          <w:tcPr>
            <w:tcW w:w="5804" w:type="dxa"/>
          </w:tcPr>
          <w:p w:rsidR="00124851" w:rsidRPr="00124851" w:rsidRDefault="00124851" w:rsidP="00124851">
            <w:pPr>
              <w:suppressAutoHyphens/>
              <w:snapToGrid w:val="0"/>
              <w:spacing w:after="0" w:line="240" w:lineRule="auto"/>
              <w:rPr>
                <w:rFonts w:ascii="Times New Roman" w:eastAsia="Times New Roman" w:hAnsi="Times New Roman" w:cs="Times New Roman"/>
                <w:sz w:val="24"/>
                <w:szCs w:val="24"/>
                <w:lang w:eastAsia="ar-SA"/>
              </w:rPr>
            </w:pPr>
          </w:p>
          <w:p w:rsidR="00124851" w:rsidRPr="00124851" w:rsidRDefault="00124851" w:rsidP="00124851">
            <w:pPr>
              <w:suppressAutoHyphens/>
              <w:spacing w:after="0" w:line="240" w:lineRule="auto"/>
              <w:rPr>
                <w:rFonts w:ascii="Times New Roman" w:eastAsia="Times New Roman" w:hAnsi="Times New Roman" w:cs="Times New Roman"/>
                <w:sz w:val="24"/>
                <w:szCs w:val="24"/>
                <w:lang w:eastAsia="ar-SA"/>
              </w:rPr>
            </w:pPr>
          </w:p>
          <w:p w:rsidR="00124851" w:rsidRPr="00124851" w:rsidRDefault="00124851" w:rsidP="00124851">
            <w:pPr>
              <w:suppressAutoHyphens/>
              <w:spacing w:after="0" w:line="240" w:lineRule="auto"/>
              <w:rPr>
                <w:rFonts w:ascii="Times New Roman" w:eastAsia="Times New Roman" w:hAnsi="Times New Roman" w:cs="Times New Roman"/>
                <w:sz w:val="24"/>
                <w:szCs w:val="24"/>
                <w:lang w:eastAsia="ar-SA"/>
              </w:rPr>
            </w:pPr>
          </w:p>
          <w:p w:rsidR="00124851" w:rsidRPr="00124851" w:rsidRDefault="00124851" w:rsidP="00124851">
            <w:pPr>
              <w:suppressAutoHyphens/>
              <w:spacing w:after="0" w:line="240" w:lineRule="auto"/>
              <w:rPr>
                <w:rFonts w:ascii="Times New Roman" w:eastAsia="Times New Roman" w:hAnsi="Times New Roman" w:cs="Times New Roman"/>
                <w:i/>
                <w:iCs/>
                <w:sz w:val="24"/>
                <w:szCs w:val="24"/>
                <w:lang w:eastAsia="ar-SA"/>
              </w:rPr>
            </w:pPr>
            <w:r w:rsidRPr="00124851">
              <w:rPr>
                <w:rFonts w:ascii="Times New Roman" w:eastAsia="Times New Roman" w:hAnsi="Times New Roman" w:cs="Times New Roman"/>
                <w:sz w:val="24"/>
                <w:szCs w:val="24"/>
                <w:lang w:eastAsia="ar-SA"/>
              </w:rPr>
              <w:t>____________</w:t>
            </w:r>
            <w:r w:rsidR="005F1CE6">
              <w:t xml:space="preserve"> </w:t>
            </w:r>
            <w:r w:rsidR="005F1CE6" w:rsidRPr="005F1CE6">
              <w:rPr>
                <w:rFonts w:ascii="Times New Roman" w:eastAsia="Times New Roman" w:hAnsi="Times New Roman" w:cs="Times New Roman"/>
                <w:sz w:val="24"/>
                <w:szCs w:val="24"/>
                <w:u w:val="single"/>
                <w:lang w:eastAsia="ru-RU"/>
              </w:rPr>
              <w:t>от 24.07.2022 №3/2022</w:t>
            </w:r>
            <w:r w:rsidRPr="00124851">
              <w:rPr>
                <w:rFonts w:ascii="Times New Roman" w:eastAsia="Times New Roman" w:hAnsi="Times New Roman" w:cs="Times New Roman"/>
                <w:sz w:val="24"/>
                <w:szCs w:val="24"/>
                <w:lang w:eastAsia="ar-SA"/>
              </w:rPr>
              <w:t>_________</w:t>
            </w:r>
          </w:p>
          <w:p w:rsidR="00124851" w:rsidRPr="00124851" w:rsidRDefault="00124851" w:rsidP="00124851">
            <w:pPr>
              <w:suppressAutoHyphens/>
              <w:spacing w:after="0" w:line="240" w:lineRule="auto"/>
              <w:jc w:val="center"/>
              <w:rPr>
                <w:rFonts w:ascii="Times New Roman" w:eastAsia="Times New Roman" w:hAnsi="Times New Roman" w:cs="Times New Roman"/>
                <w:sz w:val="24"/>
                <w:szCs w:val="24"/>
                <w:lang w:eastAsia="ar-SA"/>
              </w:rPr>
            </w:pPr>
          </w:p>
        </w:tc>
      </w:tr>
      <w:tr w:rsidR="00124851" w:rsidRPr="00124851" w:rsidTr="00BD2588">
        <w:tc>
          <w:tcPr>
            <w:tcW w:w="3539" w:type="dxa"/>
          </w:tcPr>
          <w:p w:rsidR="00124851" w:rsidRPr="00124851" w:rsidRDefault="00124851" w:rsidP="00124851">
            <w:pPr>
              <w:suppressAutoHyphens/>
              <w:snapToGrid w:val="0"/>
              <w:spacing w:after="0" w:line="240" w:lineRule="auto"/>
              <w:rPr>
                <w:rFonts w:ascii="Times New Roman" w:eastAsia="Times New Roman" w:hAnsi="Times New Roman" w:cs="Times New Roman"/>
                <w:b/>
                <w:sz w:val="24"/>
                <w:szCs w:val="24"/>
                <w:lang w:eastAsia="ar-SA"/>
              </w:rPr>
            </w:pPr>
          </w:p>
          <w:p w:rsidR="00124851" w:rsidRPr="00124851" w:rsidRDefault="00124851" w:rsidP="00124851">
            <w:pPr>
              <w:suppressAutoHyphens/>
              <w:spacing w:after="0" w:line="240" w:lineRule="auto"/>
              <w:rPr>
                <w:rFonts w:ascii="Times New Roman" w:eastAsia="Times New Roman" w:hAnsi="Times New Roman" w:cs="Times New Roman"/>
                <w:b/>
                <w:sz w:val="24"/>
                <w:szCs w:val="24"/>
                <w:lang w:eastAsia="ar-SA"/>
              </w:rPr>
            </w:pPr>
            <w:r w:rsidRPr="00124851">
              <w:rPr>
                <w:rFonts w:ascii="Times New Roman" w:eastAsia="Times New Roman" w:hAnsi="Times New Roman" w:cs="Times New Roman"/>
                <w:b/>
                <w:sz w:val="24"/>
                <w:szCs w:val="24"/>
                <w:lang w:eastAsia="ar-SA"/>
              </w:rPr>
              <w:t xml:space="preserve">Зарегистрировано в государственном реестре </w:t>
            </w:r>
          </w:p>
          <w:p w:rsidR="00124851" w:rsidRPr="00124851" w:rsidRDefault="00124851" w:rsidP="00124851">
            <w:pPr>
              <w:suppressAutoHyphens/>
              <w:spacing w:after="0" w:line="240" w:lineRule="auto"/>
              <w:rPr>
                <w:rFonts w:ascii="Times New Roman" w:eastAsia="Times New Roman" w:hAnsi="Times New Roman" w:cs="Times New Roman"/>
                <w:sz w:val="24"/>
                <w:szCs w:val="24"/>
                <w:lang w:eastAsia="ar-SA"/>
              </w:rPr>
            </w:pPr>
            <w:r w:rsidRPr="00124851">
              <w:rPr>
                <w:rFonts w:ascii="Times New Roman" w:eastAsia="Times New Roman" w:hAnsi="Times New Roman" w:cs="Times New Roman"/>
                <w:b/>
                <w:sz w:val="24"/>
                <w:szCs w:val="24"/>
                <w:lang w:eastAsia="ar-SA"/>
              </w:rPr>
              <w:t>примерных основных образовательных программ:</w:t>
            </w:r>
          </w:p>
        </w:tc>
        <w:tc>
          <w:tcPr>
            <w:tcW w:w="5804" w:type="dxa"/>
          </w:tcPr>
          <w:p w:rsidR="00124851" w:rsidRPr="00124851" w:rsidRDefault="00124851" w:rsidP="00124851">
            <w:pPr>
              <w:suppressAutoHyphens/>
              <w:snapToGrid w:val="0"/>
              <w:spacing w:after="0" w:line="240" w:lineRule="auto"/>
              <w:rPr>
                <w:rFonts w:ascii="Times New Roman" w:eastAsia="Times New Roman" w:hAnsi="Times New Roman" w:cs="Times New Roman"/>
                <w:sz w:val="24"/>
                <w:szCs w:val="24"/>
                <w:lang w:eastAsia="ar-SA"/>
              </w:rPr>
            </w:pPr>
          </w:p>
          <w:p w:rsidR="00124851" w:rsidRPr="00124851" w:rsidRDefault="00124851" w:rsidP="00124851">
            <w:pPr>
              <w:suppressAutoHyphens/>
              <w:snapToGrid w:val="0"/>
              <w:spacing w:after="0" w:line="240" w:lineRule="auto"/>
              <w:rPr>
                <w:rFonts w:ascii="Times New Roman" w:eastAsia="Times New Roman" w:hAnsi="Times New Roman" w:cs="Times New Roman"/>
                <w:sz w:val="24"/>
                <w:szCs w:val="24"/>
                <w:lang w:eastAsia="ar-SA"/>
              </w:rPr>
            </w:pPr>
          </w:p>
          <w:p w:rsidR="00124851" w:rsidRPr="00124851" w:rsidRDefault="00124851" w:rsidP="00124851">
            <w:pPr>
              <w:suppressAutoHyphens/>
              <w:spacing w:after="0" w:line="240" w:lineRule="auto"/>
              <w:rPr>
                <w:rFonts w:ascii="Times New Roman" w:eastAsia="Times New Roman" w:hAnsi="Times New Roman" w:cs="Times New Roman"/>
                <w:i/>
                <w:iCs/>
                <w:sz w:val="24"/>
                <w:szCs w:val="24"/>
                <w:lang w:eastAsia="ar-SA"/>
              </w:rPr>
            </w:pPr>
            <w:r w:rsidRPr="00124851">
              <w:rPr>
                <w:rFonts w:ascii="Times New Roman" w:eastAsia="Times New Roman" w:hAnsi="Times New Roman" w:cs="Times New Roman"/>
                <w:sz w:val="24"/>
                <w:szCs w:val="24"/>
                <w:lang w:eastAsia="ar-SA"/>
              </w:rPr>
              <w:t>___________________</w:t>
            </w:r>
            <w:r w:rsidRPr="005F1CE6">
              <w:rPr>
                <w:rFonts w:ascii="Times New Roman" w:eastAsia="Times New Roman" w:hAnsi="Times New Roman" w:cs="Times New Roman"/>
                <w:sz w:val="24"/>
                <w:szCs w:val="24"/>
                <w:u w:val="single"/>
                <w:lang w:eastAsia="ar-SA"/>
              </w:rPr>
              <w:t>_</w:t>
            </w:r>
            <w:r w:rsidR="005F1CE6" w:rsidRPr="005F1CE6">
              <w:rPr>
                <w:rFonts w:ascii="Times New Roman" w:eastAsia="Times New Roman" w:hAnsi="Times New Roman" w:cs="Times New Roman"/>
                <w:sz w:val="24"/>
                <w:szCs w:val="24"/>
                <w:u w:val="single"/>
                <w:lang w:eastAsia="ar-SA"/>
              </w:rPr>
              <w:t>24</w:t>
            </w:r>
            <w:r w:rsidRPr="00124851">
              <w:rPr>
                <w:rFonts w:ascii="Times New Roman" w:eastAsia="Times New Roman" w:hAnsi="Times New Roman" w:cs="Times New Roman"/>
                <w:sz w:val="24"/>
                <w:szCs w:val="24"/>
                <w:lang w:eastAsia="ar-SA"/>
              </w:rPr>
              <w:t>______________________</w:t>
            </w:r>
          </w:p>
          <w:p w:rsidR="00124851" w:rsidRPr="00124851" w:rsidRDefault="00124851" w:rsidP="00124851">
            <w:pPr>
              <w:suppressAutoHyphens/>
              <w:spacing w:after="0" w:line="240" w:lineRule="auto"/>
              <w:jc w:val="center"/>
              <w:rPr>
                <w:rFonts w:ascii="Times New Roman" w:eastAsia="Times New Roman" w:hAnsi="Times New Roman" w:cs="Times New Roman"/>
                <w:sz w:val="24"/>
                <w:szCs w:val="24"/>
                <w:lang w:eastAsia="ar-SA"/>
              </w:rPr>
            </w:pPr>
          </w:p>
          <w:p w:rsidR="00124851" w:rsidRPr="00124851" w:rsidRDefault="005F1CE6" w:rsidP="00124851">
            <w:pPr>
              <w:suppressAutoHyphens/>
              <w:spacing w:after="0" w:line="240" w:lineRule="auto"/>
              <w:jc w:val="center"/>
              <w:rPr>
                <w:rFonts w:ascii="Times New Roman" w:eastAsia="Times New Roman" w:hAnsi="Times New Roman" w:cs="Times New Roman"/>
                <w:sz w:val="24"/>
                <w:szCs w:val="24"/>
                <w:lang w:eastAsia="ar-SA"/>
              </w:rPr>
            </w:pPr>
            <w:r w:rsidRPr="005F1CE6">
              <w:rPr>
                <w:rFonts w:ascii="Times New Roman" w:eastAsia="MS Mincho" w:hAnsi="Times New Roman" w:cs="Times New Roman"/>
                <w:sz w:val="24"/>
                <w:szCs w:val="24"/>
                <w:lang w:eastAsia="ru-RU"/>
              </w:rPr>
              <w:t>Приказ ФГБОУ ДПО ИРПО № П-256 от 29.07.2022</w:t>
            </w:r>
          </w:p>
        </w:tc>
      </w:tr>
    </w:tbl>
    <w:p w:rsidR="00124851" w:rsidRPr="00124851" w:rsidRDefault="00124851" w:rsidP="00124851">
      <w:pPr>
        <w:spacing w:after="0" w:line="240" w:lineRule="auto"/>
        <w:jc w:val="both"/>
        <w:rPr>
          <w:rFonts w:ascii="Times New Roman" w:eastAsia="MS Mincho" w:hAnsi="Times New Roman" w:cs="Times New Roman"/>
          <w:sz w:val="24"/>
          <w:szCs w:val="24"/>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b/>
          <w:bCs/>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b/>
          <w:bCs/>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b/>
          <w:bCs/>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b/>
          <w:bCs/>
          <w:sz w:val="24"/>
          <w:szCs w:val="24"/>
          <w:lang w:eastAsia="ru-RU"/>
        </w:rPr>
      </w:pPr>
    </w:p>
    <w:p w:rsidR="00124851" w:rsidRPr="00124851" w:rsidRDefault="00794AEB" w:rsidP="00124851">
      <w:pPr>
        <w:spacing w:after="0" w:line="240" w:lineRule="auto"/>
        <w:jc w:val="center"/>
        <w:rPr>
          <w:rFonts w:ascii="Times New Roman" w:eastAsia="MS Mincho" w:hAnsi="Times New Roman" w:cs="Times New Roman"/>
          <w:b/>
          <w:bCs/>
          <w:sz w:val="24"/>
          <w:szCs w:val="24"/>
          <w:lang w:eastAsia="ru-RU"/>
        </w:rPr>
      </w:pPr>
      <w:r w:rsidRPr="00794AEB">
        <w:rPr>
          <w:rFonts w:ascii="Calibri" w:eastAsia="MS Mincho" w:hAnsi="Calibri" w:cs="Times New Roman"/>
          <w:noProof/>
          <w:lang w:eastAsia="ru-RU"/>
        </w:rPr>
        <w:pict>
          <v:rect id="Прямоугольник 17" o:spid="_x0000_s1029" style="position:absolute;left:0;text-align:left;margin-left:451.95pt;margin-top:16.85pt;width:27.75pt;height:32.2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" stroked="f" strokeweight="1pt"/>
        </w:pict>
      </w:r>
      <w:r w:rsidR="00124851" w:rsidRPr="00124851">
        <w:rPr>
          <w:rFonts w:ascii="Times New Roman" w:eastAsia="MS Mincho" w:hAnsi="Times New Roman" w:cs="Times New Roman"/>
          <w:b/>
          <w:bCs/>
          <w:sz w:val="24"/>
          <w:szCs w:val="24"/>
          <w:lang w:eastAsia="ru-RU"/>
        </w:rPr>
        <w:t>2022 год</w:t>
      </w:r>
      <w:r w:rsidR="00124851" w:rsidRPr="00124851">
        <w:rPr>
          <w:rFonts w:ascii="Times New Roman" w:eastAsia="MS Mincho" w:hAnsi="Times New Roman" w:cs="Times New Roman"/>
          <w:b/>
          <w:bCs/>
          <w:sz w:val="24"/>
          <w:szCs w:val="24"/>
          <w:lang w:eastAsia="ru-RU"/>
        </w:rPr>
        <w:br w:type="page"/>
      </w:r>
    </w:p>
    <w:p w:rsidR="00124851" w:rsidRPr="00124851" w:rsidRDefault="00124851" w:rsidP="00124851">
      <w:pPr>
        <w:spacing w:after="0" w:line="240" w:lineRule="auto"/>
        <w:jc w:val="center"/>
        <w:rPr>
          <w:rFonts w:ascii="Times New Roman" w:eastAsia="MS Mincho" w:hAnsi="Times New Roman" w:cs="Times New Roman"/>
          <w:b/>
          <w:bCs/>
          <w:sz w:val="24"/>
          <w:szCs w:val="24"/>
          <w:lang w:eastAsia="ru-RU"/>
        </w:rPr>
      </w:pPr>
    </w:p>
    <w:p w:rsidR="00124851" w:rsidRPr="00124851" w:rsidRDefault="00794AEB" w:rsidP="00124851">
      <w:pPr>
        <w:spacing w:after="0" w:line="240" w:lineRule="auto"/>
        <w:ind w:firstLine="709"/>
        <w:jc w:val="both"/>
        <w:rPr>
          <w:rFonts w:ascii="Times New Roman" w:eastAsia="MS Mincho" w:hAnsi="Times New Roman" w:cs="Times New Roman"/>
          <w:sz w:val="24"/>
          <w:szCs w:val="24"/>
          <w:lang w:eastAsia="ru-RU"/>
        </w:rPr>
      </w:pPr>
      <w:r w:rsidRPr="00794AEB">
        <w:rPr>
          <w:rFonts w:ascii="Calibri" w:eastAsia="MS Mincho" w:hAnsi="Calibri" w:cs="Times New Roman"/>
          <w:noProof/>
          <w:lang w:eastAsia="ru-RU"/>
        </w:rPr>
        <w:pict>
          <v:rect id="Прямоугольник 16" o:spid="_x0000_s1028" style="position:absolute;left:0;text-align:left;margin-left:226.95pt;margin-top:-32.7pt;width:25.5pt;height:26.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" stroked="f" strokeweight="1pt"/>
        </w:pict>
      </w:r>
      <w:r w:rsidR="00124851" w:rsidRPr="00124851">
        <w:rPr>
          <w:rFonts w:ascii="Times New Roman" w:eastAsia="MS Mincho" w:hAnsi="Times New Roman" w:cs="Times New Roman"/>
          <w:sz w:val="24"/>
          <w:szCs w:val="24"/>
          <w:lang w:eastAsia="ru-RU"/>
        </w:rPr>
        <w:t xml:space="preserve">Настоящая примерная основная образовательная программа «ПРОФЕССИОНАЛИТЕТ» (далее – ПООП-П) по специальности среднего профессионального образования (далее – ПООП-П, ПООП-П СПО) 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Минпросвещения России от </w:t>
      </w:r>
      <w:r w:rsidR="00124851" w:rsidRPr="00124851">
        <w:rPr>
          <w:rFonts w:ascii="Times New Roman" w:eastAsia="MS Mincho" w:hAnsi="Times New Roman" w:cs="Times New Roman"/>
          <w:i/>
          <w:sz w:val="24"/>
          <w:szCs w:val="24"/>
          <w:lang w:eastAsia="ru-RU"/>
        </w:rPr>
        <w:t>9 декабря 2016 г. № 1547.</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ПООП-П определяет рекомендованный объем и содержание среднего профессионального образования </w:t>
      </w:r>
      <w:bookmarkStart w:id="0" w:name="_Hlk106019448"/>
      <w:r w:rsidRPr="00124851">
        <w:rPr>
          <w:rFonts w:ascii="Times New Roman" w:eastAsia="MS Mincho" w:hAnsi="Times New Roman" w:cs="Times New Roman"/>
          <w:sz w:val="24"/>
          <w:szCs w:val="24"/>
          <w:lang w:eastAsia="ru-RU"/>
        </w:rPr>
        <w:t xml:space="preserve">по специальности </w:t>
      </w:r>
      <w:bookmarkEnd w:id="0"/>
      <w:r w:rsidRPr="00124851">
        <w:rPr>
          <w:rFonts w:ascii="Times New Roman" w:eastAsia="MS Mincho" w:hAnsi="Times New Roman" w:cs="Times New Roman"/>
          <w:sz w:val="24"/>
          <w:szCs w:val="24"/>
          <w:lang w:eastAsia="ru-RU"/>
        </w:rPr>
        <w:t>09.02.07 Информационные системы и программирование, планируемые результаты освоения образовательной программы, примерные условия образовательной деятельности.</w:t>
      </w:r>
    </w:p>
    <w:p w:rsidR="00124851" w:rsidRPr="00124851" w:rsidRDefault="00124851" w:rsidP="00124851">
      <w:pPr>
        <w:spacing w:after="0" w:line="240" w:lineRule="auto"/>
        <w:ind w:firstLine="709"/>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color w:val="000000"/>
          <w:sz w:val="24"/>
          <w:szCs w:val="24"/>
          <w:lang w:eastAsia="ru-RU"/>
        </w:rPr>
        <w:t xml:space="preserve">ПООП-П содержит обязательную часть образовательной программы для работодателя и предполагает вариативность </w:t>
      </w:r>
      <w:bookmarkStart w:id="1" w:name="_Hlk103622858"/>
      <w:r w:rsidRPr="00124851">
        <w:rPr>
          <w:rFonts w:ascii="Times New Roman" w:eastAsia="MS Mincho" w:hAnsi="Times New Roman" w:cs="Times New Roman"/>
          <w:bCs/>
          <w:color w:val="000000"/>
          <w:sz w:val="24"/>
          <w:szCs w:val="24"/>
          <w:lang w:eastAsia="ru-RU"/>
        </w:rPr>
        <w:t>для сетевой формы реализации образовательной программы</w:t>
      </w:r>
      <w:bookmarkEnd w:id="1"/>
      <w:r w:rsidRPr="00124851">
        <w:rPr>
          <w:rFonts w:ascii="Times New Roman" w:eastAsia="MS Mincho" w:hAnsi="Times New Roman" w:cs="Times New Roman"/>
          <w:bCs/>
          <w:color w:val="000000"/>
          <w:sz w:val="24"/>
          <w:szCs w:val="24"/>
          <w:lang w:eastAsia="ru-RU"/>
        </w:rPr>
        <w:t>.</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both"/>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 xml:space="preserve">Организация-работодатель: </w:t>
      </w:r>
      <w:r w:rsidRPr="00124851">
        <w:rPr>
          <w:rFonts w:ascii="Times New Roman" w:eastAsia="MS Mincho" w:hAnsi="Times New Roman" w:cs="Times New Roman"/>
          <w:iCs/>
          <w:sz w:val="24"/>
          <w:szCs w:val="24"/>
          <w:lang w:eastAsia="ru-RU"/>
        </w:rPr>
        <w:t>ПАО «Ростелеком»</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 xml:space="preserve">Организация-разработчик: </w:t>
      </w:r>
      <w:r w:rsidRPr="00124851">
        <w:rPr>
          <w:rFonts w:ascii="Times New Roman" w:eastAsia="MS Mincho" w:hAnsi="Times New Roman" w:cs="Times New Roman"/>
          <w:sz w:val="24"/>
          <w:szCs w:val="24"/>
          <w:lang w:eastAsia="ru-RU"/>
        </w:rPr>
        <w:t>ГБПОУ «МППК им. В.В.Арнаутова»</w:t>
      </w:r>
    </w:p>
    <w:p w:rsidR="00124851" w:rsidRPr="00124851" w:rsidRDefault="00124851" w:rsidP="00124851">
      <w:pPr>
        <w:spacing w:after="0" w:line="240" w:lineRule="auto"/>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ab/>
      </w:r>
      <w:r w:rsidRPr="00124851">
        <w:rPr>
          <w:rFonts w:ascii="Times New Roman" w:eastAsia="MS Mincho" w:hAnsi="Times New Roman" w:cs="Times New Roman"/>
          <w:sz w:val="24"/>
          <w:szCs w:val="24"/>
          <w:lang w:eastAsia="ru-RU"/>
        </w:rPr>
        <w:tab/>
      </w:r>
      <w:r w:rsidRPr="00124851">
        <w:rPr>
          <w:rFonts w:ascii="Times New Roman" w:eastAsia="MS Mincho" w:hAnsi="Times New Roman" w:cs="Times New Roman"/>
          <w:sz w:val="24"/>
          <w:szCs w:val="24"/>
          <w:lang w:eastAsia="ru-RU"/>
        </w:rPr>
        <w:tab/>
      </w:r>
      <w:r w:rsidRPr="00124851">
        <w:rPr>
          <w:rFonts w:ascii="Times New Roman" w:eastAsia="MS Mincho" w:hAnsi="Times New Roman" w:cs="Times New Roman"/>
          <w:sz w:val="24"/>
          <w:szCs w:val="24"/>
          <w:lang w:eastAsia="ru-RU"/>
        </w:rPr>
        <w:tab/>
        <w:t xml:space="preserve">   ФГБОУ ВО Волгоградский ГАУ</w:t>
      </w:r>
    </w:p>
    <w:p w:rsidR="00124851" w:rsidRPr="00124851" w:rsidRDefault="00124851" w:rsidP="00124851">
      <w:pPr>
        <w:spacing w:after="0" w:line="240" w:lineRule="auto"/>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ab/>
      </w:r>
      <w:r w:rsidRPr="00124851">
        <w:rPr>
          <w:rFonts w:ascii="Times New Roman" w:eastAsia="MS Mincho" w:hAnsi="Times New Roman" w:cs="Times New Roman"/>
          <w:sz w:val="24"/>
          <w:szCs w:val="24"/>
          <w:lang w:eastAsia="ru-RU"/>
        </w:rPr>
        <w:tab/>
      </w:r>
      <w:r w:rsidRPr="00124851">
        <w:rPr>
          <w:rFonts w:ascii="Times New Roman" w:eastAsia="MS Mincho" w:hAnsi="Times New Roman" w:cs="Times New Roman"/>
          <w:sz w:val="24"/>
          <w:szCs w:val="24"/>
          <w:lang w:eastAsia="ru-RU"/>
        </w:rPr>
        <w:tab/>
      </w:r>
      <w:r w:rsidRPr="00124851">
        <w:rPr>
          <w:rFonts w:ascii="Times New Roman" w:eastAsia="MS Mincho" w:hAnsi="Times New Roman" w:cs="Times New Roman"/>
          <w:sz w:val="24"/>
          <w:szCs w:val="24"/>
          <w:lang w:eastAsia="ru-RU"/>
        </w:rPr>
        <w:tab/>
        <w:t xml:space="preserve">   </w:t>
      </w:r>
      <w:r w:rsidRPr="00124851">
        <w:rPr>
          <w:rFonts w:ascii="Times New Roman" w:eastAsia="MS Mincho" w:hAnsi="Times New Roman" w:cs="Times New Roman"/>
          <w:lang w:eastAsia="ru-RU"/>
        </w:rPr>
        <w:t>ГАПОУ «Камышинский политехнический колледж»</w:t>
      </w:r>
    </w:p>
    <w:p w:rsidR="00124851" w:rsidRPr="00124851" w:rsidRDefault="00124851" w:rsidP="00124851">
      <w:pPr>
        <w:spacing w:after="0" w:line="240" w:lineRule="auto"/>
        <w:jc w:val="both"/>
        <w:rPr>
          <w:rFonts w:ascii="Times New Roman" w:eastAsia="MS Mincho" w:hAnsi="Times New Roman" w:cs="Times New Roman"/>
          <w:b/>
          <w:bCs/>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both"/>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Экспертные организации:</w:t>
      </w:r>
    </w:p>
    <w:p w:rsidR="00124851" w:rsidRPr="00124851" w:rsidRDefault="00124851" w:rsidP="00124851">
      <w:pPr>
        <w:spacing w:after="0" w:line="240" w:lineRule="auto"/>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br w:type="page"/>
      </w:r>
    </w:p>
    <w:p w:rsidR="00124851" w:rsidRPr="00124851" w:rsidRDefault="00794AEB" w:rsidP="00124851">
      <w:pPr>
        <w:spacing w:after="0" w:line="240" w:lineRule="auto"/>
        <w:jc w:val="center"/>
        <w:rPr>
          <w:rFonts w:ascii="Times New Roman" w:eastAsia="MS Mincho" w:hAnsi="Times New Roman" w:cs="Times New Roman"/>
          <w:b/>
          <w:bCs/>
          <w:sz w:val="24"/>
          <w:szCs w:val="24"/>
          <w:lang w:eastAsia="ru-RU"/>
        </w:rPr>
      </w:pPr>
      <w:r w:rsidRPr="00794AEB">
        <w:rPr>
          <w:rFonts w:ascii="Calibri" w:eastAsia="MS Mincho" w:hAnsi="Calibri" w:cs="Times New Roman"/>
          <w:noProof/>
          <w:lang w:eastAsia="ru-RU"/>
        </w:rPr>
        <w:lastRenderedPageBreak/>
        <w:pict>
          <v:rect id="Прямоугольник 15" o:spid="_x0000_s1027" style="position:absolute;left:0;text-align:left;margin-left:226.2pt;margin-top:-32.7pt;width:28.5pt;height:28.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" stroked="f" strokeweight="1pt"/>
        </w:pict>
      </w:r>
      <w:r w:rsidR="00124851" w:rsidRPr="00124851">
        <w:rPr>
          <w:rFonts w:ascii="Times New Roman" w:eastAsia="MS Mincho" w:hAnsi="Times New Roman" w:cs="Times New Roman"/>
          <w:b/>
          <w:bCs/>
          <w:sz w:val="24"/>
          <w:szCs w:val="24"/>
          <w:lang w:eastAsia="ru-RU"/>
        </w:rPr>
        <w:t>СОДЕРЖАНИЕ</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Раздел 1. Общие положения</w:t>
      </w:r>
      <w:r w:rsidRPr="00124851">
        <w:rPr>
          <w:rFonts w:ascii="Times New Roman" w:eastAsia="MS Mincho" w:hAnsi="Times New Roman" w:cs="Times New Roman"/>
          <w:sz w:val="24"/>
          <w:szCs w:val="24"/>
          <w:lang w:eastAsia="ru-RU"/>
        </w:rPr>
        <w:t>……………………………………………………………..............4</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 xml:space="preserve">Раздел 2. Общая характеристика образовательной программы </w:t>
      </w:r>
      <w:r w:rsidRPr="00124851">
        <w:rPr>
          <w:rFonts w:ascii="Times New Roman" w:eastAsia="MS Mincho" w:hAnsi="Times New Roman" w:cs="Times New Roman"/>
          <w:b/>
          <w:bCs/>
          <w:color w:val="000000"/>
          <w:sz w:val="24"/>
          <w:szCs w:val="24"/>
          <w:lang w:eastAsia="ru-RU"/>
        </w:rPr>
        <w:t>с учетом сетевой формы реализации программы</w:t>
      </w:r>
      <w:r w:rsidRPr="00124851">
        <w:rPr>
          <w:rFonts w:ascii="Times New Roman" w:eastAsia="MS Mincho" w:hAnsi="Times New Roman" w:cs="Times New Roman"/>
          <w:sz w:val="24"/>
          <w:szCs w:val="24"/>
          <w:lang w:eastAsia="ru-RU"/>
        </w:rPr>
        <w:t>…………………………………………………………........................6</w:t>
      </w:r>
    </w:p>
    <w:p w:rsidR="00124851" w:rsidRPr="00124851" w:rsidRDefault="00794AEB" w:rsidP="00124851">
      <w:pPr>
        <w:tabs>
          <w:tab w:val="right" w:leader="dot" w:pos="9344"/>
        </w:tabs>
        <w:spacing w:beforeAutospacing="1" w:after="100" w:afterAutospacing="1" w:line="240" w:lineRule="auto"/>
        <w:rPr>
          <w:rFonts w:ascii="Times New Roman" w:eastAsia="Calibri" w:hAnsi="Times New Roman" w:cs="Times New Roman"/>
          <w:b/>
          <w:bCs/>
          <w:sz w:val="24"/>
          <w:szCs w:val="24"/>
        </w:rPr>
      </w:pPr>
      <w:hyperlink r:id="rId7" w:anchor="_Toc103593994" w:history="1">
        <w:r w:rsidR="00124851" w:rsidRPr="00124851">
          <w:rPr>
            <w:rFonts w:ascii="Times New Roman" w:eastAsia="Calibri" w:hAnsi="Times New Roman" w:cs="Times New Roman"/>
            <w:b/>
            <w:bCs/>
            <w:color w:val="0000FF"/>
            <w:sz w:val="24"/>
            <w:szCs w:val="24"/>
            <w:u w:val="single"/>
          </w:rPr>
          <w:t>Раздел 3. Характеристика профессиональной деятельности выпускника</w:t>
        </w:r>
        <w:r w:rsidR="00124851" w:rsidRPr="00124851">
          <w:rPr>
            <w:rFonts w:ascii="Times New Roman" w:eastAsia="Calibri" w:hAnsi="Times New Roman" w:cs="Times New Roman"/>
            <w:b/>
            <w:bCs/>
            <w:webHidden/>
            <w:color w:val="0000FF"/>
            <w:sz w:val="24"/>
            <w:szCs w:val="24"/>
            <w:u w:val="single"/>
          </w:rPr>
          <w:tab/>
        </w:r>
      </w:hyperlink>
      <w:r w:rsidR="00124851" w:rsidRPr="00124851">
        <w:rPr>
          <w:rFonts w:ascii="Times New Roman" w:eastAsia="Calibri" w:hAnsi="Times New Roman" w:cs="Times New Roman"/>
          <w:b/>
          <w:bCs/>
          <w:sz w:val="24"/>
          <w:szCs w:val="24"/>
        </w:rPr>
        <w:t>……………….7</w:t>
      </w:r>
    </w:p>
    <w:p w:rsidR="00124851" w:rsidRPr="00124851" w:rsidRDefault="00794AEB" w:rsidP="00124851">
      <w:pPr>
        <w:tabs>
          <w:tab w:val="right" w:leader="dot" w:pos="9344"/>
        </w:tabs>
        <w:spacing w:beforeAutospacing="1" w:after="100" w:afterAutospacing="1" w:line="240" w:lineRule="auto"/>
        <w:rPr>
          <w:rFonts w:ascii="Times New Roman" w:eastAsia="Calibri" w:hAnsi="Times New Roman" w:cs="Times New Roman"/>
          <w:b/>
          <w:bCs/>
          <w:sz w:val="24"/>
          <w:szCs w:val="24"/>
        </w:rPr>
      </w:pPr>
      <w:hyperlink r:id="rId8" w:anchor="_Toc103593995" w:history="1">
        <w:r w:rsidR="00124851" w:rsidRPr="00124851">
          <w:rPr>
            <w:rFonts w:ascii="Times New Roman" w:eastAsia="Calibri" w:hAnsi="Times New Roman" w:cs="Times New Roman"/>
            <w:b/>
            <w:bCs/>
            <w:color w:val="0000FF"/>
            <w:sz w:val="24"/>
            <w:szCs w:val="24"/>
            <w:u w:val="single"/>
          </w:rPr>
          <w:t>Раздел 4. Планируемые результаты освоения образовательной программы</w:t>
        </w:r>
        <w:r w:rsidR="00124851" w:rsidRPr="00124851">
          <w:rPr>
            <w:rFonts w:ascii="Times New Roman" w:eastAsia="Calibri" w:hAnsi="Times New Roman" w:cs="Times New Roman"/>
            <w:b/>
            <w:bCs/>
            <w:webHidden/>
            <w:color w:val="0000FF"/>
            <w:sz w:val="24"/>
            <w:szCs w:val="24"/>
            <w:u w:val="single"/>
          </w:rPr>
          <w:tab/>
        </w:r>
      </w:hyperlink>
      <w:r w:rsidR="00124851" w:rsidRPr="00124851">
        <w:rPr>
          <w:rFonts w:ascii="Times New Roman" w:eastAsia="Calibri" w:hAnsi="Times New Roman" w:cs="Times New Roman"/>
          <w:b/>
          <w:bCs/>
          <w:sz w:val="24"/>
          <w:szCs w:val="24"/>
        </w:rPr>
        <w:t>……………8</w:t>
      </w:r>
    </w:p>
    <w:p w:rsidR="00124851" w:rsidRPr="00124851" w:rsidRDefault="00124851" w:rsidP="00124851">
      <w:pPr>
        <w:spacing w:after="0" w:line="240" w:lineRule="auto"/>
        <w:rPr>
          <w:rFonts w:ascii="Times New Roman" w:eastAsia="Calibri" w:hAnsi="Times New Roman" w:cs="Times New Roman"/>
          <w:sz w:val="24"/>
          <w:szCs w:val="24"/>
        </w:rPr>
      </w:pPr>
      <w:r w:rsidRPr="00124851">
        <w:rPr>
          <w:rFonts w:ascii="Times New Roman" w:eastAsia="MS Mincho" w:hAnsi="Times New Roman" w:cs="Times New Roman"/>
          <w:sz w:val="24"/>
          <w:szCs w:val="24"/>
          <w:lang w:eastAsia="ru-RU"/>
        </w:rPr>
        <w:t>4.1. Общие компетенции……………………………………………………………………..........8</w:t>
      </w:r>
    </w:p>
    <w:bookmarkStart w:id="2" w:name="_Hlk106033688"/>
    <w:p w:rsidR="00124851" w:rsidRPr="00124851" w:rsidRDefault="00794AEB"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fldChar w:fldCharType="begin"/>
      </w:r>
      <w:r w:rsidR="00124851" w:rsidRPr="00124851">
        <w:rPr>
          <w:rFonts w:ascii="Times New Roman" w:eastAsia="MS Mincho" w:hAnsi="Times New Roman" w:cs="Times New Roman"/>
          <w:sz w:val="24"/>
          <w:szCs w:val="24"/>
          <w:lang w:eastAsia="ru-RU"/>
        </w:rPr>
        <w:instrText xml:space="preserve"> HYPERLINK "file:///C:\\Users\\Андрей\\Downloads\\09.02.07_кластер.docx" \l "_Toc103593997" </w:instrText>
      </w:r>
      <w:r w:rsidRPr="00124851">
        <w:rPr>
          <w:rFonts w:ascii="Times New Roman" w:eastAsia="MS Mincho" w:hAnsi="Times New Roman" w:cs="Times New Roman"/>
          <w:sz w:val="24"/>
          <w:szCs w:val="24"/>
          <w:lang w:eastAsia="ru-RU"/>
        </w:rPr>
        <w:fldChar w:fldCharType="separate"/>
      </w:r>
      <w:r w:rsidR="00124851" w:rsidRPr="00124851">
        <w:rPr>
          <w:rFonts w:ascii="Times New Roman" w:eastAsia="MS Mincho" w:hAnsi="Times New Roman" w:cs="Times New Roman"/>
          <w:color w:val="0000FF"/>
          <w:sz w:val="24"/>
          <w:szCs w:val="24"/>
          <w:u w:val="single"/>
          <w:lang w:eastAsia="ru-RU"/>
        </w:rPr>
        <w:t>4.2. Профессиональные компетенции</w:t>
      </w:r>
      <w:r w:rsidR="00124851" w:rsidRPr="00124851">
        <w:rPr>
          <w:rFonts w:ascii="Times New Roman" w:eastAsia="MS Mincho" w:hAnsi="Times New Roman" w:cs="Times New Roman"/>
          <w:webHidden/>
          <w:color w:val="0000FF"/>
          <w:sz w:val="24"/>
          <w:szCs w:val="24"/>
          <w:u w:val="single"/>
          <w:lang w:eastAsia="ru-RU"/>
        </w:rPr>
        <w:t>…………………………………………………………....</w:t>
      </w:r>
      <w:r w:rsidRPr="00124851">
        <w:rPr>
          <w:rFonts w:ascii="Times New Roman" w:eastAsia="MS Mincho" w:hAnsi="Times New Roman" w:cs="Times New Roman"/>
          <w:sz w:val="24"/>
          <w:szCs w:val="24"/>
          <w:lang w:eastAsia="ru-RU"/>
        </w:rPr>
        <w:fldChar w:fldCharType="end"/>
      </w:r>
      <w:r w:rsidR="00124851" w:rsidRPr="00124851">
        <w:rPr>
          <w:rFonts w:ascii="Times New Roman" w:eastAsia="MS Mincho" w:hAnsi="Times New Roman" w:cs="Times New Roman"/>
          <w:sz w:val="24"/>
          <w:szCs w:val="24"/>
          <w:lang w:eastAsia="ru-RU"/>
        </w:rPr>
        <w:t>13</w:t>
      </w:r>
    </w:p>
    <w:bookmarkEnd w:id="2"/>
    <w:p w:rsidR="00124851" w:rsidRPr="00124851" w:rsidRDefault="00794AEB" w:rsidP="00124851">
      <w:pPr>
        <w:tabs>
          <w:tab w:val="right" w:leader="dot" w:pos="9344"/>
        </w:tabs>
        <w:spacing w:beforeAutospacing="1" w:after="100" w:afterAutospacing="1" w:line="240" w:lineRule="auto"/>
        <w:rPr>
          <w:rFonts w:ascii="Times New Roman" w:eastAsia="Calibri" w:hAnsi="Times New Roman" w:cs="Times New Roman"/>
          <w:b/>
          <w:bCs/>
          <w:sz w:val="24"/>
          <w:szCs w:val="24"/>
        </w:rPr>
      </w:pPr>
      <w:r w:rsidRPr="00124851">
        <w:rPr>
          <w:rFonts w:ascii="Times New Roman" w:eastAsia="Calibri" w:hAnsi="Times New Roman" w:cs="Times New Roman"/>
          <w:b/>
          <w:bCs/>
          <w:sz w:val="24"/>
          <w:szCs w:val="24"/>
        </w:rPr>
        <w:fldChar w:fldCharType="begin"/>
      </w:r>
      <w:r w:rsidR="00124851" w:rsidRPr="00124851">
        <w:rPr>
          <w:rFonts w:ascii="Times New Roman" w:eastAsia="Calibri" w:hAnsi="Times New Roman" w:cs="Times New Roman"/>
          <w:b/>
          <w:bCs/>
          <w:sz w:val="24"/>
          <w:szCs w:val="24"/>
        </w:rPr>
        <w:instrText xml:space="preserve"> HYPERLINK "file:///C:\\Users\\Андрей\\Downloads\\09.02.07_кластер.docx" \l "_Toc103593998" </w:instrText>
      </w:r>
      <w:r w:rsidRPr="00124851">
        <w:rPr>
          <w:rFonts w:ascii="Times New Roman" w:eastAsia="Calibri" w:hAnsi="Times New Roman" w:cs="Times New Roman"/>
          <w:b/>
          <w:bCs/>
          <w:sz w:val="24"/>
          <w:szCs w:val="24"/>
        </w:rPr>
        <w:fldChar w:fldCharType="separate"/>
      </w:r>
      <w:r w:rsidR="00124851" w:rsidRPr="00124851">
        <w:rPr>
          <w:rFonts w:ascii="Times New Roman" w:eastAsia="Calibri" w:hAnsi="Times New Roman" w:cs="Times New Roman"/>
          <w:b/>
          <w:bCs/>
          <w:color w:val="0000FF"/>
          <w:sz w:val="24"/>
          <w:szCs w:val="24"/>
          <w:u w:val="single"/>
        </w:rPr>
        <w:t>Раздел 5. Примерная структура образовательной программы</w:t>
      </w:r>
      <w:r w:rsidR="00124851" w:rsidRPr="00124851">
        <w:rPr>
          <w:rFonts w:ascii="Times New Roman" w:eastAsia="Calibri" w:hAnsi="Times New Roman" w:cs="Times New Roman"/>
          <w:b/>
          <w:bCs/>
          <w:webHidden/>
          <w:color w:val="0000FF"/>
          <w:sz w:val="24"/>
          <w:szCs w:val="24"/>
          <w:u w:val="single"/>
        </w:rPr>
        <w:tab/>
      </w:r>
      <w:r w:rsidRPr="00124851">
        <w:rPr>
          <w:rFonts w:ascii="Times New Roman" w:eastAsia="Calibri" w:hAnsi="Times New Roman" w:cs="Times New Roman"/>
          <w:b/>
          <w:bCs/>
          <w:sz w:val="24"/>
          <w:szCs w:val="24"/>
        </w:rPr>
        <w:fldChar w:fldCharType="end"/>
      </w:r>
      <w:r w:rsidR="00124851" w:rsidRPr="00124851">
        <w:rPr>
          <w:rFonts w:ascii="Times New Roman" w:eastAsia="Calibri" w:hAnsi="Times New Roman" w:cs="Times New Roman"/>
          <w:b/>
          <w:bCs/>
          <w:sz w:val="24"/>
          <w:szCs w:val="24"/>
        </w:rPr>
        <w:t>…………………………….25</w:t>
      </w:r>
    </w:p>
    <w:p w:rsidR="00124851" w:rsidRPr="00124851" w:rsidRDefault="00124851" w:rsidP="00124851">
      <w:pPr>
        <w:spacing w:after="0" w:line="240" w:lineRule="auto"/>
        <w:rPr>
          <w:rFonts w:ascii="Times New Roman" w:eastAsia="Calibri" w:hAnsi="Times New Roman" w:cs="Times New Roman"/>
          <w:sz w:val="24"/>
          <w:szCs w:val="24"/>
        </w:rPr>
      </w:pPr>
      <w:r w:rsidRPr="00124851">
        <w:rPr>
          <w:rFonts w:ascii="Times New Roman" w:eastAsia="MS Mincho" w:hAnsi="Times New Roman" w:cs="Times New Roman"/>
          <w:sz w:val="24"/>
          <w:szCs w:val="24"/>
          <w:lang w:eastAsia="ru-RU"/>
        </w:rPr>
        <w:t>5.1. Примерный учебный план……………………………………………………………………25</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5.2. Примерный план обучения на предприятии (на рабочем месте)……………………….…28</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5.3. Примерный календарный учебный график…………………………………………………32</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5.4. Примерная рабочая программа воспитания………………………………………...............37</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5.5. Примерный календарный план воспитательной работы…………………………..............37</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Раздел 6. Примерные условия реализации образовательной программы</w:t>
      </w:r>
      <w:r w:rsidRPr="00124851">
        <w:rPr>
          <w:rFonts w:ascii="Times New Roman" w:eastAsia="MS Mincho" w:hAnsi="Times New Roman" w:cs="Times New Roman"/>
          <w:sz w:val="24"/>
          <w:szCs w:val="24"/>
          <w:lang w:eastAsia="ru-RU"/>
        </w:rPr>
        <w:t>……………….37</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6.1. Требования к материально-техническому обеспечению образовательной программы…37</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6.2. Требования к учебно-методическому обеспечению образовательной программы……....60</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6.3 Требования к практической подготовке обучающихся…………………………...………...66</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6.4. Требования к организации воспитания обучающихся…………………………..…………67</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6.5. Требования к кадровым условиям реализации образовательной программы………........67</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6.6. Требования к финансовым условиям реализации образовательной программы………...67</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Раздел 7. Формирование оценочных материалов для проведения государственной итоговой аттестации</w:t>
      </w:r>
      <w:r w:rsidRPr="00124851">
        <w:rPr>
          <w:rFonts w:ascii="Times New Roman" w:eastAsia="MS Mincho" w:hAnsi="Times New Roman" w:cs="Times New Roman"/>
          <w:sz w:val="24"/>
          <w:szCs w:val="24"/>
          <w:lang w:eastAsia="ru-RU"/>
        </w:rPr>
        <w:t>………………………………………………………………….......................68</w:t>
      </w:r>
    </w:p>
    <w:p w:rsidR="00124851" w:rsidRPr="00124851" w:rsidRDefault="00794AEB" w:rsidP="00124851">
      <w:pPr>
        <w:tabs>
          <w:tab w:val="right" w:leader="dot" w:pos="9344"/>
        </w:tabs>
        <w:spacing w:beforeAutospacing="1" w:after="100" w:afterAutospacing="1" w:line="240" w:lineRule="auto"/>
        <w:rPr>
          <w:rFonts w:ascii="Times New Roman" w:eastAsia="Calibri" w:hAnsi="Times New Roman" w:cs="Times New Roman"/>
          <w:b/>
          <w:bCs/>
          <w:sz w:val="24"/>
          <w:szCs w:val="24"/>
        </w:rPr>
      </w:pPr>
      <w:hyperlink r:id="rId9" w:anchor="_Toc103594012" w:history="1">
        <w:r w:rsidR="00124851" w:rsidRPr="00124851">
          <w:rPr>
            <w:rFonts w:ascii="Times New Roman" w:eastAsia="Calibri" w:hAnsi="Times New Roman" w:cs="Times New Roman"/>
            <w:b/>
            <w:bCs/>
            <w:color w:val="0000FF"/>
            <w:sz w:val="24"/>
            <w:szCs w:val="24"/>
            <w:u w:val="single"/>
          </w:rPr>
          <w:t>Раздел 8. Разработчики примерной основной образовательной программы</w:t>
        </w:r>
        <w:r w:rsidR="00124851" w:rsidRPr="00124851">
          <w:rPr>
            <w:rFonts w:ascii="Times New Roman" w:eastAsia="Calibri" w:hAnsi="Times New Roman" w:cs="Times New Roman"/>
            <w:b/>
            <w:bCs/>
            <w:webHidden/>
            <w:color w:val="0000FF"/>
            <w:sz w:val="24"/>
            <w:szCs w:val="24"/>
            <w:u w:val="single"/>
          </w:rPr>
          <w:tab/>
        </w:r>
      </w:hyperlink>
      <w:r w:rsidR="00124851" w:rsidRPr="00124851">
        <w:rPr>
          <w:rFonts w:ascii="Times New Roman" w:eastAsia="Calibri" w:hAnsi="Times New Roman" w:cs="Times New Roman"/>
          <w:b/>
          <w:bCs/>
          <w:sz w:val="24"/>
          <w:szCs w:val="24"/>
        </w:rPr>
        <w:t>…………...68</w:t>
      </w:r>
    </w:p>
    <w:p w:rsidR="00124851" w:rsidRPr="00124851" w:rsidRDefault="00124851" w:rsidP="00124851">
      <w:pPr>
        <w:suppressAutoHyphens/>
        <w:spacing w:after="0" w:line="240" w:lineRule="auto"/>
        <w:rPr>
          <w:rFonts w:ascii="Times New Roman" w:eastAsia="Calibri" w:hAnsi="Times New Roman" w:cs="Times New Roman"/>
          <w:b/>
          <w:bCs/>
          <w:sz w:val="24"/>
          <w:szCs w:val="24"/>
        </w:rPr>
      </w:pPr>
      <w:r w:rsidRPr="00124851">
        <w:rPr>
          <w:rFonts w:ascii="Times New Roman" w:eastAsia="MS Mincho" w:hAnsi="Times New Roman" w:cs="Times New Roman"/>
          <w:b/>
          <w:bCs/>
          <w:sz w:val="24"/>
          <w:szCs w:val="24"/>
          <w:lang w:eastAsia="ru-RU"/>
        </w:rPr>
        <w:t>Приложение 1 Модель компетенций выпускника</w:t>
      </w:r>
    </w:p>
    <w:p w:rsidR="00124851" w:rsidRPr="00124851" w:rsidRDefault="00124851" w:rsidP="00124851">
      <w:pPr>
        <w:suppressAutoHyphens/>
        <w:spacing w:after="0" w:line="240" w:lineRule="auto"/>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Приложение 2 Программы профессиональных модулей</w:t>
      </w:r>
    </w:p>
    <w:p w:rsidR="00124851" w:rsidRPr="00124851" w:rsidRDefault="00124851" w:rsidP="00124851">
      <w:pPr>
        <w:suppressAutoHyphens/>
        <w:spacing w:after="0" w:line="240" w:lineRule="auto"/>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Приложение 3 Программы учебных дисциплин/междисциплинарных модулей</w:t>
      </w:r>
    </w:p>
    <w:p w:rsidR="00124851" w:rsidRPr="00124851" w:rsidRDefault="00124851" w:rsidP="00124851">
      <w:pPr>
        <w:suppressAutoHyphens/>
        <w:spacing w:after="0" w:line="240" w:lineRule="auto"/>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Приложение 4 Примерная рабочая программа воспитания</w:t>
      </w:r>
    </w:p>
    <w:p w:rsidR="00124851" w:rsidRPr="00124851" w:rsidRDefault="00124851" w:rsidP="00124851">
      <w:pPr>
        <w:suppressAutoHyphens/>
        <w:spacing w:after="0" w:line="240" w:lineRule="auto"/>
        <w:ind w:left="1560" w:hanging="1560"/>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 xml:space="preserve">Приложение 5 Примерные оценочные материалы для ГИА </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br w:type="page"/>
      </w:r>
    </w:p>
    <w:p w:rsidR="00124851" w:rsidRPr="00124851" w:rsidRDefault="00124851" w:rsidP="00124851">
      <w:pPr>
        <w:spacing w:after="0" w:line="240" w:lineRule="auto"/>
        <w:ind w:firstLine="709"/>
        <w:jc w:val="both"/>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lastRenderedPageBreak/>
        <w:t>Раздел 1. Общие положения</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1.1. </w:t>
      </w:r>
      <w:r w:rsidRPr="00124851">
        <w:rPr>
          <w:rFonts w:ascii="Times New Roman" w:eastAsia="MS Mincho" w:hAnsi="Times New Roman" w:cs="Times New Roman"/>
          <w:bCs/>
          <w:sz w:val="24"/>
          <w:szCs w:val="24"/>
          <w:lang w:eastAsia="ru-RU"/>
        </w:rPr>
        <w:t xml:space="preserve">Настоящая ПООП-П </w:t>
      </w:r>
      <w:r w:rsidRPr="00124851">
        <w:rPr>
          <w:rFonts w:ascii="Times New Roman" w:eastAsia="MS Mincho" w:hAnsi="Times New Roman" w:cs="Times New Roman"/>
          <w:sz w:val="24"/>
          <w:szCs w:val="24"/>
          <w:lang w:eastAsia="ru-RU"/>
        </w:rPr>
        <w:t xml:space="preserve">по специальности 09.02.07 Информационные системы и программирование </w:t>
      </w:r>
      <w:r w:rsidRPr="00124851">
        <w:rPr>
          <w:rFonts w:ascii="Times New Roman" w:eastAsia="MS Mincho" w:hAnsi="Times New Roman" w:cs="Times New Roman"/>
          <w:bCs/>
          <w:sz w:val="24"/>
          <w:szCs w:val="24"/>
          <w:lang w:eastAsia="ru-RU"/>
        </w:rPr>
        <w:t>разработана на основе федерального государственного образовательного стандарта среднего профессионального образования по</w:t>
      </w:r>
      <w:r w:rsidRPr="00124851">
        <w:rPr>
          <w:rFonts w:ascii="Times New Roman" w:eastAsia="MS Mincho" w:hAnsi="Times New Roman" w:cs="Times New Roman"/>
          <w:sz w:val="24"/>
          <w:szCs w:val="24"/>
          <w:lang w:eastAsia="ru-RU"/>
        </w:rPr>
        <w:t xml:space="preserve"> специальности 09.02.07 Информационные системы и программирование</w:t>
      </w:r>
      <w:r w:rsidRPr="00124851">
        <w:rPr>
          <w:rFonts w:ascii="Times New Roman" w:eastAsia="MS Mincho" w:hAnsi="Times New Roman" w:cs="Times New Roman"/>
          <w:bCs/>
          <w:i/>
          <w:sz w:val="24"/>
          <w:szCs w:val="24"/>
          <w:lang w:eastAsia="ru-RU"/>
        </w:rPr>
        <w:t>,</w:t>
      </w:r>
      <w:r w:rsidRPr="00124851">
        <w:rPr>
          <w:rFonts w:ascii="Times New Roman" w:eastAsia="MS Mincho" w:hAnsi="Times New Roman" w:cs="Times New Roman"/>
          <w:bCs/>
          <w:sz w:val="24"/>
          <w:szCs w:val="24"/>
          <w:lang w:eastAsia="ru-RU"/>
        </w:rPr>
        <w:t xml:space="preserve"> утвержденного приказом Минпросвещения России </w:t>
      </w:r>
      <w:r w:rsidRPr="00124851">
        <w:rPr>
          <w:rFonts w:ascii="Times New Roman" w:eastAsia="MS Mincho" w:hAnsi="Times New Roman" w:cs="Times New Roman"/>
          <w:sz w:val="24"/>
          <w:szCs w:val="24"/>
          <w:lang w:eastAsia="ru-RU"/>
        </w:rPr>
        <w:t>от</w:t>
      </w:r>
      <w:r w:rsidRPr="00124851">
        <w:rPr>
          <w:rFonts w:ascii="Times New Roman" w:eastAsia="MS Mincho" w:hAnsi="Times New Roman" w:cs="Times New Roman"/>
          <w:i/>
          <w:sz w:val="24"/>
          <w:szCs w:val="24"/>
          <w:lang w:eastAsia="ru-RU"/>
        </w:rPr>
        <w:t xml:space="preserve">9 декабря 2016 г.  </w:t>
      </w:r>
      <w:r w:rsidRPr="00124851">
        <w:rPr>
          <w:rFonts w:ascii="Times New Roman" w:eastAsia="MS Mincho" w:hAnsi="Times New Roman" w:cs="Times New Roman"/>
          <w:sz w:val="24"/>
          <w:szCs w:val="24"/>
          <w:lang w:eastAsia="ru-RU"/>
        </w:rPr>
        <w:t xml:space="preserve">№ 1547 </w:t>
      </w:r>
      <w:r w:rsidRPr="00124851">
        <w:rPr>
          <w:rFonts w:ascii="Times New Roman" w:eastAsia="MS Mincho" w:hAnsi="Times New Roman" w:cs="Times New Roman"/>
          <w:bCs/>
          <w:sz w:val="24"/>
          <w:szCs w:val="24"/>
          <w:lang w:eastAsia="ru-RU"/>
        </w:rPr>
        <w:t>(далее – ФГОС, ФГОС СПО).</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 xml:space="preserve">ПООП-П определяет рекомендованный объем и содержание среднего профессионального образования по </w:t>
      </w:r>
      <w:r w:rsidRPr="00124851">
        <w:rPr>
          <w:rFonts w:ascii="Times New Roman" w:eastAsia="MS Mincho" w:hAnsi="Times New Roman" w:cs="Times New Roman"/>
          <w:sz w:val="24"/>
          <w:szCs w:val="24"/>
          <w:lang w:eastAsia="ru-RU"/>
        </w:rPr>
        <w:t>специальности 09.02.07 Информационные системы и программирование</w:t>
      </w:r>
      <w:r w:rsidRPr="00124851">
        <w:rPr>
          <w:rFonts w:ascii="Times New Roman" w:eastAsia="MS Mincho" w:hAnsi="Times New Roman" w:cs="Times New Roman"/>
          <w:bCs/>
          <w:sz w:val="24"/>
          <w:szCs w:val="24"/>
          <w:lang w:eastAsia="ru-RU"/>
        </w:rPr>
        <w:t>, планируемые результаты освоения образовательной программы, примерные условия образовательной деятельности.</w:t>
      </w:r>
    </w:p>
    <w:p w:rsidR="00124851" w:rsidRPr="00124851" w:rsidRDefault="00124851" w:rsidP="00124851">
      <w:pPr>
        <w:spacing w:after="0" w:line="240" w:lineRule="auto"/>
        <w:ind w:firstLine="709"/>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 xml:space="preserve">ПООП-П разработана для реализации образовательной программы на базе основного общего образования образовательной организацией на основе требований федерального государственного образовательного стандарта среднего общего образования и ФГОС СПО с учетом получаемой </w:t>
      </w:r>
      <w:r w:rsidRPr="00124851">
        <w:rPr>
          <w:rFonts w:ascii="Times New Roman" w:eastAsia="MS Mincho" w:hAnsi="Times New Roman" w:cs="Times New Roman"/>
          <w:bCs/>
          <w:iCs/>
          <w:sz w:val="24"/>
          <w:szCs w:val="24"/>
          <w:lang w:eastAsia="ru-RU"/>
        </w:rPr>
        <w:t>специальности.</w:t>
      </w:r>
      <w:r w:rsidRPr="00124851">
        <w:rPr>
          <w:rFonts w:ascii="Times New Roman" w:eastAsia="MS Mincho" w:hAnsi="Times New Roman" w:cs="Times New Roman"/>
          <w:bCs/>
          <w:sz w:val="24"/>
          <w:szCs w:val="24"/>
          <w:lang w:eastAsia="ru-RU"/>
        </w:rPr>
        <w:t xml:space="preserve"> При разработке образовательной программы учитывают сквозную реализацию общеобразовательных дисциплин на протяжении всего срока обучения по образовательной программе.</w:t>
      </w:r>
    </w:p>
    <w:p w:rsidR="00124851" w:rsidRPr="00124851" w:rsidRDefault="00124851" w:rsidP="00124851">
      <w:pPr>
        <w:suppressAutoHyphens/>
        <w:spacing w:after="0" w:line="240" w:lineRule="auto"/>
        <w:ind w:firstLine="709"/>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Для реализации образовательной программы на базе среднего общего образования блок общеобразовательных дисциплин не учитывается.</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1.2. </w:t>
      </w:r>
      <w:r w:rsidRPr="00124851">
        <w:rPr>
          <w:rFonts w:ascii="Times New Roman" w:eastAsia="MS Mincho" w:hAnsi="Times New Roman" w:cs="Times New Roman"/>
          <w:bCs/>
          <w:sz w:val="24"/>
          <w:szCs w:val="24"/>
          <w:lang w:eastAsia="ru-RU"/>
        </w:rPr>
        <w:t>Нормативные основания для разработки ПООП-П:</w:t>
      </w:r>
    </w:p>
    <w:p w:rsidR="00124851" w:rsidRPr="00124851" w:rsidRDefault="00124851" w:rsidP="00124851">
      <w:pPr>
        <w:spacing w:after="0" w:line="240" w:lineRule="auto"/>
        <w:ind w:firstLine="709"/>
        <w:jc w:val="both"/>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Общие:</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Федеральный закон от 29 декабря 2012 г. №273-ФЗ «Об образовании в Российской Федерации»(с изменениями и дополнениями);</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bookmarkStart w:id="3" w:name="_Hlk84521878"/>
      <w:r w:rsidRPr="00124851">
        <w:rPr>
          <w:rFonts w:ascii="Times New Roman" w:eastAsia="MS Mincho" w:hAnsi="Times New Roman" w:cs="Times New Roman"/>
          <w:bCs/>
          <w:color w:val="000000"/>
          <w:sz w:val="24"/>
          <w:szCs w:val="24"/>
          <w:lang w:eastAsia="ru-RU"/>
        </w:rPr>
        <w:t>Приказ Минпросвещения России от 08 апреля 2021 г.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bookmarkEnd w:id="3"/>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sz w:val="24"/>
          <w:szCs w:val="24"/>
          <w:lang w:eastAsia="ru-RU"/>
        </w:rPr>
        <w:t xml:space="preserve">Приказ Минпросвещения России </w:t>
      </w:r>
      <w:r w:rsidRPr="00124851">
        <w:rPr>
          <w:rFonts w:ascii="Times New Roman" w:eastAsia="MS Mincho" w:hAnsi="Times New Roman" w:cs="Times New Roman"/>
          <w:sz w:val="24"/>
          <w:szCs w:val="24"/>
          <w:lang w:eastAsia="ru-RU"/>
        </w:rPr>
        <w:t xml:space="preserve">от </w:t>
      </w:r>
      <w:r w:rsidRPr="00124851">
        <w:rPr>
          <w:rFonts w:ascii="Times New Roman" w:eastAsia="MS Mincho" w:hAnsi="Times New Roman" w:cs="Times New Roman"/>
          <w:i/>
          <w:sz w:val="24"/>
          <w:szCs w:val="24"/>
          <w:lang w:eastAsia="ru-RU"/>
        </w:rPr>
        <w:t xml:space="preserve">9 декабря 2016 г.  </w:t>
      </w:r>
      <w:r w:rsidRPr="00124851">
        <w:rPr>
          <w:rFonts w:ascii="Times New Roman" w:eastAsia="MS Mincho" w:hAnsi="Times New Roman" w:cs="Times New Roman"/>
          <w:sz w:val="24"/>
          <w:szCs w:val="24"/>
          <w:lang w:eastAsia="ru-RU"/>
        </w:rPr>
        <w:t xml:space="preserve">№ 1547 </w:t>
      </w:r>
      <w:r w:rsidRPr="00124851">
        <w:rPr>
          <w:rFonts w:ascii="Times New Roman" w:eastAsia="MS Mincho" w:hAnsi="Times New Roman" w:cs="Times New Roman"/>
          <w:bCs/>
          <w:sz w:val="24"/>
          <w:szCs w:val="24"/>
          <w:lang w:eastAsia="ru-RU"/>
        </w:rPr>
        <w:t>«</w:t>
      </w:r>
      <w:r w:rsidRPr="00124851">
        <w:rPr>
          <w:rFonts w:ascii="Times New Roman" w:eastAsia="MS Mincho" w:hAnsi="Times New Roman" w:cs="Times New Roman"/>
          <w:bCs/>
          <w:sz w:val="24"/>
          <w:szCs w:val="24"/>
          <w:lang w:val="uk-UA" w:eastAsia="ru-RU"/>
        </w:rPr>
        <w:t xml:space="preserve">Об </w:t>
      </w:r>
      <w:r w:rsidRPr="00124851">
        <w:rPr>
          <w:rFonts w:ascii="Times New Roman" w:eastAsia="MS Mincho" w:hAnsi="Times New Roman" w:cs="Times New Roman"/>
          <w:bCs/>
          <w:sz w:val="24"/>
          <w:szCs w:val="24"/>
          <w:lang w:eastAsia="ru-RU"/>
        </w:rPr>
        <w:t>утверждении федерального государственного образовательного стандарта среднего профессионального образования по</w:t>
      </w:r>
      <w:r w:rsidRPr="00124851">
        <w:rPr>
          <w:rFonts w:ascii="Times New Roman" w:eastAsia="MS Mincho" w:hAnsi="Times New Roman" w:cs="Times New Roman"/>
          <w:sz w:val="24"/>
          <w:szCs w:val="24"/>
          <w:lang w:eastAsia="ru-RU"/>
        </w:rPr>
        <w:t xml:space="preserve"> специальности 09.02.07 Информационные технологии и программирование</w:t>
      </w:r>
      <w:r w:rsidRPr="00124851">
        <w:rPr>
          <w:rFonts w:ascii="Times New Roman" w:eastAsia="MS Mincho" w:hAnsi="Times New Roman" w:cs="Times New Roman"/>
          <w:bCs/>
          <w:sz w:val="24"/>
          <w:szCs w:val="24"/>
          <w:lang w:eastAsia="ru-RU"/>
        </w:rPr>
        <w:t>»;</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color w:val="000000"/>
          <w:sz w:val="24"/>
          <w:szCs w:val="24"/>
          <w:lang w:eastAsia="ru-RU"/>
        </w:rPr>
        <w:t xml:space="preserve">Приказ Минобрнауки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w:t>
      </w:r>
      <w:r w:rsidRPr="00124851">
        <w:rPr>
          <w:rFonts w:ascii="Times New Roman" w:eastAsia="MS Mincho" w:hAnsi="Times New Roman" w:cs="Times New Roman"/>
          <w:bCs/>
          <w:sz w:val="24"/>
          <w:szCs w:val="24"/>
          <w:lang w:eastAsia="ru-RU"/>
        </w:rPr>
        <w:t>(с изменениями и дополнениями)</w:t>
      </w:r>
      <w:r w:rsidRPr="00124851">
        <w:rPr>
          <w:rFonts w:ascii="Times New Roman" w:eastAsia="MS Mincho" w:hAnsi="Times New Roman" w:cs="Times New Roman"/>
          <w:bCs/>
          <w:color w:val="000000"/>
          <w:sz w:val="24"/>
          <w:szCs w:val="24"/>
          <w:lang w:eastAsia="ru-RU"/>
        </w:rPr>
        <w:t>;</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sz w:val="24"/>
          <w:szCs w:val="24"/>
          <w:lang w:eastAsia="ru-RU"/>
        </w:rPr>
        <w:t>Приказ Минпросвещения России от 08 ноября 2021 г. № 800 «Об утверждении Порядка проведения государственной итоговой аттестации по образовательным программам среднего профессионального образования» (с изменениями и дополнениями);</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sz w:val="24"/>
          <w:szCs w:val="24"/>
          <w:lang w:eastAsia="ru-RU"/>
        </w:rPr>
        <w:t>Приказ Минобрнауки России № 885, Минпросвещения России № 390 от 5 августа 2020 г. «О практической подготовке обучающихся» (вместе с «Положением о практической подготовке обучающихся» (с изменениями и дополнениями);</w:t>
      </w:r>
    </w:p>
    <w:p w:rsidR="00124851" w:rsidRPr="00124851" w:rsidRDefault="00124851" w:rsidP="00533C0E">
      <w:pPr>
        <w:numPr>
          <w:ilvl w:val="0"/>
          <w:numId w:val="14"/>
        </w:numPr>
        <w:tabs>
          <w:tab w:val="left" w:pos="993"/>
        </w:tabs>
        <w:spacing w:after="0" w:line="240" w:lineRule="auto"/>
        <w:ind w:firstLine="709"/>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Федеральный закон от 29 декабря 2012 г. №273-ФЗ «Об образовании в Российской Федерации»;</w:t>
      </w:r>
    </w:p>
    <w:p w:rsidR="00124851" w:rsidRPr="00124851" w:rsidRDefault="00124851" w:rsidP="00533C0E">
      <w:pPr>
        <w:numPr>
          <w:ilvl w:val="0"/>
          <w:numId w:val="14"/>
        </w:numPr>
        <w:tabs>
          <w:tab w:val="left" w:pos="993"/>
        </w:tabs>
        <w:spacing w:after="0" w:line="240" w:lineRule="auto"/>
        <w:ind w:firstLine="709"/>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Приказ Минобрнауки России от 28 мая 2014 г.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w:t>
      </w:r>
    </w:p>
    <w:p w:rsidR="00124851" w:rsidRPr="00124851" w:rsidRDefault="00124851" w:rsidP="00533C0E">
      <w:pPr>
        <w:numPr>
          <w:ilvl w:val="0"/>
          <w:numId w:val="14"/>
        </w:numPr>
        <w:tabs>
          <w:tab w:val="left" w:pos="993"/>
        </w:tabs>
        <w:spacing w:after="0" w:line="240" w:lineRule="auto"/>
        <w:ind w:firstLine="709"/>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Приказ Минобрнауки России от 9 декабря 2016 года № 1547 «</w:t>
      </w:r>
      <w:r w:rsidRPr="00124851">
        <w:rPr>
          <w:rFonts w:ascii="Times New Roman" w:eastAsia="MS Mincho" w:hAnsi="Times New Roman" w:cs="Times New Roman"/>
          <w:bCs/>
          <w:sz w:val="24"/>
          <w:szCs w:val="24"/>
          <w:lang w:val="uk-UA" w:eastAsia="ru-RU"/>
        </w:rPr>
        <w:t xml:space="preserve">Об </w:t>
      </w:r>
      <w:r w:rsidRPr="00124851">
        <w:rPr>
          <w:rFonts w:ascii="Times New Roman" w:eastAsia="MS Mincho" w:hAnsi="Times New Roman" w:cs="Times New Roman"/>
          <w:bCs/>
          <w:sz w:val="24"/>
          <w:szCs w:val="24"/>
          <w:lang w:eastAsia="ru-RU"/>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124851">
        <w:rPr>
          <w:rFonts w:ascii="Times New Roman" w:eastAsia="MS Mincho" w:hAnsi="Times New Roman" w:cs="Times New Roman"/>
          <w:sz w:val="24"/>
          <w:szCs w:val="24"/>
          <w:lang w:eastAsia="ru-RU"/>
        </w:rPr>
        <w:t>09.02.07 «Информационные системы и программирование»</w:t>
      </w:r>
      <w:r w:rsidRPr="00124851">
        <w:rPr>
          <w:rFonts w:ascii="Times New Roman" w:eastAsia="MS Mincho" w:hAnsi="Times New Roman" w:cs="Times New Roman"/>
          <w:bCs/>
          <w:sz w:val="24"/>
          <w:szCs w:val="24"/>
          <w:lang w:eastAsia="ru-RU"/>
        </w:rPr>
        <w:t>;</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sz w:val="24"/>
          <w:szCs w:val="24"/>
          <w:lang w:eastAsia="ru-RU"/>
        </w:rPr>
        <w:lastRenderedPageBreak/>
        <w:t>Приказ Министерства труда и социальной защиты Российской Федерации от 18 ноября 2014 года № 896н «Об утверждении профессионального стандарта 06.015 Специалист по информационным системам»</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sz w:val="24"/>
          <w:szCs w:val="24"/>
          <w:lang w:eastAsia="ru-RU"/>
        </w:rPr>
        <w:t>Постановление Правительства РФ от 13 октября 2020 г. № 1681 «О целевом обучении по образовательным программам среднего профессионального и высшего образования» (с изменениями и дополнениями);</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color w:val="000000"/>
          <w:sz w:val="24"/>
          <w:szCs w:val="24"/>
          <w:lang w:eastAsia="ru-RU"/>
        </w:rPr>
        <w:t>Приказ Минобрнауки России от 02.07.2013 № 513 (ред. от 01.06.2021) «Об утверждении Перечня профессий рабочих, должностей служащих, по которым осуществляется профессиональное обучение» (Зарегистрировано в Минюсте России 08.08.2013 № 29322).</w:t>
      </w:r>
    </w:p>
    <w:p w:rsidR="00124851" w:rsidRPr="00124851" w:rsidRDefault="00124851" w:rsidP="00124851">
      <w:pPr>
        <w:tabs>
          <w:tab w:val="left" w:pos="993"/>
        </w:tabs>
        <w:spacing w:after="0" w:line="240" w:lineRule="auto"/>
        <w:ind w:firstLine="709"/>
        <w:jc w:val="both"/>
        <w:rPr>
          <w:rFonts w:ascii="Times New Roman" w:eastAsia="MS Mincho" w:hAnsi="Times New Roman" w:cs="Times New Roman"/>
          <w:b/>
          <w:bCs/>
          <w:color w:val="000000"/>
          <w:sz w:val="24"/>
          <w:szCs w:val="24"/>
          <w:lang w:eastAsia="ru-RU"/>
        </w:rPr>
      </w:pPr>
      <w:r w:rsidRPr="00124851">
        <w:rPr>
          <w:rFonts w:ascii="Times New Roman" w:eastAsia="MS Mincho" w:hAnsi="Times New Roman" w:cs="Times New Roman"/>
          <w:b/>
          <w:bCs/>
          <w:color w:val="000000"/>
          <w:sz w:val="24"/>
          <w:szCs w:val="24"/>
          <w:lang w:eastAsia="ru-RU"/>
        </w:rPr>
        <w:t>Со стороны образовательной организации:</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color w:val="000000"/>
          <w:sz w:val="24"/>
          <w:szCs w:val="24"/>
          <w:lang w:eastAsia="ru-RU"/>
        </w:rPr>
        <w:t>распоряжение Минпросвещения России от 30.04.2021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color w:val="000000"/>
          <w:sz w:val="24"/>
          <w:szCs w:val="24"/>
          <w:lang w:eastAsia="ru-RU"/>
        </w:rPr>
        <w:t>письмо Минпросвещения России от 14.04.2021 № 05-401 «О направлении методических рекомендаций» (вместе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color w:val="000000"/>
          <w:sz w:val="24"/>
          <w:szCs w:val="24"/>
          <w:lang w:eastAsia="ru-RU"/>
        </w:rPr>
        <w:t>локальные нормативные акты образовательной организации, содержащие нормы, регулирующие образовательные отношения, в пределах своей компетенции в соответствии с законодательством Российской Федерации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sz w:val="24"/>
          <w:szCs w:val="24"/>
          <w:lang w:eastAsia="ru-RU"/>
        </w:rPr>
        <w:t xml:space="preserve">договор с базовым предприятием о целевом обучении: </w:t>
      </w:r>
      <w:r w:rsidRPr="00124851">
        <w:rPr>
          <w:rFonts w:ascii="Times New Roman" w:eastAsia="MS Mincho" w:hAnsi="Times New Roman" w:cs="Times New Roman"/>
          <w:sz w:val="24"/>
          <w:szCs w:val="24"/>
          <w:lang w:eastAsia="ru-RU"/>
        </w:rPr>
        <w:t>соглашение о партнерстве в целях создания и развития образовательно-производственного центра (Агрокластера Волгоградской области) от 16 апреля 2022 г.</w:t>
      </w:r>
    </w:p>
    <w:p w:rsidR="00124851" w:rsidRPr="00124851" w:rsidRDefault="00124851" w:rsidP="00124851">
      <w:pPr>
        <w:tabs>
          <w:tab w:val="left" w:pos="993"/>
        </w:tabs>
        <w:spacing w:after="0" w:line="240" w:lineRule="auto"/>
        <w:ind w:firstLine="709"/>
        <w:jc w:val="both"/>
        <w:rPr>
          <w:rFonts w:ascii="Times New Roman" w:eastAsia="MS Mincho" w:hAnsi="Times New Roman" w:cs="Times New Roman"/>
          <w:b/>
          <w:color w:val="000000"/>
          <w:sz w:val="24"/>
          <w:szCs w:val="24"/>
          <w:lang w:eastAsia="ru-RU"/>
        </w:rPr>
      </w:pPr>
      <w:r w:rsidRPr="00124851">
        <w:rPr>
          <w:rFonts w:ascii="Times New Roman" w:eastAsia="MS Mincho" w:hAnsi="Times New Roman" w:cs="Times New Roman"/>
          <w:b/>
          <w:color w:val="000000"/>
          <w:sz w:val="24"/>
          <w:szCs w:val="24"/>
          <w:lang w:eastAsia="ru-RU"/>
        </w:rPr>
        <w:t>Со стороны работодателя:</w:t>
      </w:r>
    </w:p>
    <w:p w:rsidR="00124851" w:rsidRPr="00124851" w:rsidRDefault="00124851" w:rsidP="00124851">
      <w:pPr>
        <w:tabs>
          <w:tab w:val="left" w:pos="993"/>
        </w:tabs>
        <w:spacing w:after="0" w:line="240" w:lineRule="auto"/>
        <w:ind w:left="-142" w:firstLine="993"/>
        <w:jc w:val="both"/>
        <w:rPr>
          <w:rFonts w:ascii="Times New Roman" w:eastAsia="MS Mincho" w:hAnsi="Times New Roman" w:cs="Times New Roman"/>
          <w:b/>
          <w:color w:val="000000"/>
          <w:sz w:val="24"/>
          <w:szCs w:val="24"/>
          <w:lang w:eastAsia="ru-RU"/>
        </w:rPr>
      </w:pPr>
      <w:r w:rsidRPr="00124851">
        <w:rPr>
          <w:rFonts w:ascii="Times New Roman" w:eastAsia="MS Mincho" w:hAnsi="Times New Roman" w:cs="Times New Roman"/>
          <w:bCs/>
          <w:color w:val="000000"/>
          <w:sz w:val="24"/>
          <w:szCs w:val="24"/>
          <w:lang w:eastAsia="ru-RU"/>
        </w:rPr>
        <w:t>- локальные акты (направленные на обучение, практику, результат освоения образовательной программы, должностные инструкции по профилю обучения и др.).</w:t>
      </w:r>
    </w:p>
    <w:p w:rsidR="00124851" w:rsidRPr="00124851" w:rsidRDefault="00124851" w:rsidP="00533C0E">
      <w:pPr>
        <w:numPr>
          <w:ilvl w:val="0"/>
          <w:numId w:val="14"/>
        </w:numPr>
        <w:tabs>
          <w:tab w:val="left" w:pos="993"/>
        </w:tabs>
        <w:spacing w:after="0" w:line="240" w:lineRule="auto"/>
        <w:ind w:firstLine="709"/>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Положение внутреннего трудового распорядка ПАО «Ростелеком»;</w:t>
      </w:r>
    </w:p>
    <w:p w:rsidR="00124851" w:rsidRPr="00124851" w:rsidRDefault="00124851" w:rsidP="00533C0E">
      <w:pPr>
        <w:numPr>
          <w:ilvl w:val="0"/>
          <w:numId w:val="14"/>
        </w:numPr>
        <w:tabs>
          <w:tab w:val="left" w:pos="993"/>
        </w:tabs>
        <w:spacing w:after="0" w:line="240" w:lineRule="auto"/>
        <w:ind w:firstLine="709"/>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Положение по охране труда при обслуживании линий связи;</w:t>
      </w:r>
    </w:p>
    <w:p w:rsidR="00124851" w:rsidRPr="00124851" w:rsidRDefault="00124851" w:rsidP="00533C0E">
      <w:pPr>
        <w:numPr>
          <w:ilvl w:val="0"/>
          <w:numId w:val="14"/>
        </w:numPr>
        <w:tabs>
          <w:tab w:val="left" w:pos="993"/>
        </w:tabs>
        <w:spacing w:after="0" w:line="240" w:lineRule="auto"/>
        <w:ind w:firstLine="709"/>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Положение об организации учёта рабочего времени в ПАО «Ростелеком»;</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sz w:val="24"/>
          <w:szCs w:val="24"/>
          <w:lang w:eastAsia="ru-RU"/>
        </w:rPr>
        <w:t>Положение о технике безопасности ПАО «Ростелеком»;</w:t>
      </w:r>
    </w:p>
    <w:p w:rsidR="00124851" w:rsidRPr="00124851" w:rsidRDefault="00124851" w:rsidP="00124851">
      <w:pPr>
        <w:tabs>
          <w:tab w:val="left" w:pos="993"/>
        </w:tabs>
        <w:spacing w:after="0" w:line="240" w:lineRule="auto"/>
        <w:ind w:left="709"/>
        <w:contextualSpacing/>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1.3.</w:t>
      </w:r>
      <w:r w:rsidRPr="00124851">
        <w:rPr>
          <w:rFonts w:ascii="Times New Roman" w:eastAsia="MS Mincho" w:hAnsi="Times New Roman" w:cs="Times New Roman"/>
          <w:bCs/>
          <w:color w:val="000000"/>
          <w:sz w:val="24"/>
          <w:szCs w:val="24"/>
          <w:lang w:eastAsia="ru-RU"/>
        </w:rPr>
        <w:t>Перечень сокращений, используемых в тексте ПООП-П:</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t>ФГОС СПО – федеральный государственный образовательный стандарт среднего профессионального образования;</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t>ПООП-П – примерная основная образовательная программа «Профессионалитет»;</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iCs/>
          <w:color w:val="000000"/>
          <w:sz w:val="24"/>
          <w:szCs w:val="24"/>
          <w:lang w:eastAsia="ru-RU"/>
        </w:rPr>
      </w:pPr>
      <w:r w:rsidRPr="00124851">
        <w:rPr>
          <w:rFonts w:ascii="Times New Roman" w:eastAsia="MS Mincho" w:hAnsi="Times New Roman" w:cs="Times New Roman"/>
          <w:iCs/>
          <w:color w:val="000000"/>
          <w:sz w:val="24"/>
          <w:szCs w:val="24"/>
          <w:lang w:eastAsia="ru-RU"/>
        </w:rPr>
        <w:t xml:space="preserve">ОК </w:t>
      </w:r>
      <w:r w:rsidRPr="00124851">
        <w:rPr>
          <w:rFonts w:ascii="Times New Roman" w:eastAsia="MS Mincho" w:hAnsi="Times New Roman" w:cs="Times New Roman"/>
          <w:bCs/>
          <w:color w:val="000000"/>
          <w:sz w:val="24"/>
          <w:szCs w:val="24"/>
          <w:lang w:eastAsia="ru-RU"/>
        </w:rPr>
        <w:t xml:space="preserve">– </w:t>
      </w:r>
      <w:r w:rsidRPr="00124851">
        <w:rPr>
          <w:rFonts w:ascii="Times New Roman" w:eastAsia="MS Mincho" w:hAnsi="Times New Roman" w:cs="Times New Roman"/>
          <w:iCs/>
          <w:color w:val="000000"/>
          <w:sz w:val="24"/>
          <w:szCs w:val="24"/>
          <w:lang w:eastAsia="ru-RU"/>
        </w:rPr>
        <w:t>общие компетенции;</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t>ПК – профессиональные компетенции;</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t>ЛР – личностные результаты;</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lastRenderedPageBreak/>
        <w:t>ПС – профессиональный стандарт,</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t>ОТФ – обобщенная трудовая функция;</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t>ТФ – трудовая функция;</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iCs/>
          <w:sz w:val="24"/>
          <w:szCs w:val="24"/>
          <w:lang w:eastAsia="ru-RU"/>
        </w:rPr>
      </w:pPr>
      <w:r w:rsidRPr="00124851">
        <w:rPr>
          <w:rFonts w:ascii="Times New Roman" w:eastAsia="MS Mincho" w:hAnsi="Times New Roman" w:cs="Times New Roman"/>
          <w:bCs/>
          <w:iCs/>
          <w:sz w:val="24"/>
          <w:szCs w:val="24"/>
          <w:lang w:eastAsia="ru-RU"/>
        </w:rPr>
        <w:t>СГ – социально-гуманитарный цикл;</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iCs/>
          <w:sz w:val="24"/>
          <w:szCs w:val="24"/>
          <w:lang w:eastAsia="ru-RU"/>
        </w:rPr>
        <w:t xml:space="preserve">ОП –общепрофессиональный цикл / </w:t>
      </w:r>
      <w:r w:rsidRPr="00124851">
        <w:rPr>
          <w:rFonts w:ascii="Times New Roman" w:eastAsia="MS Mincho" w:hAnsi="Times New Roman" w:cs="Times New Roman"/>
          <w:bCs/>
          <w:color w:val="000000"/>
          <w:sz w:val="24"/>
          <w:szCs w:val="24"/>
          <w:lang w:eastAsia="ru-RU"/>
        </w:rPr>
        <w:t>общепрофессиональная дисциплина;</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iCs/>
          <w:sz w:val="24"/>
          <w:szCs w:val="24"/>
          <w:lang w:eastAsia="ru-RU"/>
        </w:rPr>
      </w:pPr>
      <w:r w:rsidRPr="00124851">
        <w:rPr>
          <w:rFonts w:ascii="Times New Roman" w:eastAsia="MS Mincho" w:hAnsi="Times New Roman" w:cs="Times New Roman"/>
          <w:bCs/>
          <w:iCs/>
          <w:sz w:val="24"/>
          <w:szCs w:val="24"/>
          <w:lang w:eastAsia="ru-RU"/>
        </w:rPr>
        <w:t>П – профессиональный цикл;</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iCs/>
          <w:color w:val="000000"/>
          <w:sz w:val="24"/>
          <w:szCs w:val="24"/>
          <w:lang w:eastAsia="ru-RU"/>
        </w:rPr>
      </w:pPr>
      <w:r w:rsidRPr="00124851">
        <w:rPr>
          <w:rFonts w:ascii="Times New Roman" w:eastAsia="MS Mincho" w:hAnsi="Times New Roman" w:cs="Times New Roman"/>
          <w:bCs/>
          <w:iCs/>
          <w:color w:val="000000"/>
          <w:sz w:val="24"/>
          <w:szCs w:val="24"/>
          <w:lang w:eastAsia="ru-RU"/>
        </w:rPr>
        <w:t>МДМ – междисциплинарный модуль;</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t>ПМ – профессиональный модуль;</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t>МДК – междисциплинарный курс;</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t>ДЭ – демонстрационный экзамен;</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t>ЦОК – цифровой образовательный контент;</w:t>
      </w:r>
    </w:p>
    <w:p w:rsidR="00124851" w:rsidRPr="00124851" w:rsidRDefault="00124851" w:rsidP="00124851">
      <w:pPr>
        <w:tabs>
          <w:tab w:val="left" w:pos="993"/>
        </w:tabs>
        <w:suppressAutoHyphens/>
        <w:spacing w:after="0" w:line="240" w:lineRule="auto"/>
        <w:ind w:firstLine="709"/>
        <w:jc w:val="both"/>
        <w:rPr>
          <w:rFonts w:ascii="Times New Roman" w:eastAsia="MS Mincho" w:hAnsi="Times New Roman" w:cs="Times New Roman"/>
          <w:bCs/>
          <w:color w:val="000000"/>
          <w:sz w:val="24"/>
          <w:szCs w:val="24"/>
          <w:lang w:eastAsia="ru-RU"/>
        </w:rPr>
      </w:pPr>
      <w:r w:rsidRPr="00124851">
        <w:rPr>
          <w:rFonts w:ascii="Times New Roman" w:eastAsia="MS Mincho" w:hAnsi="Times New Roman" w:cs="Times New Roman"/>
          <w:bCs/>
          <w:color w:val="000000"/>
          <w:sz w:val="24"/>
          <w:szCs w:val="24"/>
          <w:lang w:eastAsia="ru-RU"/>
        </w:rPr>
        <w:t>ГИА – государственная итоговая аттестация.</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 xml:space="preserve">Раздел 2. Общая характеристика образовательной программы </w:t>
      </w:r>
      <w:r w:rsidRPr="00124851">
        <w:rPr>
          <w:rFonts w:ascii="Times New Roman" w:eastAsia="MS Mincho" w:hAnsi="Times New Roman" w:cs="Times New Roman"/>
          <w:b/>
          <w:bCs/>
          <w:color w:val="000000"/>
          <w:sz w:val="24"/>
          <w:szCs w:val="24"/>
          <w:lang w:eastAsia="ru-RU"/>
        </w:rPr>
        <w:t>с учетом сетевой формы реализации программы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Программа сочетает обучение в образовательной организации и на рабочем месте в организации или на предприятии с широким использованием в обучении цифровых технологий.</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Квалификация, присваиваемые выпускникам образовательной программы: </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 программист; </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специалист по информационным системам;</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веб-разработчик.</w:t>
      </w:r>
    </w:p>
    <w:p w:rsidR="00124851" w:rsidRDefault="00124851" w:rsidP="00124851">
      <w:pPr>
        <w:shd w:val="clear" w:color="auto" w:fill="FFFFFF"/>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Выпускник образовательной программы осваивает общие виды деятельности</w:t>
      </w:r>
    </w:p>
    <w:p w:rsidR="00303037" w:rsidRPr="00303037" w:rsidRDefault="00303037" w:rsidP="00124851">
      <w:pPr>
        <w:shd w:val="clear" w:color="auto" w:fill="FFFFFF"/>
        <w:spacing w:after="0" w:line="240" w:lineRule="auto"/>
        <w:ind w:firstLine="709"/>
        <w:jc w:val="both"/>
        <w:rPr>
          <w:rFonts w:ascii="Times New Roman" w:eastAsia="MS Mincho" w:hAnsi="Times New Roman" w:cs="Times New Roman"/>
          <w:sz w:val="24"/>
          <w:szCs w:val="24"/>
          <w:lang w:eastAsia="ru-RU"/>
        </w:rPr>
      </w:pPr>
      <w:r w:rsidRPr="00303037">
        <w:rPr>
          <w:rFonts w:ascii="Times New Roman" w:eastAsia="MS Mincho" w:hAnsi="Times New Roman" w:cs="Times New Roman"/>
          <w:sz w:val="24"/>
          <w:szCs w:val="24"/>
          <w:lang w:eastAsia="ru-RU"/>
        </w:rPr>
        <w:t>Квалификация программист:</w:t>
      </w:r>
    </w:p>
    <w:p w:rsidR="00303037" w:rsidRPr="00303037" w:rsidRDefault="00303037" w:rsidP="00303037">
      <w:pPr>
        <w:pStyle w:val="a8"/>
        <w:numPr>
          <w:ilvl w:val="0"/>
          <w:numId w:val="22"/>
        </w:numPr>
        <w:shd w:val="clear" w:color="auto" w:fill="FFFFFF"/>
        <w:jc w:val="both"/>
      </w:pPr>
      <w:r w:rsidRPr="00303037">
        <w:t>разработка программных модулей программного обеспечения для компьютерных систем</w:t>
      </w:r>
      <w:r>
        <w:t>;</w:t>
      </w:r>
    </w:p>
    <w:p w:rsidR="00303037" w:rsidRPr="00303037" w:rsidRDefault="00303037" w:rsidP="00303037">
      <w:pPr>
        <w:pStyle w:val="a8"/>
        <w:numPr>
          <w:ilvl w:val="0"/>
          <w:numId w:val="22"/>
        </w:numPr>
        <w:shd w:val="clear" w:color="auto" w:fill="FFFFFF"/>
        <w:jc w:val="both"/>
      </w:pPr>
      <w:r w:rsidRPr="00303037">
        <w:t>осуществление интеграции программных модулей</w:t>
      </w:r>
      <w:r>
        <w:t>;</w:t>
      </w:r>
    </w:p>
    <w:p w:rsidR="00303037" w:rsidRPr="00303037" w:rsidRDefault="00303037" w:rsidP="00303037">
      <w:pPr>
        <w:pStyle w:val="a8"/>
        <w:numPr>
          <w:ilvl w:val="0"/>
          <w:numId w:val="22"/>
        </w:numPr>
        <w:shd w:val="clear" w:color="auto" w:fill="FFFFFF"/>
        <w:jc w:val="both"/>
      </w:pPr>
      <w:r w:rsidRPr="00303037">
        <w:t>сопровождение и обслуживание программного обеспечения компьютерных систем</w:t>
      </w:r>
      <w:r>
        <w:t>;</w:t>
      </w:r>
    </w:p>
    <w:p w:rsidR="00303037" w:rsidRPr="00303037" w:rsidRDefault="00303037" w:rsidP="00303037">
      <w:pPr>
        <w:pStyle w:val="a8"/>
        <w:numPr>
          <w:ilvl w:val="0"/>
          <w:numId w:val="22"/>
        </w:numPr>
        <w:shd w:val="clear" w:color="auto" w:fill="FFFFFF"/>
        <w:jc w:val="both"/>
      </w:pPr>
      <w:r w:rsidRPr="00303037">
        <w:t>разработка, администрирование и защита баз данных</w:t>
      </w:r>
      <w:r>
        <w:t>.</w:t>
      </w:r>
    </w:p>
    <w:p w:rsidR="00303037" w:rsidRDefault="00303037" w:rsidP="00124851">
      <w:pPr>
        <w:shd w:val="clear" w:color="auto" w:fill="FFFFFF"/>
        <w:spacing w:after="0" w:line="240" w:lineRule="auto"/>
        <w:ind w:firstLine="709"/>
        <w:jc w:val="both"/>
        <w:rPr>
          <w:rFonts w:ascii="Times New Roman" w:eastAsia="MS Mincho" w:hAnsi="Times New Roman" w:cs="Times New Roman"/>
          <w:sz w:val="24"/>
          <w:szCs w:val="24"/>
          <w:lang w:eastAsia="ru-RU"/>
        </w:rPr>
      </w:pPr>
      <w:r w:rsidRPr="00303037">
        <w:rPr>
          <w:rFonts w:ascii="Times New Roman" w:eastAsia="MS Mincho" w:hAnsi="Times New Roman" w:cs="Times New Roman"/>
          <w:sz w:val="24"/>
          <w:szCs w:val="24"/>
          <w:lang w:eastAsia="ru-RU"/>
        </w:rPr>
        <w:t>Квалификация специалист по информационным системам</w:t>
      </w:r>
      <w:r>
        <w:rPr>
          <w:rFonts w:ascii="Times New Roman" w:eastAsia="MS Mincho" w:hAnsi="Times New Roman" w:cs="Times New Roman"/>
          <w:sz w:val="24"/>
          <w:szCs w:val="24"/>
          <w:lang w:eastAsia="ru-RU"/>
        </w:rPr>
        <w:t>:</w:t>
      </w:r>
    </w:p>
    <w:p w:rsidR="00303037" w:rsidRPr="00303037" w:rsidRDefault="00303037" w:rsidP="00303037">
      <w:pPr>
        <w:pStyle w:val="a8"/>
        <w:numPr>
          <w:ilvl w:val="0"/>
          <w:numId w:val="23"/>
        </w:numPr>
        <w:shd w:val="clear" w:color="auto" w:fill="FFFFFF"/>
        <w:jc w:val="both"/>
      </w:pPr>
      <w:r w:rsidRPr="00303037">
        <w:t>осуществление интеграции программных модулей</w:t>
      </w:r>
      <w:r>
        <w:t>;</w:t>
      </w:r>
    </w:p>
    <w:p w:rsidR="00303037" w:rsidRPr="00303037" w:rsidRDefault="00303037" w:rsidP="00303037">
      <w:pPr>
        <w:pStyle w:val="a8"/>
        <w:numPr>
          <w:ilvl w:val="0"/>
          <w:numId w:val="23"/>
        </w:numPr>
        <w:shd w:val="clear" w:color="auto" w:fill="FFFFFF"/>
        <w:jc w:val="both"/>
      </w:pPr>
      <w:r w:rsidRPr="00303037">
        <w:t>ревьюирование программных модулей</w:t>
      </w:r>
      <w:r>
        <w:t>;</w:t>
      </w:r>
    </w:p>
    <w:p w:rsidR="00303037" w:rsidRPr="00303037" w:rsidRDefault="00303037" w:rsidP="00303037">
      <w:pPr>
        <w:pStyle w:val="a8"/>
        <w:numPr>
          <w:ilvl w:val="0"/>
          <w:numId w:val="23"/>
        </w:numPr>
        <w:shd w:val="clear" w:color="auto" w:fill="FFFFFF"/>
        <w:jc w:val="both"/>
      </w:pPr>
      <w:r w:rsidRPr="00303037">
        <w:t>проектирование и разработка информационных систем</w:t>
      </w:r>
      <w:r>
        <w:t>;</w:t>
      </w:r>
    </w:p>
    <w:p w:rsidR="00303037" w:rsidRPr="00303037" w:rsidRDefault="00303037" w:rsidP="00303037">
      <w:pPr>
        <w:pStyle w:val="a8"/>
        <w:numPr>
          <w:ilvl w:val="0"/>
          <w:numId w:val="23"/>
        </w:numPr>
        <w:shd w:val="clear" w:color="auto" w:fill="FFFFFF"/>
        <w:jc w:val="both"/>
      </w:pPr>
      <w:r w:rsidRPr="00303037">
        <w:t>сопровождение информационные систем</w:t>
      </w:r>
      <w:r>
        <w:t>;</w:t>
      </w:r>
    </w:p>
    <w:p w:rsidR="00303037" w:rsidRPr="00303037" w:rsidRDefault="00303037" w:rsidP="00303037">
      <w:pPr>
        <w:pStyle w:val="a8"/>
        <w:numPr>
          <w:ilvl w:val="0"/>
          <w:numId w:val="23"/>
        </w:numPr>
        <w:shd w:val="clear" w:color="auto" w:fill="FFFFFF"/>
        <w:jc w:val="both"/>
      </w:pPr>
      <w:r w:rsidRPr="00303037">
        <w:t>соадминистрирование и автоматизация баз данных и серверов</w:t>
      </w:r>
      <w:r>
        <w:t>.</w:t>
      </w:r>
    </w:p>
    <w:p w:rsidR="00303037" w:rsidRDefault="00303037" w:rsidP="00124851">
      <w:pPr>
        <w:shd w:val="clear" w:color="auto" w:fill="FFFFFF"/>
        <w:spacing w:after="0" w:line="240" w:lineRule="auto"/>
        <w:ind w:firstLine="709"/>
        <w:jc w:val="both"/>
        <w:rPr>
          <w:rFonts w:ascii="Times New Roman" w:eastAsia="MS Mincho" w:hAnsi="Times New Roman" w:cs="Times New Roman"/>
          <w:sz w:val="24"/>
          <w:szCs w:val="24"/>
          <w:lang w:eastAsia="ru-RU"/>
        </w:rPr>
      </w:pPr>
      <w:r w:rsidRPr="00303037">
        <w:rPr>
          <w:rFonts w:ascii="Times New Roman" w:eastAsia="MS Mincho" w:hAnsi="Times New Roman" w:cs="Times New Roman"/>
          <w:sz w:val="24"/>
          <w:szCs w:val="24"/>
          <w:lang w:eastAsia="ru-RU"/>
        </w:rPr>
        <w:t>Квалификация</w:t>
      </w:r>
      <w:r>
        <w:rPr>
          <w:rFonts w:ascii="Times New Roman" w:eastAsia="MS Mincho" w:hAnsi="Times New Roman" w:cs="Times New Roman"/>
          <w:sz w:val="24"/>
          <w:szCs w:val="24"/>
          <w:lang w:eastAsia="ru-RU"/>
        </w:rPr>
        <w:t xml:space="preserve"> </w:t>
      </w:r>
      <w:r w:rsidRPr="00303037">
        <w:rPr>
          <w:rFonts w:ascii="Times New Roman" w:eastAsia="MS Mincho" w:hAnsi="Times New Roman" w:cs="Times New Roman"/>
          <w:sz w:val="24"/>
          <w:szCs w:val="24"/>
          <w:lang w:eastAsia="ru-RU"/>
        </w:rPr>
        <w:t>веб-разработчик</w:t>
      </w:r>
      <w:r>
        <w:rPr>
          <w:rFonts w:ascii="Times New Roman" w:eastAsia="MS Mincho" w:hAnsi="Times New Roman" w:cs="Times New Roman"/>
          <w:sz w:val="24"/>
          <w:szCs w:val="24"/>
          <w:lang w:eastAsia="ru-RU"/>
        </w:rPr>
        <w:t>:</w:t>
      </w:r>
    </w:p>
    <w:p w:rsidR="00303037" w:rsidRPr="00303037" w:rsidRDefault="00303037" w:rsidP="00303037">
      <w:pPr>
        <w:pStyle w:val="a8"/>
        <w:numPr>
          <w:ilvl w:val="0"/>
          <w:numId w:val="24"/>
        </w:numPr>
        <w:shd w:val="clear" w:color="auto" w:fill="FFFFFF"/>
        <w:jc w:val="both"/>
      </w:pPr>
      <w:r w:rsidRPr="00303037">
        <w:t>проектирование и разработка информационных систем</w:t>
      </w:r>
      <w:r>
        <w:t>;</w:t>
      </w:r>
    </w:p>
    <w:p w:rsidR="00303037" w:rsidRPr="00303037" w:rsidRDefault="00303037" w:rsidP="00303037">
      <w:pPr>
        <w:pStyle w:val="a8"/>
        <w:numPr>
          <w:ilvl w:val="0"/>
          <w:numId w:val="24"/>
        </w:numPr>
        <w:shd w:val="clear" w:color="auto" w:fill="FFFFFF"/>
        <w:jc w:val="both"/>
      </w:pPr>
      <w:r w:rsidRPr="00303037">
        <w:t>разработка дизайна веб-приложений</w:t>
      </w:r>
      <w:r>
        <w:t>;</w:t>
      </w:r>
    </w:p>
    <w:p w:rsidR="00303037" w:rsidRPr="00303037" w:rsidRDefault="00303037" w:rsidP="00303037">
      <w:pPr>
        <w:pStyle w:val="a8"/>
        <w:numPr>
          <w:ilvl w:val="0"/>
          <w:numId w:val="24"/>
        </w:numPr>
        <w:shd w:val="clear" w:color="auto" w:fill="FFFFFF"/>
        <w:jc w:val="both"/>
      </w:pPr>
      <w:r w:rsidRPr="00303037">
        <w:t>проектирование, разработка и оптимизация веб-приложений</w:t>
      </w:r>
      <w:r>
        <w:t>.</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Направленность образовательной программы, при сетевой форме реализации программы, конкретизирует содержание образовательной программы путем ориентации на следующие виды деятельности:</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38"/>
        <w:gridCol w:w="6092"/>
      </w:tblGrid>
      <w:tr w:rsidR="00124851" w:rsidRPr="00124851" w:rsidTr="00303037">
        <w:trPr>
          <w:trHeight w:val="964"/>
        </w:trPr>
        <w:tc>
          <w:tcPr>
            <w:tcW w:w="353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направленности</w:t>
            </w:r>
          </w:p>
          <w:p w:rsidR="00124851" w:rsidRPr="00124851" w:rsidRDefault="00124851" w:rsidP="00124851">
            <w:pPr>
              <w:spacing w:after="0" w:line="240" w:lineRule="auto"/>
              <w:ind w:left="-57" w:right="-57"/>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(в соответствии с квалификацией</w:t>
            </w:r>
          </w:p>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работодателя)</w:t>
            </w:r>
          </w:p>
        </w:tc>
        <w:tc>
          <w:tcPr>
            <w:tcW w:w="609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Вид деятельности (по выбору)</w:t>
            </w:r>
          </w:p>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направленностью</w:t>
            </w:r>
          </w:p>
        </w:tc>
      </w:tr>
      <w:tr w:rsidR="00124851" w:rsidRPr="00124851" w:rsidTr="00303037">
        <w:tc>
          <w:tcPr>
            <w:tcW w:w="9630"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ПАО «Ростелеком»</w:t>
            </w:r>
          </w:p>
        </w:tc>
      </w:tr>
      <w:tr w:rsidR="00124851" w:rsidRPr="00124851" w:rsidTr="00303037">
        <w:tc>
          <w:tcPr>
            <w:tcW w:w="9630"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iCs/>
                <w:sz w:val="24"/>
                <w:szCs w:val="24"/>
              </w:rPr>
            </w:pPr>
            <w:r w:rsidRPr="00124851">
              <w:rPr>
                <w:rFonts w:ascii="Times New Roman" w:eastAsia="MS Mincho" w:hAnsi="Times New Roman" w:cs="Times New Roman"/>
                <w:iCs/>
                <w:sz w:val="24"/>
                <w:szCs w:val="24"/>
                <w:lang w:eastAsia="ru-RU"/>
              </w:rPr>
              <w:t>Виды деятельности, сформированные совместно с работодателями</w:t>
            </w:r>
          </w:p>
        </w:tc>
      </w:tr>
      <w:tr w:rsidR="00124851" w:rsidRPr="00124851" w:rsidTr="00303037">
        <w:tc>
          <w:tcPr>
            <w:tcW w:w="353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Программист</w:t>
            </w:r>
          </w:p>
        </w:tc>
        <w:tc>
          <w:tcPr>
            <w:tcW w:w="609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bCs/>
                <w:sz w:val="24"/>
                <w:szCs w:val="24"/>
                <w:lang w:eastAsia="ru-RU"/>
              </w:rPr>
              <w:t xml:space="preserve">Разработка и сопровождение экономических информационных систем </w:t>
            </w:r>
          </w:p>
        </w:tc>
      </w:tr>
      <w:tr w:rsidR="00124851" w:rsidRPr="00124851" w:rsidTr="00303037">
        <w:tc>
          <w:tcPr>
            <w:tcW w:w="353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Специалист по информационным системам</w:t>
            </w:r>
          </w:p>
        </w:tc>
        <w:tc>
          <w:tcPr>
            <w:tcW w:w="609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color w:val="000000"/>
                <w:sz w:val="24"/>
                <w:szCs w:val="24"/>
                <w:shd w:val="clear" w:color="auto" w:fill="FFFFFF"/>
              </w:rPr>
            </w:pPr>
            <w:r w:rsidRPr="00124851">
              <w:rPr>
                <w:rFonts w:ascii="Times New Roman" w:eastAsia="MS Mincho" w:hAnsi="Times New Roman" w:cs="Times New Roman"/>
                <w:bCs/>
                <w:color w:val="000000"/>
                <w:sz w:val="24"/>
                <w:szCs w:val="24"/>
                <w:shd w:val="clear" w:color="auto" w:fill="FFFFFF"/>
                <w:lang w:eastAsia="ru-RU"/>
              </w:rPr>
              <w:t>Техническая эксплуатация инфокоммуникационных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bCs/>
                <w:sz w:val="24"/>
                <w:szCs w:val="24"/>
                <w:lang w:eastAsia="ru-RU"/>
              </w:rPr>
              <w:lastRenderedPageBreak/>
              <w:t>Конвергенция технологий и сервисов телекоммуникационных систем</w:t>
            </w:r>
          </w:p>
        </w:tc>
      </w:tr>
      <w:tr w:rsidR="00124851" w:rsidRPr="00124851" w:rsidTr="00303037">
        <w:tc>
          <w:tcPr>
            <w:tcW w:w="353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lastRenderedPageBreak/>
              <w:t>Веб-разработчик</w:t>
            </w:r>
          </w:p>
        </w:tc>
        <w:tc>
          <w:tcPr>
            <w:tcW w:w="609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rPr>
            </w:pPr>
            <w:r w:rsidRPr="00124851">
              <w:rPr>
                <w:rFonts w:ascii="Times New Roman" w:eastAsia="MS Mincho" w:hAnsi="Times New Roman" w:cs="Times New Roman"/>
                <w:bCs/>
                <w:lang w:eastAsia="ru-RU"/>
              </w:rPr>
              <w:t xml:space="preserve">Разработка и сопровождение экономических информационных систем </w:t>
            </w:r>
          </w:p>
        </w:tc>
      </w:tr>
    </w:tbl>
    <w:p w:rsidR="00124851" w:rsidRPr="00124851" w:rsidRDefault="00124851" w:rsidP="00124851">
      <w:pPr>
        <w:spacing w:after="0" w:line="240" w:lineRule="auto"/>
        <w:jc w:val="center"/>
        <w:rPr>
          <w:rFonts w:ascii="Times New Roman" w:eastAsia="MS Mincho" w:hAnsi="Times New Roman" w:cs="Times New Roman"/>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Получение образования по специальности допускается только в профессиональной образовательной организации или образовательной организации высшего образования.</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Формы обучения: очная.</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Объем программы по освоению программы среднего профессионального образования на базе основного общего образования с одновременным получением среднего общего образования: 4464 академических часов, со сроком обучения 2 года 10 месяцев.</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Раздел 3. Характеристика профессиональной деятельности выпускника</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3.1. Область профессиональной деятельности выпускников</w:t>
      </w:r>
      <w:r w:rsidRPr="00124851">
        <w:rPr>
          <w:rFonts w:ascii="Calibri" w:eastAsia="MS Mincho" w:hAnsi="Calibri" w:cs="Times New Roman"/>
          <w:sz w:val="24"/>
          <w:szCs w:val="24"/>
          <w:vertAlign w:val="superscript"/>
          <w:lang w:eastAsia="ru-RU"/>
        </w:rPr>
        <w:footnoteReference w:id="1"/>
      </w:r>
      <w:r w:rsidRPr="00124851">
        <w:rPr>
          <w:rFonts w:ascii="Times New Roman" w:eastAsia="MS Mincho" w:hAnsi="Times New Roman" w:cs="Times New Roman"/>
          <w:sz w:val="24"/>
          <w:szCs w:val="24"/>
          <w:lang w:eastAsia="ru-RU"/>
        </w:rPr>
        <w:t>: 06</w:t>
      </w:r>
      <w:r w:rsidRPr="00124851">
        <w:rPr>
          <w:rFonts w:ascii="Times New Roman" w:eastAsia="MS Mincho" w:hAnsi="Times New Roman" w:cs="Times New Roman"/>
          <w:sz w:val="24"/>
          <w:szCs w:val="24"/>
          <w:shd w:val="clear" w:color="auto" w:fill="FFFFFF"/>
          <w:lang w:eastAsia="ru-RU"/>
        </w:rPr>
        <w:t>Связь, информационные и коммуникационные технологии</w:t>
      </w:r>
      <w:r w:rsidRPr="00124851">
        <w:rPr>
          <w:rFonts w:ascii="Times New Roman" w:eastAsia="MS Mincho" w:hAnsi="Times New Roman" w:cs="Times New Roman"/>
          <w:sz w:val="24"/>
          <w:szCs w:val="24"/>
          <w:lang w:eastAsia="ru-RU"/>
        </w:rPr>
        <w:t>.</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3.2. Модель компетенций выпускника как совокупность результатов обучения взаимосвязанных между собой ОК и ПК, которые должны быть сформированы у обучающегося по завершении освоения основной профессиональной образовательной программы Профессионалитета (Приложение 1).</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3.3. Соответствие видов деятельности профессиональным модулям и присваиваемой квалификации:</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0"/>
        <w:gridCol w:w="2550"/>
        <w:gridCol w:w="1478"/>
        <w:gridCol w:w="1969"/>
        <w:gridCol w:w="1307"/>
      </w:tblGrid>
      <w:tr w:rsidR="00124851" w:rsidRPr="00124851" w:rsidTr="00BD2588">
        <w:trPr>
          <w:trHeight w:val="70"/>
        </w:trPr>
        <w:tc>
          <w:tcPr>
            <w:tcW w:w="1434" w:type="pct"/>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w:t>
            </w:r>
          </w:p>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видов деятельности</w:t>
            </w:r>
          </w:p>
        </w:tc>
        <w:tc>
          <w:tcPr>
            <w:tcW w:w="1436" w:type="pct"/>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w:t>
            </w:r>
          </w:p>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профессиональных модулей</w:t>
            </w:r>
          </w:p>
        </w:tc>
        <w:tc>
          <w:tcPr>
            <w:tcW w:w="2130" w:type="pct"/>
            <w:gridSpan w:val="3"/>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sz w:val="24"/>
                <w:szCs w:val="24"/>
                <w:lang w:eastAsia="ru-RU"/>
              </w:rPr>
              <w:t>Квалификация</w:t>
            </w:r>
          </w:p>
        </w:tc>
      </w:tr>
      <w:tr w:rsidR="00124851" w:rsidRPr="00124851" w:rsidTr="00BD2588">
        <w:trPr>
          <w:trHeight w:val="7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программист</w:t>
            </w:r>
          </w:p>
        </w:tc>
        <w:tc>
          <w:tcPr>
            <w:tcW w:w="76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специалист по информационным системам</w:t>
            </w:r>
          </w:p>
        </w:tc>
        <w:tc>
          <w:tcPr>
            <w:tcW w:w="659"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lang w:eastAsia="ru-RU"/>
              </w:rPr>
              <w:t>веб-разработчик</w:t>
            </w:r>
          </w:p>
        </w:tc>
      </w:tr>
      <w:tr w:rsidR="00124851" w:rsidRPr="00124851" w:rsidTr="00BD2588">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710"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76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659"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r>
      <w:tr w:rsidR="00124851" w:rsidRPr="00124851" w:rsidTr="00BD2588">
        <w:tc>
          <w:tcPr>
            <w:tcW w:w="5000" w:type="pct"/>
            <w:gridSpan w:val="5"/>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Виды деятельности в соответствии с ФГОС СПО</w:t>
            </w:r>
          </w:p>
        </w:tc>
      </w:tr>
      <w:tr w:rsidR="00124851" w:rsidRPr="00124851" w:rsidTr="00BD2588">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ВД 01</w:t>
            </w:r>
            <w:r w:rsidRPr="00124851">
              <w:rPr>
                <w:rFonts w:ascii="Times New Roman" w:eastAsia="MS Mincho" w:hAnsi="Times New Roman" w:cs="Times New Roman"/>
                <w:bCs/>
                <w:sz w:val="24"/>
                <w:szCs w:val="24"/>
                <w:lang w:eastAsia="ru-RU"/>
              </w:rPr>
              <w:t xml:space="preserve"> Разработка программных модулей программного обеспечения для компьютерных систем</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bCs/>
                <w:sz w:val="24"/>
                <w:szCs w:val="24"/>
                <w:lang w:eastAsia="ru-RU"/>
              </w:rPr>
              <w:t>ПМ.01 Разработка программных модулей программного обеспечения для компьютерных систем</w:t>
            </w:r>
          </w:p>
        </w:tc>
        <w:tc>
          <w:tcPr>
            <w:tcW w:w="7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Cs/>
                <w:sz w:val="24"/>
                <w:szCs w:val="24"/>
              </w:rPr>
            </w:pPr>
            <w:r w:rsidRPr="00124851">
              <w:rPr>
                <w:rFonts w:ascii="Times New Roman" w:eastAsia="MS Mincho" w:hAnsi="Times New Roman" w:cs="Times New Roman"/>
                <w:sz w:val="24"/>
                <w:szCs w:val="24"/>
                <w:lang w:eastAsia="ru-RU"/>
              </w:rPr>
              <w:t>осваивается</w:t>
            </w:r>
          </w:p>
        </w:tc>
        <w:tc>
          <w:tcPr>
            <w:tcW w:w="761"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Cs/>
                <w:sz w:val="24"/>
                <w:szCs w:val="24"/>
              </w:rPr>
            </w:pPr>
          </w:p>
        </w:tc>
        <w:tc>
          <w:tcPr>
            <w:tcW w:w="659"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Cs/>
                <w:sz w:val="24"/>
                <w:szCs w:val="24"/>
              </w:rPr>
            </w:pPr>
          </w:p>
        </w:tc>
      </w:tr>
      <w:tr w:rsidR="00124851" w:rsidRPr="00124851" w:rsidTr="00BD2588">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ВД 02 Осуществление интеграции программных модулей</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bCs/>
                <w:color w:val="000000"/>
                <w:sz w:val="24"/>
                <w:szCs w:val="24"/>
                <w:lang w:eastAsia="ru-RU"/>
              </w:rPr>
              <w:t>ПМ.02 Осуществление интеграции программных модулей</w:t>
            </w:r>
          </w:p>
        </w:tc>
        <w:tc>
          <w:tcPr>
            <w:tcW w:w="7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Cs/>
                <w:color w:val="000000"/>
                <w:sz w:val="24"/>
                <w:szCs w:val="24"/>
              </w:rPr>
            </w:pPr>
            <w:r w:rsidRPr="00124851">
              <w:rPr>
                <w:rFonts w:ascii="Times New Roman" w:eastAsia="MS Mincho" w:hAnsi="Times New Roman" w:cs="Times New Roman"/>
                <w:sz w:val="24"/>
                <w:szCs w:val="24"/>
                <w:lang w:eastAsia="ru-RU"/>
              </w:rPr>
              <w:t>осваивается</w:t>
            </w:r>
          </w:p>
        </w:tc>
        <w:tc>
          <w:tcPr>
            <w:tcW w:w="76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Cs/>
                <w:color w:val="000000"/>
                <w:sz w:val="24"/>
                <w:szCs w:val="24"/>
              </w:rPr>
            </w:pPr>
            <w:r w:rsidRPr="00124851">
              <w:rPr>
                <w:rFonts w:ascii="Times New Roman" w:eastAsia="MS Mincho" w:hAnsi="Times New Roman" w:cs="Times New Roman"/>
                <w:sz w:val="24"/>
                <w:szCs w:val="24"/>
                <w:lang w:eastAsia="ru-RU"/>
              </w:rPr>
              <w:t>осваивается</w:t>
            </w:r>
          </w:p>
        </w:tc>
        <w:tc>
          <w:tcPr>
            <w:tcW w:w="659"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Cs/>
                <w:color w:val="000000"/>
                <w:sz w:val="24"/>
                <w:szCs w:val="24"/>
              </w:rPr>
            </w:pPr>
          </w:p>
        </w:tc>
      </w:tr>
      <w:tr w:rsidR="00124851" w:rsidRPr="00124851" w:rsidTr="00BD2588">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160"/>
              <w:ind w:left="-57" w:right="-57"/>
              <w:rPr>
                <w:rFonts w:ascii="Times New Roman" w:eastAsia="MS Mincho" w:hAnsi="Times New Roman" w:cs="Times New Roman"/>
                <w:sz w:val="24"/>
                <w:szCs w:val="24"/>
              </w:rPr>
            </w:pPr>
            <w:r w:rsidRPr="00124851">
              <w:rPr>
                <w:rFonts w:ascii="Times New Roman" w:eastAsia="MS Mincho" w:hAnsi="Times New Roman" w:cs="Times New Roman"/>
                <w:color w:val="000000" w:themeColor="text1"/>
                <w:sz w:val="24"/>
                <w:szCs w:val="24"/>
                <w:lang w:eastAsia="ru-RU"/>
              </w:rPr>
              <w:t>ВД 03 Ревьюирование программных модулей</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160"/>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bCs/>
                <w:color w:val="000000" w:themeColor="text1"/>
                <w:sz w:val="24"/>
                <w:szCs w:val="24"/>
                <w:lang w:eastAsia="ru-RU"/>
              </w:rPr>
              <w:t>ПМ.03 Ревьюирование программных модулей</w:t>
            </w:r>
          </w:p>
        </w:tc>
        <w:tc>
          <w:tcPr>
            <w:tcW w:w="7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осваивается</w:t>
            </w:r>
          </w:p>
        </w:tc>
        <w:tc>
          <w:tcPr>
            <w:tcW w:w="659"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Cs/>
                <w:color w:val="000000"/>
                <w:sz w:val="24"/>
                <w:szCs w:val="24"/>
              </w:rPr>
            </w:pPr>
          </w:p>
        </w:tc>
      </w:tr>
      <w:tr w:rsidR="00124851" w:rsidRPr="00124851" w:rsidTr="00BD2588">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ВД 04 Сопровождение и обслуживание программного обеспечения компьютерных систем.</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sz w:val="24"/>
                <w:szCs w:val="24"/>
                <w:lang w:eastAsia="ru-RU"/>
              </w:rPr>
              <w:t>ПМ.04 Сопровождение и обслуживание программного обеспечения компьютерных систем.</w:t>
            </w:r>
          </w:p>
        </w:tc>
        <w:tc>
          <w:tcPr>
            <w:tcW w:w="7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осваивается</w:t>
            </w:r>
          </w:p>
        </w:tc>
        <w:tc>
          <w:tcPr>
            <w:tcW w:w="761"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c>
          <w:tcPr>
            <w:tcW w:w="659"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r>
      <w:tr w:rsidR="00124851" w:rsidRPr="00124851" w:rsidTr="00BD2588">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ВД 05</w:t>
            </w:r>
            <w:r w:rsidRPr="00124851">
              <w:rPr>
                <w:rFonts w:ascii="Times New Roman" w:eastAsia="MS Mincho" w:hAnsi="Times New Roman" w:cs="Times New Roman"/>
                <w:bCs/>
                <w:lang w:eastAsia="ru-RU"/>
              </w:rPr>
              <w:t xml:space="preserve"> </w:t>
            </w:r>
            <w:r w:rsidRPr="00124851">
              <w:rPr>
                <w:rFonts w:ascii="Times New Roman" w:eastAsia="MS Mincho" w:hAnsi="Times New Roman" w:cs="Times New Roman"/>
                <w:lang w:eastAsia="ru-RU"/>
              </w:rPr>
              <w:t>Проектирование и разработка информационных систем</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rPr>
            </w:pPr>
            <w:r w:rsidRPr="00124851">
              <w:rPr>
                <w:rFonts w:ascii="Times New Roman" w:eastAsia="MS Mincho" w:hAnsi="Times New Roman" w:cs="Times New Roman"/>
                <w:bCs/>
                <w:lang w:eastAsia="ru-RU"/>
              </w:rPr>
              <w:t xml:space="preserve">ПМ.05 </w:t>
            </w:r>
            <w:r w:rsidRPr="00124851">
              <w:rPr>
                <w:rFonts w:ascii="Times New Roman" w:eastAsia="MS Mincho" w:hAnsi="Times New Roman" w:cs="Times New Roman"/>
                <w:lang w:eastAsia="ru-RU"/>
              </w:rPr>
              <w:t>Проектирование и разработка информационных систем</w:t>
            </w:r>
          </w:p>
        </w:tc>
        <w:tc>
          <w:tcPr>
            <w:tcW w:w="7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осваивается</w:t>
            </w:r>
          </w:p>
        </w:tc>
        <w:tc>
          <w:tcPr>
            <w:tcW w:w="659"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осваивается</w:t>
            </w:r>
          </w:p>
        </w:tc>
      </w:tr>
      <w:tr w:rsidR="00124851" w:rsidRPr="00124851" w:rsidTr="00BD2588">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160"/>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lastRenderedPageBreak/>
              <w:t>ВД 06 Сопровождение информационные систем</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160"/>
              <w:ind w:left="-57" w:right="-57"/>
              <w:jc w:val="both"/>
              <w:rPr>
                <w:rFonts w:ascii="Times New Roman" w:eastAsia="MS Mincho" w:hAnsi="Times New Roman" w:cs="Times New Roman"/>
                <w:bCs/>
                <w:color w:val="000000" w:themeColor="text1"/>
                <w:sz w:val="24"/>
                <w:szCs w:val="24"/>
              </w:rPr>
            </w:pPr>
            <w:r w:rsidRPr="00124851">
              <w:rPr>
                <w:rFonts w:ascii="Times New Roman" w:eastAsia="MS Mincho" w:hAnsi="Times New Roman" w:cs="Times New Roman"/>
                <w:bCs/>
                <w:color w:val="000000" w:themeColor="text1"/>
                <w:sz w:val="24"/>
                <w:szCs w:val="24"/>
                <w:lang w:eastAsia="ru-RU"/>
              </w:rPr>
              <w:t>ПМ.06 Сопровождение информационные систем</w:t>
            </w:r>
          </w:p>
        </w:tc>
        <w:tc>
          <w:tcPr>
            <w:tcW w:w="7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Calibri" w:eastAsia="MS Mincho" w:hAnsi="Calibri" w:cs="Times New Roman"/>
              </w:rPr>
            </w:pPr>
            <w:r w:rsidRPr="00124851">
              <w:rPr>
                <w:rFonts w:ascii="Times New Roman" w:eastAsia="MS Mincho" w:hAnsi="Times New Roman" w:cs="Times New Roman"/>
                <w:sz w:val="24"/>
                <w:szCs w:val="24"/>
                <w:lang w:eastAsia="ru-RU"/>
              </w:rPr>
              <w:t>осваивается</w:t>
            </w:r>
          </w:p>
        </w:tc>
        <w:tc>
          <w:tcPr>
            <w:tcW w:w="659"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r>
      <w:tr w:rsidR="00124851" w:rsidRPr="00124851" w:rsidTr="00BD2588">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160"/>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ВД 07 </w:t>
            </w:r>
            <w:r w:rsidRPr="00124851">
              <w:rPr>
                <w:rFonts w:ascii="Times New Roman" w:eastAsia="MS Mincho" w:hAnsi="Times New Roman" w:cs="Times New Roman"/>
                <w:bCs/>
                <w:color w:val="000000" w:themeColor="text1"/>
                <w:sz w:val="24"/>
                <w:szCs w:val="24"/>
                <w:lang w:eastAsia="ru-RU"/>
              </w:rPr>
              <w:t>Соадминистрирование и автоматизация баз данных и серверов</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160"/>
              <w:ind w:left="-57" w:right="-57"/>
              <w:jc w:val="both"/>
              <w:rPr>
                <w:rFonts w:ascii="Times New Roman" w:eastAsia="MS Mincho" w:hAnsi="Times New Roman" w:cs="Times New Roman"/>
                <w:bCs/>
                <w:color w:val="000000" w:themeColor="text1"/>
                <w:sz w:val="24"/>
                <w:szCs w:val="24"/>
              </w:rPr>
            </w:pPr>
            <w:r w:rsidRPr="00124851">
              <w:rPr>
                <w:rFonts w:ascii="Times New Roman" w:eastAsia="MS Mincho" w:hAnsi="Times New Roman" w:cs="Times New Roman"/>
                <w:bCs/>
                <w:color w:val="000000" w:themeColor="text1"/>
                <w:sz w:val="24"/>
                <w:szCs w:val="24"/>
                <w:lang w:eastAsia="ru-RU"/>
              </w:rPr>
              <w:t>ПМ.07 Соадминистрирование и автоматизация баз данных и серверов</w:t>
            </w:r>
          </w:p>
        </w:tc>
        <w:tc>
          <w:tcPr>
            <w:tcW w:w="7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Calibri" w:eastAsia="MS Mincho" w:hAnsi="Calibri" w:cs="Times New Roman"/>
              </w:rPr>
            </w:pPr>
            <w:r w:rsidRPr="00124851">
              <w:rPr>
                <w:rFonts w:ascii="Times New Roman" w:eastAsia="MS Mincho" w:hAnsi="Times New Roman" w:cs="Times New Roman"/>
                <w:sz w:val="24"/>
                <w:szCs w:val="24"/>
                <w:lang w:eastAsia="ru-RU"/>
              </w:rPr>
              <w:t>осваивается</w:t>
            </w:r>
          </w:p>
        </w:tc>
        <w:tc>
          <w:tcPr>
            <w:tcW w:w="659"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r>
      <w:tr w:rsidR="00124851" w:rsidRPr="00124851" w:rsidTr="00BD2588">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color w:val="000000"/>
                <w:lang w:eastAsia="ru-RU"/>
              </w:rPr>
              <w:t xml:space="preserve">ВД 08 </w:t>
            </w:r>
            <w:r w:rsidRPr="00124851">
              <w:rPr>
                <w:rFonts w:ascii="Times New Roman" w:eastAsia="MS Mincho" w:hAnsi="Times New Roman" w:cs="Times New Roman"/>
                <w:lang w:eastAsia="ru-RU"/>
              </w:rPr>
              <w:t>Разработка дизайна веб-приложений</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rPr>
            </w:pPr>
            <w:r w:rsidRPr="00124851">
              <w:rPr>
                <w:rFonts w:ascii="Times New Roman" w:eastAsia="MS Mincho" w:hAnsi="Times New Roman" w:cs="Times New Roman"/>
                <w:bCs/>
                <w:color w:val="000000"/>
                <w:lang w:eastAsia="ru-RU"/>
              </w:rPr>
              <w:t xml:space="preserve">ПМ.08 </w:t>
            </w:r>
            <w:r w:rsidRPr="00124851">
              <w:rPr>
                <w:rFonts w:ascii="Times New Roman" w:eastAsia="MS Mincho" w:hAnsi="Times New Roman" w:cs="Times New Roman"/>
                <w:lang w:eastAsia="ru-RU"/>
              </w:rPr>
              <w:t>Разработка дизайна веб-приложений</w:t>
            </w:r>
          </w:p>
        </w:tc>
        <w:tc>
          <w:tcPr>
            <w:tcW w:w="7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c>
          <w:tcPr>
            <w:tcW w:w="761"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c>
          <w:tcPr>
            <w:tcW w:w="659"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осваивается</w:t>
            </w:r>
          </w:p>
        </w:tc>
      </w:tr>
      <w:tr w:rsidR="00124851" w:rsidRPr="00124851" w:rsidTr="00BD2588">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ВД 09 Проектирование, разработка и оптимизация веб-приложений</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rPr>
            </w:pPr>
            <w:r w:rsidRPr="00124851">
              <w:rPr>
                <w:rFonts w:ascii="Times New Roman" w:eastAsia="MS Mincho" w:hAnsi="Times New Roman" w:cs="Times New Roman"/>
                <w:lang w:eastAsia="ru-RU"/>
              </w:rPr>
              <w:t>ПМ.09 Проектирование, разработка и оптимизация веб-приложений</w:t>
            </w:r>
          </w:p>
        </w:tc>
        <w:tc>
          <w:tcPr>
            <w:tcW w:w="7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c>
          <w:tcPr>
            <w:tcW w:w="761"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c>
          <w:tcPr>
            <w:tcW w:w="659"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осваивается</w:t>
            </w:r>
          </w:p>
        </w:tc>
      </w:tr>
      <w:tr w:rsidR="00124851" w:rsidRPr="00124851" w:rsidTr="00BD2588">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ВД 11 </w:t>
            </w:r>
            <w:r w:rsidRPr="00124851">
              <w:rPr>
                <w:rFonts w:ascii="Times New Roman" w:eastAsia="MS Mincho" w:hAnsi="Times New Roman" w:cs="Times New Roman"/>
                <w:sz w:val="24"/>
                <w:szCs w:val="24"/>
                <w:lang w:eastAsia="ru-RU"/>
              </w:rPr>
              <w:t>Разработка, администрирование и защита баз данных.</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color w:val="000000"/>
                <w:sz w:val="24"/>
                <w:szCs w:val="24"/>
              </w:rPr>
            </w:pPr>
            <w:r w:rsidRPr="00124851">
              <w:rPr>
                <w:rFonts w:ascii="Times New Roman" w:eastAsia="MS Mincho" w:hAnsi="Times New Roman" w:cs="Times New Roman"/>
                <w:sz w:val="24"/>
                <w:szCs w:val="24"/>
                <w:lang w:eastAsia="ru-RU"/>
              </w:rPr>
              <w:t>ПМ.11 Разработка, администрирование и защита баз данных.</w:t>
            </w:r>
          </w:p>
        </w:tc>
        <w:tc>
          <w:tcPr>
            <w:tcW w:w="7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Calibri" w:eastAsia="MS Mincho" w:hAnsi="Calibri" w:cs="Times New Roman"/>
              </w:rPr>
            </w:pPr>
            <w:r w:rsidRPr="00124851">
              <w:rPr>
                <w:rFonts w:ascii="Times New Roman" w:eastAsia="MS Mincho" w:hAnsi="Times New Roman" w:cs="Times New Roman"/>
                <w:sz w:val="24"/>
                <w:szCs w:val="24"/>
                <w:lang w:eastAsia="ru-RU"/>
              </w:rPr>
              <w:t>осваивается</w:t>
            </w:r>
          </w:p>
        </w:tc>
        <w:tc>
          <w:tcPr>
            <w:tcW w:w="761"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c>
          <w:tcPr>
            <w:tcW w:w="659"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r>
      <w:tr w:rsidR="00124851" w:rsidRPr="00124851" w:rsidTr="00BD2588">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Виды деятельности, сформированные совместно с работодателем</w:t>
            </w:r>
          </w:p>
        </w:tc>
      </w:tr>
      <w:tr w:rsidR="00124851" w:rsidRPr="00124851" w:rsidTr="00BD2588">
        <w:trPr>
          <w:trHeight w:val="70"/>
        </w:trPr>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themeColor="text1"/>
                <w:sz w:val="24"/>
                <w:szCs w:val="24"/>
                <w:lang w:eastAsia="ru-RU"/>
              </w:rPr>
              <w:t>ВД 12 Техническая эксплуатация инфокоммуникационных систем</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bCs/>
                <w:color w:val="000000" w:themeColor="text1"/>
                <w:sz w:val="24"/>
                <w:szCs w:val="24"/>
                <w:lang w:eastAsia="ru-RU"/>
              </w:rPr>
              <w:t xml:space="preserve">ПМ.12 </w:t>
            </w:r>
            <w:r w:rsidRPr="00124851">
              <w:rPr>
                <w:rFonts w:ascii="Times New Roman" w:eastAsia="MS Mincho" w:hAnsi="Times New Roman" w:cs="Times New Roman"/>
                <w:bCs/>
                <w:color w:val="000000"/>
                <w:sz w:val="24"/>
                <w:szCs w:val="24"/>
                <w:shd w:val="clear" w:color="auto" w:fill="FFFFFF"/>
                <w:lang w:eastAsia="ru-RU"/>
              </w:rPr>
              <w:t>Техническая эксплуатация инфокоммуникационных систем</w:t>
            </w:r>
          </w:p>
        </w:tc>
        <w:tc>
          <w:tcPr>
            <w:tcW w:w="7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MS Mincho" w:hAnsi="Times New Roman" w:cs="Times New Roman"/>
                <w:sz w:val="24"/>
                <w:szCs w:val="24"/>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Calibri" w:eastAsia="MS Mincho" w:hAnsi="Calibri" w:cs="Times New Roman"/>
              </w:rPr>
            </w:pPr>
            <w:r w:rsidRPr="00124851">
              <w:rPr>
                <w:rFonts w:ascii="Times New Roman" w:eastAsia="MS Mincho" w:hAnsi="Times New Roman" w:cs="Times New Roman"/>
                <w:sz w:val="24"/>
                <w:szCs w:val="24"/>
                <w:lang w:eastAsia="ru-RU"/>
              </w:rPr>
              <w:t>осваивается</w:t>
            </w:r>
          </w:p>
        </w:tc>
        <w:tc>
          <w:tcPr>
            <w:tcW w:w="659"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r>
      <w:tr w:rsidR="00124851" w:rsidRPr="00124851" w:rsidTr="00BD2588">
        <w:trPr>
          <w:trHeight w:val="611"/>
        </w:trPr>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themeColor="text1"/>
                <w:sz w:val="24"/>
                <w:szCs w:val="24"/>
                <w:lang w:eastAsia="ru-RU"/>
              </w:rPr>
              <w:t>ВД 13 Конвергенция технологий и сервисов телекоммуникационных систем</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bCs/>
                <w:color w:val="000000" w:themeColor="text1"/>
                <w:sz w:val="24"/>
                <w:szCs w:val="24"/>
                <w:lang w:eastAsia="ru-RU"/>
              </w:rPr>
              <w:t>ПМ.13 Конвергенция технологий и сервисов телекоммуникационных систем</w:t>
            </w:r>
          </w:p>
        </w:tc>
        <w:tc>
          <w:tcPr>
            <w:tcW w:w="7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MS Mincho" w:hAnsi="Times New Roman" w:cs="Times New Roman"/>
                <w:sz w:val="24"/>
                <w:szCs w:val="24"/>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Calibri" w:eastAsia="MS Mincho" w:hAnsi="Calibri" w:cs="Times New Roman"/>
              </w:rPr>
            </w:pPr>
            <w:r w:rsidRPr="00124851">
              <w:rPr>
                <w:rFonts w:ascii="Times New Roman" w:eastAsia="MS Mincho" w:hAnsi="Times New Roman" w:cs="Times New Roman"/>
                <w:sz w:val="24"/>
                <w:szCs w:val="24"/>
                <w:lang w:eastAsia="ru-RU"/>
              </w:rPr>
              <w:t>осваивается</w:t>
            </w:r>
          </w:p>
        </w:tc>
        <w:tc>
          <w:tcPr>
            <w:tcW w:w="659"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r>
      <w:tr w:rsidR="00124851" w:rsidRPr="00124851" w:rsidTr="00BD2588">
        <w:trPr>
          <w:trHeight w:val="611"/>
        </w:trPr>
        <w:tc>
          <w:tcPr>
            <w:tcW w:w="143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ВД 14 Разработка и сопровождение экономических информационных систем</w:t>
            </w:r>
          </w:p>
        </w:tc>
        <w:tc>
          <w:tcPr>
            <w:tcW w:w="143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bCs/>
                <w:sz w:val="24"/>
                <w:szCs w:val="24"/>
                <w:lang w:eastAsia="ru-RU"/>
              </w:rPr>
              <w:t xml:space="preserve">ПМ.12 </w:t>
            </w:r>
            <w:r w:rsidRPr="00124851">
              <w:rPr>
                <w:rFonts w:ascii="Times New Roman" w:eastAsia="MS Mincho" w:hAnsi="Times New Roman" w:cs="Times New Roman"/>
                <w:sz w:val="24"/>
                <w:szCs w:val="24"/>
                <w:lang w:eastAsia="ru-RU"/>
              </w:rPr>
              <w:t>Разработка и сопровождение экономических информационных систем</w:t>
            </w:r>
          </w:p>
        </w:tc>
        <w:tc>
          <w:tcPr>
            <w:tcW w:w="7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Calibri" w:eastAsia="MS Mincho" w:hAnsi="Calibri" w:cs="Times New Roman"/>
              </w:rPr>
            </w:pPr>
            <w:r w:rsidRPr="00124851">
              <w:rPr>
                <w:rFonts w:ascii="Times New Roman" w:eastAsia="MS Mincho" w:hAnsi="Times New Roman" w:cs="Times New Roman"/>
                <w:sz w:val="24"/>
                <w:szCs w:val="24"/>
                <w:lang w:eastAsia="ru-RU"/>
              </w:rPr>
              <w:t>осваивается</w:t>
            </w:r>
          </w:p>
        </w:tc>
        <w:tc>
          <w:tcPr>
            <w:tcW w:w="761"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Cs/>
                <w:sz w:val="24"/>
                <w:szCs w:val="24"/>
              </w:rPr>
            </w:pPr>
          </w:p>
        </w:tc>
        <w:tc>
          <w:tcPr>
            <w:tcW w:w="659"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Cs/>
                <w:sz w:val="24"/>
                <w:szCs w:val="24"/>
              </w:rPr>
            </w:pPr>
            <w:r w:rsidRPr="00124851">
              <w:rPr>
                <w:rFonts w:ascii="Times New Roman" w:eastAsia="MS Mincho" w:hAnsi="Times New Roman" w:cs="Times New Roman"/>
                <w:sz w:val="24"/>
                <w:szCs w:val="24"/>
                <w:lang w:eastAsia="ru-RU"/>
              </w:rPr>
              <w:t>осваивается</w:t>
            </w:r>
          </w:p>
        </w:tc>
      </w:tr>
    </w:tbl>
    <w:p w:rsidR="00124851" w:rsidRPr="00124851" w:rsidRDefault="00124851" w:rsidP="00124851">
      <w:pPr>
        <w:spacing w:after="0" w:line="240" w:lineRule="auto"/>
        <w:ind w:firstLine="709"/>
        <w:jc w:val="both"/>
        <w:rPr>
          <w:rFonts w:ascii="Times New Roman" w:eastAsia="MS Mincho" w:hAnsi="Times New Roman" w:cs="Times New Roman"/>
          <w:b/>
          <w:bCs/>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Раздел 4. Планируемые результаты освоения образовательной программы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4.1. Общие компетенции</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5"/>
        <w:gridCol w:w="2267"/>
        <w:gridCol w:w="1134"/>
        <w:gridCol w:w="5384"/>
      </w:tblGrid>
      <w:tr w:rsidR="00124851" w:rsidRPr="00124851" w:rsidTr="00BD2588">
        <w:tc>
          <w:tcPr>
            <w:tcW w:w="84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Код компетенции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Формулировка</w:t>
            </w:r>
          </w:p>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компетенции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Код</w:t>
            </w:r>
          </w:p>
        </w:tc>
        <w:tc>
          <w:tcPr>
            <w:tcW w:w="538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Знания, умения</w:t>
            </w:r>
          </w:p>
        </w:tc>
      </w:tr>
      <w:tr w:rsidR="00124851" w:rsidRPr="00124851" w:rsidTr="00BD2588">
        <w:trPr>
          <w:trHeight w:val="69"/>
        </w:trPr>
        <w:tc>
          <w:tcPr>
            <w:tcW w:w="84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01</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
                <w:bCs/>
                <w:color w:val="000000"/>
                <w:sz w:val="24"/>
                <w:szCs w:val="24"/>
                <w:lang w:eastAsia="ru-RU"/>
              </w:rPr>
              <w:t xml:space="preserve">Умения: </w:t>
            </w:r>
            <w:r w:rsidRPr="00124851">
              <w:rPr>
                <w:rFonts w:ascii="Times New Roman" w:eastAsia="MS Mincho" w:hAnsi="Times New Roman" w:cs="Times New Roman"/>
                <w:iCs/>
                <w:color w:val="000000"/>
                <w:sz w:val="24"/>
                <w:szCs w:val="24"/>
                <w:lang w:eastAsia="ru-RU"/>
              </w:rPr>
              <w:t>распознавать задачу и/или проблему в профессиональном и/или социальном контексте</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color w:val="000000"/>
                <w:sz w:val="24"/>
                <w:szCs w:val="24"/>
                <w:lang w:eastAsia="ru-RU"/>
              </w:rPr>
              <w:t>анализировать задачу и/или проблему и выделять ее составные части</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color w:val="000000"/>
                <w:sz w:val="24"/>
                <w:szCs w:val="24"/>
                <w:lang w:eastAsia="ru-RU"/>
              </w:rPr>
              <w:t>определять этапы решения задачи</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01.04</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color w:val="000000"/>
                <w:sz w:val="24"/>
                <w:szCs w:val="24"/>
                <w:lang w:eastAsia="ru-RU"/>
              </w:rPr>
              <w:t>выявлять и эффективно искать информацию, необходимую для решения задачи и/или проблемы</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01.05</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color w:val="000000"/>
                <w:sz w:val="24"/>
                <w:szCs w:val="24"/>
                <w:lang w:eastAsia="ru-RU"/>
              </w:rPr>
              <w:t>составлять план действия</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01.06</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color w:val="000000"/>
                <w:sz w:val="24"/>
                <w:szCs w:val="24"/>
                <w:lang w:eastAsia="ru-RU"/>
              </w:rPr>
              <w:t>определять необходимые ресурсы</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01.07</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color w:val="000000"/>
                <w:sz w:val="24"/>
                <w:szCs w:val="24"/>
                <w:lang w:eastAsia="ru-RU"/>
              </w:rPr>
              <w:t>владеть актуальными методами работы в профессиональной и смежных сферах</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01.08</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color w:val="000000"/>
                <w:sz w:val="24"/>
                <w:szCs w:val="24"/>
                <w:lang w:eastAsia="ru-RU"/>
              </w:rPr>
              <w:t>реализовывать составленный план</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01.09</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color w:val="000000"/>
                <w:sz w:val="24"/>
                <w:szCs w:val="24"/>
                <w:lang w:eastAsia="ru-RU"/>
              </w:rPr>
              <w:t>оценивать результат и последствия своих действий (самостоятельно или с помощью наставника)</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01.10</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определять значимость профессиональной </w:t>
            </w:r>
            <w:r w:rsidRPr="00124851">
              <w:rPr>
                <w:rFonts w:ascii="Times New Roman" w:eastAsia="MS Mincho" w:hAnsi="Times New Roman" w:cs="Times New Roman"/>
                <w:color w:val="000000"/>
                <w:sz w:val="24"/>
                <w:szCs w:val="24"/>
                <w:lang w:eastAsia="ru-RU"/>
              </w:rPr>
              <w:lastRenderedPageBreak/>
              <w:t>деятельности по осваиваемой специальности в историческом контексте</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01.11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0"/>
                <w:lang w:eastAsia="ru-RU"/>
              </w:rPr>
              <w:t>ориентироваться в современной экономической, политической и культурной ситуации в России и мире</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01.12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анализировать сложные функции и строить их графики, выполнять действия над комплексными числами</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01.01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
                <w:bCs/>
                <w:color w:val="000000"/>
                <w:sz w:val="24"/>
                <w:szCs w:val="24"/>
                <w:lang w:eastAsia="ru-RU"/>
              </w:rPr>
              <w:t xml:space="preserve">Знания: </w:t>
            </w:r>
            <w:r w:rsidRPr="00124851">
              <w:rPr>
                <w:rFonts w:ascii="Times New Roman" w:eastAsia="MS Mincho" w:hAnsi="Times New Roman" w:cs="Times New Roman"/>
                <w:iCs/>
                <w:color w:val="000000"/>
                <w:sz w:val="24"/>
                <w:szCs w:val="24"/>
                <w:lang w:eastAsia="ru-RU"/>
              </w:rPr>
              <w:t>а</w:t>
            </w:r>
            <w:r w:rsidRPr="00124851">
              <w:rPr>
                <w:rFonts w:ascii="Times New Roman" w:eastAsia="MS Mincho" w:hAnsi="Times New Roman" w:cs="Times New Roman"/>
                <w:bCs/>
                <w:color w:val="000000"/>
                <w:sz w:val="24"/>
                <w:szCs w:val="24"/>
                <w:lang w:eastAsia="ru-RU"/>
              </w:rPr>
              <w:t>ктуальный профессиональный и социальный контекст, в котором приходится работать и жить</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01.02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основные источники информации и ресурсы для решения задач и проблем в профессиональном и/или социальном контексте</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01.03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алгоритмы выполнения работ в профессиональной и смежных областях</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01.04</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методы работы в профессиональной и смежных сферах</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01.05</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структуру плана для решения задач</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01.06</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порядок оценки результатов решения задач профессиональной деятельности</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01.07</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основные направления развития России и мира на рубеже веков</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01.08</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основные процессы политического и экономического развития России и мира (интеграционные, поликультурные, миграционные и иные)</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01.09</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роль и место математики в современном мире при освоении профессиональных дисциплин и в сфере профессиональной деятельности, основные математические методы решения прикладных задач</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01.10</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основные понятия и методы математического анализа, линейной алгебры, теория комплексных чисел, теория вероятностей и математической статистики, основы интегрального и дифференциального исчисления</w:t>
            </w:r>
          </w:p>
        </w:tc>
      </w:tr>
      <w:tr w:rsidR="00124851" w:rsidRPr="00124851" w:rsidTr="00BD2588">
        <w:trPr>
          <w:trHeight w:val="115"/>
        </w:trPr>
        <w:tc>
          <w:tcPr>
            <w:tcW w:w="84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02</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02.01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iCs/>
                <w:sz w:val="24"/>
                <w:szCs w:val="24"/>
                <w:lang w:eastAsia="ru-RU"/>
              </w:rPr>
              <w:t>определять задачи для поиска информации</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02.02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определять необходимые источники информации</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02.03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планировать процесс поиска</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02.04</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структурировать получаемую информацию</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02.05</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выделять наиболее значимое в перечне информации</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02.06</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оценивать практическую значимость результатов поиска</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02.07</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оформлять результаты поиска, применять средства информационных технологий для решения профессиональных задач</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02.08</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использовать современное программное обеспечение</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02.09</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использовать различные цифровые средства для решения профессиональных задач</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02.10</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осуществлять поиск необходимых данных, информации и цифрового контента</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02.11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color w:val="000000"/>
                <w:sz w:val="24"/>
                <w:szCs w:val="24"/>
                <w:lang w:eastAsia="ru-RU"/>
              </w:rPr>
              <w:t>анализировать и оценивать угрозы и риски информационной безопасности, осуществлять меры противодействия нарушениям информационной безопасности</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02.01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iCs/>
                <w:sz w:val="24"/>
                <w:szCs w:val="24"/>
                <w:lang w:eastAsia="ru-RU"/>
              </w:rPr>
              <w:t>номенклатура информационных источников, применяемых в профессиональной деятельности</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02.02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приемы структурирования информации</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02.03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формат оформления результатов поиска информации</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02.04</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iCs/>
                <w:sz w:val="24"/>
                <w:szCs w:val="24"/>
              </w:rPr>
            </w:pPr>
            <w:r w:rsidRPr="00124851">
              <w:rPr>
                <w:rFonts w:ascii="Times New Roman" w:eastAsia="MS Mincho" w:hAnsi="Times New Roman" w:cs="Times New Roman"/>
                <w:bCs/>
                <w:iCs/>
                <w:sz w:val="24"/>
                <w:szCs w:val="24"/>
                <w:lang w:eastAsia="ru-RU"/>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02.05</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color w:val="000000"/>
                <w:sz w:val="24"/>
                <w:szCs w:val="24"/>
                <w:lang w:eastAsia="ru-RU"/>
              </w:rPr>
              <w:t>основы сетевых технологий для применения в профессиональной деятельности</w:t>
            </w:r>
          </w:p>
        </w:tc>
      </w:tr>
      <w:tr w:rsidR="00124851" w:rsidRPr="00124851" w:rsidTr="00BD2588">
        <w:trPr>
          <w:trHeight w:val="161"/>
        </w:trPr>
        <w:tc>
          <w:tcPr>
            <w:tcW w:w="84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03</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03.01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
                <w:bCs/>
                <w:color w:val="000000"/>
                <w:sz w:val="24"/>
                <w:szCs w:val="24"/>
                <w:lang w:eastAsia="ru-RU"/>
              </w:rPr>
              <w:t xml:space="preserve">Умения: </w:t>
            </w:r>
            <w:r w:rsidRPr="00124851">
              <w:rPr>
                <w:rFonts w:ascii="Times New Roman" w:eastAsia="MS Mincho" w:hAnsi="Times New Roman" w:cs="Times New Roman"/>
                <w:bCs/>
                <w:iCs/>
                <w:color w:val="000000"/>
                <w:sz w:val="24"/>
                <w:szCs w:val="24"/>
                <w:lang w:eastAsia="ru-RU"/>
              </w:rPr>
              <w:t>определять актуальность нормативно-правовой документации в профессиональной деятельности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03.02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применять современную научную профессиональную терминологию</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03.03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определять и выстраивать траектории профессионального развития и самообразования</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03.04</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выявлять достоинства и недостатки коммерческой идеи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03.05</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презентовать идеи открытия собственного дела в профессиональной деятельности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03.06</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оформлять бизнес-план</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03.07</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рассчитывать размеры выплат по процентным ставкам кредитования</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03.08</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color w:val="000000"/>
                <w:sz w:val="24"/>
                <w:szCs w:val="24"/>
                <w:lang w:eastAsia="ru-RU"/>
              </w:rPr>
              <w:t>определять инвестиционную привлекательность коммерческих идей в рамках профессиональной деятельности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03.09</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color w:val="000000"/>
                <w:sz w:val="24"/>
                <w:szCs w:val="24"/>
                <w:lang w:eastAsia="ru-RU"/>
              </w:rPr>
              <w:t>презентовать бизнес-идею</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03.10</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color w:val="000000"/>
                <w:sz w:val="24"/>
                <w:szCs w:val="24"/>
                <w:lang w:eastAsia="ru-RU"/>
              </w:rPr>
              <w:t>определять источники финансирования</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03.01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
                <w:bCs/>
                <w:color w:val="000000"/>
                <w:sz w:val="24"/>
                <w:szCs w:val="24"/>
                <w:lang w:eastAsia="ru-RU"/>
              </w:rPr>
              <w:t xml:space="preserve">Знания: </w:t>
            </w:r>
            <w:r w:rsidRPr="00124851">
              <w:rPr>
                <w:rFonts w:ascii="Times New Roman" w:eastAsia="MS Mincho" w:hAnsi="Times New Roman" w:cs="Times New Roman"/>
                <w:bCs/>
                <w:iCs/>
                <w:color w:val="000000"/>
                <w:sz w:val="24"/>
                <w:szCs w:val="24"/>
                <w:lang w:eastAsia="ru-RU"/>
              </w:rPr>
              <w:t>содержание актуальной нормативно-правовой документации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03.02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iCs/>
                <w:color w:val="000000"/>
                <w:sz w:val="24"/>
                <w:szCs w:val="24"/>
                <w:lang w:eastAsia="ru-RU"/>
              </w:rPr>
              <w:t>современная научная и профессиональная терминология</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03.03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iCs/>
                <w:color w:val="000000"/>
                <w:sz w:val="24"/>
                <w:szCs w:val="24"/>
                <w:lang w:eastAsia="ru-RU"/>
              </w:rPr>
              <w:t>возможные траектории профессионального развития и самообразования</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03.04</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основы предпринимательской деятельности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03.05</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основы финансовой грамотности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03.06</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правила разработки бизнес-планов</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03.07</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порядок выстраивания презентации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03.08</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кредитные банковские продукты</w:t>
            </w:r>
          </w:p>
        </w:tc>
      </w:tr>
      <w:tr w:rsidR="00124851" w:rsidRPr="00124851" w:rsidTr="00BD2588">
        <w:trPr>
          <w:trHeight w:val="46"/>
        </w:trPr>
        <w:tc>
          <w:tcPr>
            <w:tcW w:w="84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04</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color w:val="000000"/>
                <w:sz w:val="24"/>
                <w:szCs w:val="24"/>
                <w:lang w:eastAsia="ru-RU"/>
              </w:rPr>
              <w:t>Эффективно взаимодействовать и работать в коллективе и команде.</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04.01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bCs/>
                <w:sz w:val="24"/>
                <w:szCs w:val="24"/>
                <w:lang w:eastAsia="ru-RU"/>
              </w:rPr>
              <w:t>организовывать работу коллектива и команды</w:t>
            </w:r>
          </w:p>
        </w:tc>
      </w:tr>
      <w:tr w:rsidR="00124851" w:rsidRPr="00124851" w:rsidTr="00BD2588">
        <w:trPr>
          <w:trHeight w:val="4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04.02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sz w:val="24"/>
                <w:szCs w:val="24"/>
                <w:lang w:eastAsia="ru-RU"/>
              </w:rPr>
              <w:t>взаимодействовать с коллегами, руководством, клиентами в ходе профессиональной деятельности</w:t>
            </w:r>
          </w:p>
        </w:tc>
      </w:tr>
      <w:tr w:rsidR="00124851" w:rsidRPr="00124851" w:rsidTr="00BD2588">
        <w:trPr>
          <w:trHeight w:val="4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04.01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bCs/>
                <w:sz w:val="24"/>
                <w:szCs w:val="24"/>
                <w:lang w:eastAsia="ru-RU"/>
              </w:rPr>
              <w:t>психологические основы деятельности коллектива, психологические особенности личности</w:t>
            </w:r>
          </w:p>
        </w:tc>
      </w:tr>
      <w:tr w:rsidR="00124851" w:rsidRPr="00124851" w:rsidTr="00BD2588">
        <w:trPr>
          <w:trHeight w:val="4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04.02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sz w:val="24"/>
                <w:szCs w:val="24"/>
                <w:lang w:eastAsia="ru-RU"/>
              </w:rPr>
              <w:t>основы проектной деятельности</w:t>
            </w:r>
          </w:p>
        </w:tc>
      </w:tr>
      <w:tr w:rsidR="00124851" w:rsidRPr="00124851" w:rsidTr="00BD2588">
        <w:trPr>
          <w:trHeight w:val="115"/>
        </w:trPr>
        <w:tc>
          <w:tcPr>
            <w:tcW w:w="84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05</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05.01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iCs/>
                <w:sz w:val="24"/>
                <w:szCs w:val="24"/>
                <w:lang w:eastAsia="ru-RU"/>
              </w:rPr>
              <w:t xml:space="preserve">грамотно </w:t>
            </w:r>
            <w:r w:rsidRPr="00124851">
              <w:rPr>
                <w:rFonts w:ascii="Times New Roman" w:eastAsia="MS Mincho" w:hAnsi="Times New Roman" w:cs="Times New Roman"/>
                <w:bCs/>
                <w:sz w:val="24"/>
                <w:szCs w:val="24"/>
                <w:lang w:eastAsia="ru-RU"/>
              </w:rPr>
              <w:t xml:space="preserve">излагать свои мысли и оформлять документы по профессиональной тематике на государственном языке, </w:t>
            </w:r>
            <w:r w:rsidRPr="00124851">
              <w:rPr>
                <w:rFonts w:ascii="Times New Roman" w:eastAsia="MS Mincho" w:hAnsi="Times New Roman" w:cs="Times New Roman"/>
                <w:iCs/>
                <w:sz w:val="24"/>
                <w:szCs w:val="24"/>
                <w:lang w:eastAsia="ru-RU"/>
              </w:rPr>
              <w:t>проявлять толерантность в рабочем коллективе</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05.01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bCs/>
                <w:sz w:val="24"/>
                <w:szCs w:val="24"/>
                <w:lang w:eastAsia="ru-RU"/>
              </w:rPr>
              <w:t>особенности социального и культурного контекста</w:t>
            </w:r>
          </w:p>
        </w:tc>
      </w:tr>
      <w:tr w:rsidR="00124851" w:rsidRPr="00124851" w:rsidTr="00BD2588">
        <w:trPr>
          <w:trHeight w:val="11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05.02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Times New Roman" w:hAnsi="Times New Roman" w:cs="Times New Roman"/>
                <w:bCs/>
                <w:sz w:val="24"/>
                <w:szCs w:val="24"/>
                <w:lang w:eastAsia="ru-RU"/>
              </w:rPr>
              <w:t>правила оформления документов и построения устных сообщений</w:t>
            </w:r>
          </w:p>
        </w:tc>
      </w:tr>
      <w:tr w:rsidR="00124851" w:rsidRPr="00124851" w:rsidTr="00BD2588">
        <w:trPr>
          <w:trHeight w:val="207"/>
        </w:trPr>
        <w:tc>
          <w:tcPr>
            <w:tcW w:w="84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06</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06.01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bCs/>
                <w:sz w:val="24"/>
                <w:szCs w:val="24"/>
                <w:lang w:eastAsia="ru-RU"/>
              </w:rPr>
              <w:t xml:space="preserve">описывать значимость </w:t>
            </w:r>
            <w:r w:rsidRPr="00124851">
              <w:rPr>
                <w:rFonts w:ascii="Times New Roman" w:eastAsia="MS Mincho" w:hAnsi="Times New Roman" w:cs="Times New Roman"/>
                <w:color w:val="000000"/>
                <w:sz w:val="24"/>
                <w:szCs w:val="24"/>
                <w:lang w:eastAsia="ru-RU"/>
              </w:rPr>
              <w:t>осваиваемой</w:t>
            </w:r>
            <w:r w:rsidRPr="00124851">
              <w:rPr>
                <w:rFonts w:ascii="Times New Roman" w:eastAsia="MS Mincho" w:hAnsi="Times New Roman" w:cs="Times New Roman"/>
                <w:bCs/>
                <w:sz w:val="24"/>
                <w:szCs w:val="24"/>
                <w:lang w:eastAsia="ru-RU"/>
              </w:rPr>
              <w:t xml:space="preserve"> специальности</w:t>
            </w:r>
          </w:p>
        </w:tc>
      </w:tr>
      <w:tr w:rsidR="00124851" w:rsidRPr="00124851" w:rsidTr="00BD2588">
        <w:trPr>
          <w:trHeight w:val="207"/>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06.02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color w:val="000000"/>
                <w:sz w:val="24"/>
                <w:szCs w:val="24"/>
                <w:lang w:eastAsia="ru-RU"/>
              </w:rPr>
              <w:t>демонстрировать гражданско-патриотическую позицию</w:t>
            </w:r>
          </w:p>
        </w:tc>
      </w:tr>
      <w:tr w:rsidR="00124851" w:rsidRPr="00124851" w:rsidTr="00BD2588">
        <w:trPr>
          <w:trHeight w:val="207"/>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06.03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iCs/>
                <w:sz w:val="24"/>
                <w:szCs w:val="24"/>
                <w:lang w:eastAsia="ru-RU"/>
              </w:rPr>
              <w:t>применять стандарты антикоррупционного поведения</w:t>
            </w:r>
          </w:p>
        </w:tc>
      </w:tr>
      <w:tr w:rsidR="00124851" w:rsidRPr="00124851" w:rsidTr="00BD2588">
        <w:trPr>
          <w:trHeight w:val="207"/>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06.01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bCs/>
                <w:iCs/>
                <w:sz w:val="24"/>
                <w:szCs w:val="24"/>
                <w:lang w:eastAsia="ru-RU"/>
              </w:rPr>
              <w:t>сущность гражданско-патриотической позиции, общечеловеческих ценностей</w:t>
            </w:r>
          </w:p>
        </w:tc>
      </w:tr>
      <w:tr w:rsidR="00124851" w:rsidRPr="00124851" w:rsidTr="00BD2588">
        <w:trPr>
          <w:trHeight w:val="207"/>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06.02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iCs/>
                <w:sz w:val="24"/>
                <w:szCs w:val="24"/>
                <w:lang w:eastAsia="ru-RU"/>
              </w:rPr>
              <w:t xml:space="preserve">значимость профессиональной деятельности по </w:t>
            </w:r>
            <w:r w:rsidRPr="00124851">
              <w:rPr>
                <w:rFonts w:ascii="Times New Roman" w:eastAsia="MS Mincho" w:hAnsi="Times New Roman" w:cs="Times New Roman"/>
                <w:color w:val="000000"/>
                <w:sz w:val="24"/>
                <w:szCs w:val="24"/>
                <w:lang w:eastAsia="ru-RU"/>
              </w:rPr>
              <w:t>осваиваемой</w:t>
            </w:r>
            <w:r w:rsidRPr="00124851">
              <w:rPr>
                <w:rFonts w:ascii="Times New Roman" w:eastAsia="MS Mincho" w:hAnsi="Times New Roman" w:cs="Times New Roman"/>
                <w:bCs/>
                <w:iCs/>
                <w:sz w:val="24"/>
                <w:szCs w:val="24"/>
                <w:lang w:eastAsia="ru-RU"/>
              </w:rPr>
              <w:t xml:space="preserve"> специальности</w:t>
            </w:r>
          </w:p>
        </w:tc>
      </w:tr>
      <w:tr w:rsidR="00124851" w:rsidRPr="00124851" w:rsidTr="00BD2588">
        <w:trPr>
          <w:trHeight w:val="207"/>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06.03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iCs/>
                <w:sz w:val="24"/>
                <w:szCs w:val="24"/>
                <w:lang w:eastAsia="ru-RU"/>
              </w:rPr>
              <w:t>стандарты антикоррупционного поведения и последствия его нарушения</w:t>
            </w:r>
          </w:p>
        </w:tc>
      </w:tr>
      <w:tr w:rsidR="00124851" w:rsidRPr="00124851" w:rsidTr="00BD2588">
        <w:trPr>
          <w:trHeight w:val="161"/>
        </w:trPr>
        <w:tc>
          <w:tcPr>
            <w:tcW w:w="84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07</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07.01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
                <w:bCs/>
                <w:color w:val="000000"/>
                <w:sz w:val="24"/>
                <w:szCs w:val="24"/>
                <w:lang w:eastAsia="ru-RU"/>
              </w:rPr>
              <w:t xml:space="preserve">Умения: </w:t>
            </w:r>
            <w:r w:rsidRPr="00124851">
              <w:rPr>
                <w:rFonts w:ascii="Times New Roman" w:eastAsia="MS Mincho" w:hAnsi="Times New Roman" w:cs="Times New Roman"/>
                <w:bCs/>
                <w:iCs/>
                <w:sz w:val="24"/>
                <w:szCs w:val="24"/>
                <w:lang w:eastAsia="ru-RU"/>
              </w:rPr>
              <w:t>соблюдать нормы экологической безопасности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07.02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iCs/>
                <w:color w:val="000000"/>
                <w:sz w:val="24"/>
                <w:szCs w:val="24"/>
              </w:rPr>
            </w:pPr>
            <w:r w:rsidRPr="00124851">
              <w:rPr>
                <w:rFonts w:ascii="Times New Roman" w:eastAsia="MS Mincho" w:hAnsi="Times New Roman" w:cs="Times New Roman"/>
                <w:bCs/>
                <w:iCs/>
                <w:sz w:val="24"/>
                <w:szCs w:val="24"/>
                <w:lang w:eastAsia="ru-RU"/>
              </w:rPr>
              <w:t xml:space="preserve">определять направления ресурсосбережения в рамках профессиональной деятельности по </w:t>
            </w:r>
            <w:r w:rsidRPr="00124851">
              <w:rPr>
                <w:rFonts w:ascii="Times New Roman" w:eastAsia="MS Mincho" w:hAnsi="Times New Roman" w:cs="Times New Roman"/>
                <w:color w:val="000000"/>
                <w:sz w:val="24"/>
                <w:szCs w:val="24"/>
                <w:lang w:eastAsia="ru-RU"/>
              </w:rPr>
              <w:t>осваиваемой</w:t>
            </w:r>
            <w:r w:rsidRPr="00124851">
              <w:rPr>
                <w:rFonts w:ascii="Times New Roman" w:eastAsia="MS Mincho" w:hAnsi="Times New Roman" w:cs="Times New Roman"/>
                <w:bCs/>
                <w:iCs/>
                <w:sz w:val="24"/>
                <w:szCs w:val="24"/>
                <w:lang w:eastAsia="ru-RU"/>
              </w:rPr>
              <w:t xml:space="preserve"> специальности,</w:t>
            </w:r>
            <w:r w:rsidRPr="00124851">
              <w:rPr>
                <w:rFonts w:ascii="Times New Roman" w:eastAsia="MS Mincho" w:hAnsi="Times New Roman" w:cs="Times New Roman"/>
                <w:iCs/>
                <w:sz w:val="24"/>
                <w:szCs w:val="24"/>
                <w:lang w:eastAsia="ru-RU"/>
              </w:rPr>
              <w:t xml:space="preserve"> </w:t>
            </w:r>
            <w:r w:rsidRPr="00124851">
              <w:rPr>
                <w:rFonts w:ascii="Times New Roman" w:eastAsia="MS Mincho" w:hAnsi="Times New Roman" w:cs="Times New Roman"/>
                <w:bCs/>
                <w:iCs/>
                <w:sz w:val="24"/>
                <w:szCs w:val="24"/>
                <w:lang w:eastAsia="ru-RU"/>
              </w:rPr>
              <w:t>осуществлять работу с соблюдением принципов бережливого производства</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07.03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07.01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bCs/>
                <w:iCs/>
                <w:sz w:val="24"/>
                <w:szCs w:val="24"/>
                <w:lang w:eastAsia="ru-RU"/>
              </w:rPr>
              <w:t>правила экологической безопасности при ведении профессиональной деятельности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07.02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iCs/>
                <w:sz w:val="24"/>
                <w:szCs w:val="24"/>
                <w:lang w:eastAsia="ru-RU"/>
              </w:rPr>
              <w:t>основные ресурсы, задействованные в профессиональной деятельности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07.03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iCs/>
                <w:sz w:val="24"/>
                <w:szCs w:val="24"/>
                <w:lang w:eastAsia="ru-RU"/>
              </w:rPr>
              <w:t>пути обеспечения ресурсосбережения</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07.04</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iCs/>
                <w:sz w:val="24"/>
                <w:szCs w:val="24"/>
                <w:lang w:eastAsia="ru-RU"/>
              </w:rPr>
              <w:t>принципы бережливого производства</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07.05</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iCs/>
                <w:sz w:val="24"/>
                <w:szCs w:val="24"/>
                <w:lang w:eastAsia="ru-RU"/>
              </w:rPr>
              <w:t>основные направления изменения климатических условий региона</w:t>
            </w:r>
          </w:p>
        </w:tc>
      </w:tr>
      <w:tr w:rsidR="00124851" w:rsidRPr="00124851" w:rsidTr="00BD2588">
        <w:trPr>
          <w:trHeight w:val="161"/>
        </w:trPr>
        <w:tc>
          <w:tcPr>
            <w:tcW w:w="84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08</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08.01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
                <w:bCs/>
                <w:color w:val="000000"/>
                <w:sz w:val="24"/>
                <w:szCs w:val="24"/>
                <w:lang w:eastAsia="ru-RU"/>
              </w:rPr>
              <w:t xml:space="preserve">Умения: </w:t>
            </w:r>
            <w:r w:rsidRPr="00124851">
              <w:rPr>
                <w:rFonts w:ascii="Times New Roman" w:eastAsia="MS Mincho" w:hAnsi="Times New Roman" w:cs="Times New Roman"/>
                <w:iCs/>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08.02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sz w:val="24"/>
                <w:szCs w:val="24"/>
                <w:lang w:eastAsia="ru-RU"/>
              </w:rPr>
              <w:t>применять рациональные приемы двигательных функций в профессиональной деятельности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Уо 08.03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iCs/>
                <w:color w:val="000000"/>
                <w:sz w:val="24"/>
                <w:szCs w:val="24"/>
              </w:rPr>
            </w:pPr>
            <w:r w:rsidRPr="00124851">
              <w:rPr>
                <w:rFonts w:ascii="Times New Roman" w:eastAsia="MS Mincho" w:hAnsi="Times New Roman" w:cs="Times New Roman"/>
                <w:iCs/>
                <w:sz w:val="24"/>
                <w:szCs w:val="24"/>
                <w:lang w:eastAsia="ru-RU"/>
              </w:rPr>
              <w:t xml:space="preserve">пользоваться средствами профилактики перенапряжения, характерными для </w:t>
            </w:r>
            <w:r w:rsidRPr="00124851">
              <w:rPr>
                <w:rFonts w:ascii="Times New Roman" w:eastAsia="MS Mincho" w:hAnsi="Times New Roman" w:cs="Times New Roman"/>
                <w:color w:val="000000"/>
                <w:sz w:val="24"/>
                <w:szCs w:val="24"/>
                <w:lang w:eastAsia="ru-RU"/>
              </w:rPr>
              <w:t>осваиваемой</w:t>
            </w:r>
            <w:r w:rsidRPr="00124851">
              <w:rPr>
                <w:rFonts w:ascii="Times New Roman" w:eastAsia="MS Mincho" w:hAnsi="Times New Roman" w:cs="Times New Roman"/>
                <w:iCs/>
                <w:sz w:val="24"/>
                <w:szCs w:val="24"/>
                <w:lang w:eastAsia="ru-RU"/>
              </w:rPr>
              <w:t xml:space="preserve"> специальности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08.01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
                <w:bCs/>
                <w:color w:val="000000"/>
                <w:sz w:val="24"/>
                <w:szCs w:val="24"/>
                <w:lang w:eastAsia="ru-RU"/>
              </w:rPr>
              <w:t xml:space="preserve">Знания: </w:t>
            </w:r>
            <w:r w:rsidRPr="00124851">
              <w:rPr>
                <w:rFonts w:ascii="Times New Roman" w:eastAsia="MS Mincho" w:hAnsi="Times New Roman" w:cs="Times New Roman"/>
                <w:iCs/>
                <w:sz w:val="24"/>
                <w:szCs w:val="24"/>
                <w:lang w:eastAsia="ru-RU"/>
              </w:rPr>
              <w:t>роль физической культуры в общекультурном, профессиональном и социальном развитии человека</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08.02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sz w:val="24"/>
                <w:szCs w:val="24"/>
                <w:lang w:eastAsia="ru-RU"/>
              </w:rPr>
              <w:t>основы здорового образа жизни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08.03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iCs/>
                <w:color w:val="000000"/>
                <w:sz w:val="24"/>
                <w:szCs w:val="24"/>
              </w:rPr>
            </w:pPr>
            <w:r w:rsidRPr="00124851">
              <w:rPr>
                <w:rFonts w:ascii="Times New Roman" w:eastAsia="MS Mincho" w:hAnsi="Times New Roman" w:cs="Times New Roman"/>
                <w:iCs/>
                <w:sz w:val="24"/>
                <w:szCs w:val="24"/>
                <w:lang w:eastAsia="ru-RU"/>
              </w:rPr>
              <w:t>условия профессиональной деятельности и зоны риска физического здоровья для специальности</w:t>
            </w:r>
          </w:p>
        </w:tc>
      </w:tr>
      <w:tr w:rsidR="00124851" w:rsidRPr="00124851" w:rsidTr="00BD2588">
        <w:trPr>
          <w:trHeight w:val="151"/>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08.04</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iCs/>
                <w:sz w:val="24"/>
                <w:szCs w:val="24"/>
                <w:lang w:eastAsia="ru-RU"/>
              </w:rPr>
              <w:t>средства профилактики перенапряжения</w:t>
            </w:r>
          </w:p>
        </w:tc>
      </w:tr>
      <w:tr w:rsidR="00124851" w:rsidRPr="00124851" w:rsidTr="00BD2588">
        <w:trPr>
          <w:trHeight w:val="69"/>
        </w:trPr>
        <w:tc>
          <w:tcPr>
            <w:tcW w:w="84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09</w:t>
            </w:r>
          </w:p>
        </w:tc>
        <w:tc>
          <w:tcPr>
            <w:tcW w:w="2268"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Пользоваться профессиональной документацией на государственном и иностранном языках</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Уо </w:t>
            </w:r>
            <w:r w:rsidR="003F0452">
              <w:rPr>
                <w:rFonts w:ascii="Times New Roman" w:eastAsia="MS Mincho" w:hAnsi="Times New Roman" w:cs="Times New Roman"/>
                <w:sz w:val="24"/>
                <w:szCs w:val="24"/>
                <w:lang w:eastAsia="ru-RU"/>
              </w:rPr>
              <w:t>09</w:t>
            </w:r>
            <w:r w:rsidRPr="00124851">
              <w:rPr>
                <w:rFonts w:ascii="Times New Roman" w:eastAsia="MS Mincho" w:hAnsi="Times New Roman" w:cs="Times New Roman"/>
                <w:sz w:val="24"/>
                <w:szCs w:val="24"/>
                <w:lang w:eastAsia="ru-RU"/>
              </w:rPr>
              <w:t>.01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i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Уо </w:t>
            </w:r>
            <w:r w:rsidR="003F0452">
              <w:rPr>
                <w:rFonts w:ascii="Times New Roman" w:eastAsia="MS Mincho" w:hAnsi="Times New Roman" w:cs="Times New Roman"/>
                <w:sz w:val="24"/>
                <w:szCs w:val="24"/>
                <w:lang w:eastAsia="ru-RU"/>
              </w:rPr>
              <w:t>09</w:t>
            </w:r>
            <w:r w:rsidRPr="00124851">
              <w:rPr>
                <w:rFonts w:ascii="Times New Roman" w:eastAsia="MS Mincho" w:hAnsi="Times New Roman" w:cs="Times New Roman"/>
                <w:sz w:val="24"/>
                <w:szCs w:val="24"/>
                <w:lang w:eastAsia="ru-RU"/>
              </w:rPr>
              <w:t>.02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участвовать в диалогах на знакомые общие и профессиональные темы</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Уо </w:t>
            </w:r>
            <w:r w:rsidR="003F0452">
              <w:rPr>
                <w:rFonts w:ascii="Times New Roman" w:eastAsia="MS Mincho" w:hAnsi="Times New Roman" w:cs="Times New Roman"/>
                <w:sz w:val="24"/>
                <w:szCs w:val="24"/>
                <w:lang w:eastAsia="ru-RU"/>
              </w:rPr>
              <w:t>09</w:t>
            </w:r>
            <w:r w:rsidRPr="00124851">
              <w:rPr>
                <w:rFonts w:ascii="Times New Roman" w:eastAsia="MS Mincho" w:hAnsi="Times New Roman" w:cs="Times New Roman"/>
                <w:sz w:val="24"/>
                <w:szCs w:val="24"/>
                <w:lang w:eastAsia="ru-RU"/>
              </w:rPr>
              <w:t>.03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строить простые высказывания о себе и о своей профессиональной деятельности</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Уо </w:t>
            </w:r>
            <w:r w:rsidR="003F0452">
              <w:rPr>
                <w:rFonts w:ascii="Times New Roman" w:eastAsia="MS Mincho" w:hAnsi="Times New Roman" w:cs="Times New Roman"/>
                <w:sz w:val="24"/>
                <w:szCs w:val="24"/>
                <w:lang w:eastAsia="ru-RU"/>
              </w:rPr>
              <w:t>09</w:t>
            </w:r>
            <w:r w:rsidRPr="00124851">
              <w:rPr>
                <w:rFonts w:ascii="Times New Roman" w:eastAsia="MS Mincho" w:hAnsi="Times New Roman" w:cs="Times New Roman"/>
                <w:sz w:val="24"/>
                <w:szCs w:val="24"/>
                <w:lang w:eastAsia="ru-RU"/>
              </w:rPr>
              <w:t>.04</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кратко обосновывать и объяснять свои действия (текущие и планируемые)</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Уо </w:t>
            </w:r>
            <w:r w:rsidR="003F0452">
              <w:rPr>
                <w:rFonts w:ascii="Times New Roman" w:eastAsia="MS Mincho" w:hAnsi="Times New Roman" w:cs="Times New Roman"/>
                <w:sz w:val="24"/>
                <w:szCs w:val="24"/>
                <w:lang w:eastAsia="ru-RU"/>
              </w:rPr>
              <w:t>09</w:t>
            </w:r>
            <w:r w:rsidRPr="00124851">
              <w:rPr>
                <w:rFonts w:ascii="Times New Roman" w:eastAsia="MS Mincho" w:hAnsi="Times New Roman" w:cs="Times New Roman"/>
                <w:sz w:val="24"/>
                <w:szCs w:val="24"/>
                <w:lang w:eastAsia="ru-RU"/>
              </w:rPr>
              <w:t>.05</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писать простые связные сообщения на знакомые или интересующие профессиональные темы</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Зо </w:t>
            </w:r>
            <w:r w:rsidR="003F0452">
              <w:rPr>
                <w:rFonts w:ascii="Times New Roman" w:eastAsia="MS Mincho" w:hAnsi="Times New Roman" w:cs="Times New Roman"/>
                <w:sz w:val="24"/>
                <w:szCs w:val="24"/>
                <w:lang w:eastAsia="ru-RU"/>
              </w:rPr>
              <w:t>09</w:t>
            </w:r>
            <w:r w:rsidRPr="00124851">
              <w:rPr>
                <w:rFonts w:ascii="Times New Roman" w:eastAsia="MS Mincho" w:hAnsi="Times New Roman" w:cs="Times New Roman"/>
                <w:sz w:val="24"/>
                <w:szCs w:val="24"/>
                <w:lang w:eastAsia="ru-RU"/>
              </w:rPr>
              <w:t>.01</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iCs/>
                <w:sz w:val="24"/>
                <w:szCs w:val="24"/>
                <w:lang w:eastAsia="ru-RU"/>
              </w:rPr>
              <w:t>правила построения простых и сложных предложений на профессиональные темы</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Зо </w:t>
            </w:r>
            <w:r w:rsidR="003F0452">
              <w:rPr>
                <w:rFonts w:ascii="Times New Roman" w:eastAsia="MS Mincho" w:hAnsi="Times New Roman" w:cs="Times New Roman"/>
                <w:sz w:val="24"/>
                <w:szCs w:val="24"/>
                <w:lang w:eastAsia="ru-RU"/>
              </w:rPr>
              <w:t>09</w:t>
            </w:r>
            <w:r w:rsidRPr="00124851">
              <w:rPr>
                <w:rFonts w:ascii="Times New Roman" w:eastAsia="MS Mincho" w:hAnsi="Times New Roman" w:cs="Times New Roman"/>
                <w:sz w:val="24"/>
                <w:szCs w:val="24"/>
                <w:lang w:eastAsia="ru-RU"/>
              </w:rPr>
              <w:t>.02</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 xml:space="preserve">основные общеупотребительные глаголы (бытовая </w:t>
            </w:r>
            <w:r w:rsidRPr="00124851">
              <w:rPr>
                <w:rFonts w:ascii="Times New Roman" w:eastAsia="MS Mincho" w:hAnsi="Times New Roman" w:cs="Times New Roman"/>
                <w:iCs/>
                <w:sz w:val="24"/>
                <w:szCs w:val="24"/>
                <w:lang w:eastAsia="ru-RU"/>
              </w:rPr>
              <w:br/>
              <w:t>и профессиональная лексика)</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Зо </w:t>
            </w:r>
            <w:r w:rsidR="003F0452">
              <w:rPr>
                <w:rFonts w:ascii="Times New Roman" w:eastAsia="MS Mincho" w:hAnsi="Times New Roman" w:cs="Times New Roman"/>
                <w:sz w:val="24"/>
                <w:szCs w:val="24"/>
                <w:lang w:eastAsia="ru-RU"/>
              </w:rPr>
              <w:t>09</w:t>
            </w:r>
            <w:r w:rsidRPr="00124851">
              <w:rPr>
                <w:rFonts w:ascii="Times New Roman" w:eastAsia="MS Mincho" w:hAnsi="Times New Roman" w:cs="Times New Roman"/>
                <w:sz w:val="24"/>
                <w:szCs w:val="24"/>
                <w:lang w:eastAsia="ru-RU"/>
              </w:rPr>
              <w:t>.03</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лексический минимум, относящийся к описанию предметов, средств и процессов профессиональной деятельности</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w:t>
            </w:r>
            <w:r w:rsidR="003F0452">
              <w:rPr>
                <w:rFonts w:ascii="Times New Roman" w:eastAsia="MS Mincho" w:hAnsi="Times New Roman" w:cs="Times New Roman"/>
                <w:sz w:val="24"/>
                <w:szCs w:val="24"/>
                <w:lang w:eastAsia="ru-RU"/>
              </w:rPr>
              <w:t>9</w:t>
            </w:r>
            <w:r w:rsidRPr="00124851">
              <w:rPr>
                <w:rFonts w:ascii="Times New Roman" w:eastAsia="MS Mincho" w:hAnsi="Times New Roman" w:cs="Times New Roman"/>
                <w:sz w:val="24"/>
                <w:szCs w:val="24"/>
                <w:lang w:eastAsia="ru-RU"/>
              </w:rPr>
              <w:t>.04</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особенности произношения</w:t>
            </w:r>
          </w:p>
        </w:tc>
      </w:tr>
      <w:tr w:rsidR="00124851" w:rsidRPr="00124851" w:rsidTr="00BD2588">
        <w:trPr>
          <w:trHeight w:val="69"/>
        </w:trPr>
        <w:tc>
          <w:tcPr>
            <w:tcW w:w="84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Зо 0</w:t>
            </w:r>
            <w:r w:rsidR="003F0452">
              <w:rPr>
                <w:rFonts w:ascii="Times New Roman" w:eastAsia="MS Mincho" w:hAnsi="Times New Roman" w:cs="Times New Roman"/>
                <w:sz w:val="24"/>
                <w:szCs w:val="24"/>
                <w:lang w:eastAsia="ru-RU"/>
              </w:rPr>
              <w:t>9</w:t>
            </w:r>
            <w:r w:rsidRPr="00124851">
              <w:rPr>
                <w:rFonts w:ascii="Times New Roman" w:eastAsia="MS Mincho" w:hAnsi="Times New Roman" w:cs="Times New Roman"/>
                <w:sz w:val="24"/>
                <w:szCs w:val="24"/>
                <w:lang w:eastAsia="ru-RU"/>
              </w:rPr>
              <w:t>.05</w:t>
            </w:r>
          </w:p>
        </w:tc>
        <w:tc>
          <w:tcPr>
            <w:tcW w:w="5386"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iCs/>
                <w:sz w:val="24"/>
                <w:szCs w:val="24"/>
                <w:lang w:eastAsia="ru-RU"/>
              </w:rPr>
              <w:t>правила чтения текстов профессиональной направленности</w:t>
            </w:r>
          </w:p>
        </w:tc>
      </w:tr>
    </w:tbl>
    <w:p w:rsidR="00124851" w:rsidRPr="00124851" w:rsidRDefault="00124851" w:rsidP="00124851">
      <w:pPr>
        <w:spacing w:after="0" w:line="240" w:lineRule="auto"/>
        <w:jc w:val="center"/>
        <w:rPr>
          <w:rFonts w:ascii="Times New Roman" w:eastAsia="MS Mincho" w:hAnsi="Times New Roman" w:cs="Times New Roman"/>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4.2. Профессиональные компетенции</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5"/>
        <w:gridCol w:w="2409"/>
        <w:gridCol w:w="1134"/>
        <w:gridCol w:w="4392"/>
      </w:tblGrid>
      <w:tr w:rsidR="00124851" w:rsidRPr="00124851" w:rsidTr="00BD2588">
        <w:trPr>
          <w:trHeight w:val="851"/>
        </w:trPr>
        <w:tc>
          <w:tcPr>
            <w:tcW w:w="169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Виды</w:t>
            </w:r>
          </w:p>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деятельности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Код и наименование</w:t>
            </w:r>
          </w:p>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компетенции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Код</w:t>
            </w:r>
          </w:p>
        </w:tc>
        <w:tc>
          <w:tcPr>
            <w:tcW w:w="4394"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Показатели</w:t>
            </w:r>
          </w:p>
          <w:p w:rsidR="00124851" w:rsidRPr="00124851" w:rsidRDefault="00124851" w:rsidP="00124851">
            <w:pPr>
              <w:spacing w:after="0" w:line="240" w:lineRule="auto"/>
              <w:ind w:left="-57" w:right="-57"/>
              <w:jc w:val="center"/>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освоения компетенции</w:t>
            </w:r>
          </w:p>
        </w:tc>
      </w:tr>
      <w:tr w:rsidR="00124851" w:rsidRPr="00124851" w:rsidTr="00BD2588">
        <w:trPr>
          <w:trHeight w:val="37"/>
        </w:trPr>
        <w:tc>
          <w:tcPr>
            <w:tcW w:w="169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ВД 01 Разработка программных модулей программного обеспечения для компьютерных систем</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ПК 1.1. Формировать алгоритмы разработки программных модулей в соответствии с техническим заданием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Разрабатывать алгоритм решения поставленной задачи и реализовывать его средствами автоматизированного проектирования.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sz w:val="24"/>
                <w:szCs w:val="24"/>
                <w:lang w:eastAsia="ru-RU"/>
              </w:rPr>
              <w:t>Формировать алгоритмы разработки программных модулей в соответствии с техническим заданием.</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Оформлять документацию на программные средства</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Оценка сложности алгоритма</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Знания: </w:t>
            </w:r>
            <w:r w:rsidRPr="00124851">
              <w:rPr>
                <w:rFonts w:ascii="Times New Roman" w:eastAsia="PMingLiU" w:hAnsi="Times New Roman" w:cs="Times New Roman"/>
                <w:color w:val="000000"/>
                <w:sz w:val="24"/>
                <w:szCs w:val="24"/>
                <w:lang w:eastAsia="ru-RU"/>
              </w:rPr>
              <w:t>Основные этапы разработки программного обеспечения.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принципы технологии структурного и объектно-ориентированного программирования.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Актуальная нормативно-правовая база в области документирования алгоритмов.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ПК 1.2</w:t>
            </w:r>
            <w:r w:rsidRPr="00124851">
              <w:rPr>
                <w:rFonts w:ascii="Times New Roman" w:eastAsia="MS Mincho" w:hAnsi="Times New Roman" w:cs="Times New Roman"/>
                <w:sz w:val="24"/>
                <w:szCs w:val="24"/>
                <w:lang w:eastAsia="ru-RU"/>
              </w:rPr>
              <w:t>. Разрабатывать программные модули в соответствии с техническим заданием.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Навыки / практический опыт: </w:t>
            </w:r>
            <w:r w:rsidRPr="00124851">
              <w:rPr>
                <w:rFonts w:ascii="Times New Roman" w:eastAsia="PMingLiU" w:hAnsi="Times New Roman" w:cs="Times New Roman"/>
                <w:color w:val="000000"/>
                <w:sz w:val="24"/>
                <w:szCs w:val="24"/>
                <w:lang w:eastAsia="ru-RU"/>
              </w:rPr>
              <w:t>Разрабатывать код программного продукта на основе готовой спецификации на уровне модуля.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Разрабатывать мобильные приложения.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Создавать программу по разработанному алгоритму как отдельный модуль.</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Оформлять документацию на программные средства.</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1.2.03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Осуществлять разработку кода программного модуля на языках низкого уровня и высокого уровней в том числе для мобильных платформ.</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Знания: </w:t>
            </w:r>
            <w:r w:rsidRPr="00124851">
              <w:rPr>
                <w:rFonts w:ascii="Times New Roman" w:eastAsia="PMingLiU" w:hAnsi="Times New Roman" w:cs="Times New Roman"/>
                <w:color w:val="000000"/>
                <w:sz w:val="24"/>
                <w:szCs w:val="24"/>
                <w:lang w:eastAsia="ru-RU"/>
              </w:rPr>
              <w:t>Основные этапы разработки программного обеспечения.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принципы технологии структурного и объектно-ориентированного программирования.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1.2.03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 xml:space="preserve">Знание </w:t>
            </w:r>
            <w:r w:rsidRPr="00124851">
              <w:rPr>
                <w:rFonts w:ascii="Times New Roman" w:eastAsia="MS Mincho" w:hAnsi="Times New Roman" w:cs="Times New Roman"/>
                <w:sz w:val="24"/>
                <w:szCs w:val="24"/>
                <w:lang w:val="en-US" w:eastAsia="ru-RU"/>
              </w:rPr>
              <w:t>API</w:t>
            </w:r>
            <w:r w:rsidRPr="00124851">
              <w:rPr>
                <w:rFonts w:ascii="Times New Roman" w:eastAsia="MS Mincho" w:hAnsi="Times New Roman" w:cs="Times New Roman"/>
                <w:sz w:val="24"/>
                <w:szCs w:val="24"/>
                <w:lang w:eastAsia="ru-RU"/>
              </w:rPr>
              <w:t xml:space="preserve"> современных мобильных операционных систем.</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1.3 </w:t>
            </w:r>
            <w:r w:rsidRPr="00124851">
              <w:rPr>
                <w:rFonts w:ascii="Times New Roman" w:eastAsia="MS Mincho" w:hAnsi="Times New Roman" w:cs="Times New Roman"/>
                <w:sz w:val="24"/>
                <w:szCs w:val="24"/>
                <w:lang w:eastAsia="ru-RU"/>
              </w:rPr>
              <w:t>Выполнять отладку программных модулей с использованием специализированных программных средств.</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Использовать инструментальные средства на этапе отладки программного продукта.</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Проводить тестирование программного модуля по определенному сценарию.</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Выполнять отладку и тестирование программы на уровне модуля.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Оформлять документацию на программные средства.</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1.3.03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Применять инструментальные средства отладки программного обеспечения.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z w:val="24"/>
                <w:szCs w:val="24"/>
                <w:lang w:eastAsia="ru-RU"/>
              </w:rPr>
              <w:t>Основные принципы отладки и тестирования программных продуктов.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Инструментарий отладки программных продуктов.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1.4 </w:t>
            </w:r>
            <w:r w:rsidRPr="00124851">
              <w:rPr>
                <w:rFonts w:ascii="Times New Roman" w:eastAsia="MS Mincho" w:hAnsi="Times New Roman" w:cs="Times New Roman"/>
                <w:sz w:val="24"/>
                <w:szCs w:val="24"/>
                <w:lang w:eastAsia="ru-RU"/>
              </w:rPr>
              <w:t>Выполнять тестирование программных модулей.</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Навыки / практический опыт: </w:t>
            </w:r>
            <w:r w:rsidRPr="00124851">
              <w:rPr>
                <w:rFonts w:ascii="Times New Roman" w:eastAsia="PMingLiU" w:hAnsi="Times New Roman" w:cs="Times New Roman"/>
                <w:color w:val="000000"/>
                <w:sz w:val="24"/>
                <w:szCs w:val="24"/>
                <w:lang w:eastAsia="ru-RU"/>
              </w:rPr>
              <w:t>Проводить тестирование программного модуля по определенному сценарию.</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Использовать инструментальные средства на этапе тестирования программного продукта.</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Выполнять отладку и тестирование программы на уровне модуля.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Оформлять документацию на программные средства.</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z w:val="24"/>
                <w:szCs w:val="24"/>
                <w:lang w:eastAsia="ru-RU"/>
              </w:rPr>
              <w:t>Основные виды и принципы тестирования программных продуктов.</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1.5 </w:t>
            </w:r>
            <w:r w:rsidRPr="00124851">
              <w:rPr>
                <w:rFonts w:ascii="Times New Roman" w:eastAsia="MS Mincho" w:hAnsi="Times New Roman" w:cs="Times New Roman"/>
                <w:sz w:val="24"/>
                <w:szCs w:val="24"/>
                <w:lang w:eastAsia="ru-RU"/>
              </w:rPr>
              <w:t>Осуществлять рефакторинг и оптимизацию программного кода.</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Анализировать алгоритмы, в том числе с применением инструментальных средств</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Осуществлять рефакторинг и оптимизацию программного кода.</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Выполнять оптимизацию и рефакторинг программного кода.</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Работать с системой контроля версий.</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Знания: </w:t>
            </w:r>
            <w:r w:rsidRPr="00124851">
              <w:rPr>
                <w:rFonts w:ascii="Times New Roman" w:eastAsia="PMingLiU" w:hAnsi="Times New Roman" w:cs="Times New Roman"/>
                <w:color w:val="000000"/>
                <w:sz w:val="24"/>
                <w:szCs w:val="24"/>
                <w:lang w:eastAsia="ru-RU"/>
              </w:rPr>
              <w:t>Способы оптимизации и приемы рефакторинга.</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Инструментальные средства анализа алгоритма.</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1.5.03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Методы организации рефакторинга и оптимизации кода.</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1.5.04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Принципы работы с системой контроля версий.</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1.6. </w:t>
            </w:r>
            <w:r w:rsidRPr="00124851">
              <w:rPr>
                <w:rFonts w:ascii="Times New Roman" w:eastAsia="MS Mincho" w:hAnsi="Times New Roman" w:cs="Times New Roman"/>
                <w:sz w:val="24"/>
                <w:szCs w:val="24"/>
                <w:lang w:eastAsia="ru-RU"/>
              </w:rPr>
              <w:t>Разрабатывать модули программного обеспечения для мобильных платформ.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1.6.01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sz w:val="24"/>
                <w:szCs w:val="24"/>
                <w:lang w:eastAsia="ru-RU"/>
              </w:rPr>
              <w:t xml:space="preserve">Навыки/практический опыт: </w:t>
            </w:r>
            <w:r w:rsidRPr="00124851">
              <w:rPr>
                <w:rFonts w:ascii="Times New Roman" w:eastAsia="MS Mincho" w:hAnsi="Times New Roman" w:cs="Times New Roman"/>
                <w:sz w:val="24"/>
                <w:szCs w:val="24"/>
                <w:lang w:eastAsia="ru-RU"/>
              </w:rPr>
              <w:t>Разрабатывать мобильные приложения.</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1.6.01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color w:val="000000"/>
                <w:sz w:val="24"/>
                <w:szCs w:val="24"/>
                <w:lang w:eastAsia="ru-RU"/>
              </w:rPr>
              <w:t>Умения</w:t>
            </w:r>
            <w:r w:rsidRPr="00124851">
              <w:rPr>
                <w:rFonts w:ascii="Times New Roman" w:eastAsia="PMingLiU" w:hAnsi="Times New Roman" w:cs="Times New Roman"/>
                <w:color w:val="000000"/>
                <w:sz w:val="24"/>
                <w:szCs w:val="24"/>
                <w:lang w:eastAsia="ru-RU"/>
              </w:rPr>
              <w:t>: Осуществлять разработку кода программного модуля на современных языках программирования.</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1.6.02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Оформлять документацию на программные средства.</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1.6.01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color w:val="000000"/>
                <w:sz w:val="24"/>
                <w:szCs w:val="24"/>
                <w:lang w:eastAsia="ru-RU"/>
              </w:rPr>
              <w:t>Знания</w:t>
            </w:r>
            <w:r w:rsidRPr="00124851">
              <w:rPr>
                <w:rFonts w:ascii="Times New Roman" w:eastAsia="PMingLiU" w:hAnsi="Times New Roman" w:cs="Times New Roman"/>
                <w:color w:val="000000"/>
                <w:sz w:val="24"/>
                <w:szCs w:val="24"/>
                <w:lang w:eastAsia="ru-RU"/>
              </w:rPr>
              <w:t>: Основные этапы разработки программного обеспечения.</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1.6.02</w:t>
            </w:r>
          </w:p>
        </w:tc>
        <w:tc>
          <w:tcPr>
            <w:tcW w:w="4394"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принципы технологии структурного и объектно-ориентированного программирования.</w:t>
            </w:r>
          </w:p>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p>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p>
        </w:tc>
      </w:tr>
      <w:tr w:rsidR="00124851" w:rsidRPr="00124851" w:rsidTr="00BD2588">
        <w:trPr>
          <w:trHeight w:val="638"/>
        </w:trPr>
        <w:tc>
          <w:tcPr>
            <w:tcW w:w="169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ВД 02 Осуществление интеграции программных модулей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2.1 Разрабатывать </w:t>
            </w:r>
            <w:r w:rsidRPr="00124851">
              <w:rPr>
                <w:rFonts w:ascii="Times New Roman" w:eastAsia="MS Mincho" w:hAnsi="Times New Roman" w:cs="Times New Roman"/>
                <w:sz w:val="24"/>
                <w:szCs w:val="24"/>
                <w:lang w:eastAsia="ru-RU"/>
              </w:rPr>
              <w:t>требования к программным модулям на основе анализа проектной и технической документации на предмет взаимодействия компонент.</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Навыки / практический опыт: </w:t>
            </w:r>
            <w:r w:rsidRPr="00124851">
              <w:rPr>
                <w:rFonts w:ascii="Times New Roman" w:eastAsia="PMingLiU" w:hAnsi="Times New Roman" w:cs="Times New Roman"/>
                <w:color w:val="000000"/>
                <w:sz w:val="24"/>
                <w:szCs w:val="24"/>
                <w:lang w:eastAsia="ru-RU"/>
              </w:rPr>
              <w:t>Разрабатывать и оформлять требования к программным модулям по предложенной документации.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Разрабатывать тестовые наборы (пакеты) для программного модуля.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Разрабатывать тестовые сценарии программного средства.</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2.1.04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bCs/>
                <w:color w:val="000000"/>
                <w:sz w:val="24"/>
                <w:szCs w:val="24"/>
                <w:lang w:eastAsia="ru-RU"/>
              </w:rPr>
            </w:pPr>
            <w:r w:rsidRPr="00124851">
              <w:rPr>
                <w:rFonts w:ascii="Times New Roman" w:eastAsia="PMingLiU" w:hAnsi="Times New Roman" w:cs="Times New Roman"/>
                <w:color w:val="000000"/>
                <w:sz w:val="24"/>
                <w:szCs w:val="24"/>
                <w:lang w:eastAsia="ru-RU"/>
              </w:rPr>
              <w:t>Инспектировать разработанные программные модули на предмет соответствия стандартам кодирования.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Анализировать проектную и техническую документацию.</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специализированные графические средства построения и анализа архитектуры программных продуктов.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Организовывать заданную интеграцию модулей в программные средства на базе имеющейся архитектуры и автоматизации бизнес-процессов.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2.1.04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Определять источники и приемники данных.</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2.1.05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Проводить сравнительный анализ. Выполнять отладку, используя методы и инструменты условной компиляции (классы Debug и Trace).</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2.1.06</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Оценивать размер минимального набора тестов.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2.1.07</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Разрабатывать тестовые пакеты и тестовые сценарии.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2.1.08</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Выявлять ошибки в системных компонентах на основе спецификаций.</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Calibri" w:eastAsia="MS Mincho" w:hAnsi="Calibri" w:cs="Times New Roman"/>
                <w:sz w:val="24"/>
                <w:szCs w:val="24"/>
                <w:lang w:eastAsia="ru-RU"/>
              </w:rPr>
              <w:t xml:space="preserve"> </w:t>
            </w:r>
            <w:r w:rsidRPr="00124851">
              <w:rPr>
                <w:rFonts w:ascii="Times New Roman" w:eastAsia="MS Mincho" w:hAnsi="Times New Roman" w:cs="Times New Roman"/>
                <w:sz w:val="24"/>
                <w:szCs w:val="24"/>
                <w:lang w:eastAsia="ru-RU"/>
              </w:rPr>
              <w:t>Модели процесса разработки программного обеспечения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принципы процесса разработки программного обеспечения.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подходы к интегрированию программных модулей.</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Современные технологии и инструменты интеграции.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протоколы доступа к данным.</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2.1.06</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Методы и способы идентификации сбоев и ошибок при интеграции приложений.</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2.1.07</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Основы организации инспектирования и верификации.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2.1.08</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Методы организации работы в команде разработчиков.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2.1.09</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Методы отладочных классов.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2.1.10</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Стандарты качества программной документации.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2.1.11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Виды и варианты интеграционных решений.</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2.1.12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Встроенные и основные специализированные инструменты анализа качества программных продуктов.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2.1.13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Графические средства проектирования архитектуры программных продуктов.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2.2 </w:t>
            </w:r>
            <w:r w:rsidRPr="00124851">
              <w:rPr>
                <w:rFonts w:ascii="Times New Roman" w:eastAsia="MS Mincho" w:hAnsi="Times New Roman" w:cs="Times New Roman"/>
                <w:sz w:val="24"/>
                <w:szCs w:val="24"/>
                <w:lang w:eastAsia="ru-RU"/>
              </w:rPr>
              <w:t>Выполнять интеграцию модулей в программное обеспечение.</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Навыки / практический опыт: </w:t>
            </w:r>
            <w:r w:rsidRPr="00124851">
              <w:rPr>
                <w:rFonts w:ascii="Times New Roman" w:eastAsia="PMingLiU" w:hAnsi="Times New Roman" w:cs="Times New Roman"/>
                <w:color w:val="000000"/>
                <w:sz w:val="24"/>
                <w:szCs w:val="24"/>
                <w:lang w:eastAsia="ru-RU"/>
              </w:rPr>
              <w:t>Интегрировать модули в программное обеспечение.</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Отлаживать программные модули.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2.2.03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Инспектировать разработанные программные модули на предмет соответствия стандартам кодирования.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Использовать выбранную систему контроля версий.</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методы для получения кода с заданной функциональностью и степенью качества.</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2.2.03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Организовывать заданную интеграцию модулей в программные средства на базе имеющейся архитектуры и автоматизации бизнес-процессов.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2.2.04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различные транспортные протоколы и стандарты форматирования сообщений.</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2.2.05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Выполнять тестирование интеграции.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2.2.06</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Организовывать постобработку данных.</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2.2.07</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Создавать классы- исключения на основе базовых классов.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2.2.08</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Выполнять ручное и автоматизированное тестирование программного модуля.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2.2.09</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Выявлять ошибки в системных компонентах на основе спецификаций.</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2.2.10</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приемы работы в системах контроля версий.</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Знания: </w:t>
            </w:r>
            <w:r w:rsidRPr="00124851">
              <w:rPr>
                <w:rFonts w:ascii="Times New Roman" w:eastAsia="PMingLiU" w:hAnsi="Times New Roman" w:cs="Times New Roman"/>
                <w:color w:val="000000"/>
                <w:sz w:val="24"/>
                <w:szCs w:val="24"/>
                <w:lang w:eastAsia="ru-RU"/>
              </w:rPr>
              <w:t>Модели процесса разработки программного обеспечения.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принципы процесса разработки программного обеспечения.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подходы к интегрированию программных модулей.</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Основы верификации программного обеспечения.</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Современные технологии и инструменты интеграции.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2.2.06</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протоколы доступа к данным.</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2.2.07</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Методы и способы идентификации сбоев и ошибок при интеграции приложений.</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2.2.08</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методы отладки.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2.2.09</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Методы и схемы обработки исключительных ситуаций.</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2.2.10</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методы и виды тестирования программных продуктов.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2.2.11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Стандарты качества программной документации.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2.2.12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Основы организации инспектирования и верификации.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2.2.13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Приемы работы с инструментальными средствами тестирования и отладки.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2.2.14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Методы организации работы в команде разработчиков.</w:t>
            </w:r>
          </w:p>
        </w:tc>
      </w:tr>
      <w:tr w:rsidR="00124851" w:rsidRPr="00124851" w:rsidTr="00BD2588">
        <w:trPr>
          <w:trHeight w:val="79"/>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ПК 2.3.</w:t>
            </w:r>
            <w:r w:rsidRPr="00124851">
              <w:rPr>
                <w:rFonts w:ascii="Times New Roman" w:eastAsia="MS Mincho" w:hAnsi="Times New Roman" w:cs="Times New Roman"/>
                <w:sz w:val="24"/>
                <w:szCs w:val="24"/>
                <w:lang w:eastAsia="ru-RU"/>
              </w:rPr>
              <w:t>Выполнять отладку программного модуля с использованием специализированных программных средств</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Отлаживать программные модули.</w:t>
            </w:r>
          </w:p>
        </w:tc>
      </w:tr>
      <w:tr w:rsidR="00124851" w:rsidRPr="00124851" w:rsidTr="00BD2588">
        <w:trPr>
          <w:trHeight w:val="79"/>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Инспектировать разработанные программные модули на предмет соответствия стандартам кодирования.</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Использовать выбранную систему контроля версий.</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методы для получения кода с заданной функциональностью и степенью качества.</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2.3.03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Анализировать проектную и техническую документацию.</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2.3.04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инструментальные средства отладки программных продуктов.</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2.3.05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Определять источники и приемники данных.</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2.3.06</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Выполнять тестирование интеграции.</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2.3.07</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Организовывать постобработку данных.</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2.3.08</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приемы работы в системах контроля версий.</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2.3.09</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Выполнять отладку, используя методы и инструменты условной компиляции.</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2.3.10</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Выявлять ошибки в системных компонентах на основе спецификаций.</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Знания: </w:t>
            </w:r>
            <w:r w:rsidRPr="00124851">
              <w:rPr>
                <w:rFonts w:ascii="Times New Roman" w:eastAsia="PMingLiU" w:hAnsi="Times New Roman" w:cs="Times New Roman"/>
                <w:color w:val="000000"/>
                <w:sz w:val="24"/>
                <w:szCs w:val="24"/>
                <w:lang w:eastAsia="ru-RU"/>
              </w:rPr>
              <w:t>Модели процесса разработки программного обеспечения.</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принципы процесса разработки программного обеспечения.</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подходы к интегрированию программных модулей.</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Основы верификации и аттестации программного обеспечения.</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Методы и способы идентификации сбоев и ошибок при интеграции приложений.</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2.3.06</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методы отладки.</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2.3.07</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Методы и схемы обработки исключительных ситуаций.</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2.3.08</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Приемы работы с инструментальными средствами тестирования и отладки.</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2.3.09</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Стандарты качества программной документации.</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2.3.10</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Основы организации инспектирования и верификации.</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2.3.11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Встроенные и основные специализированные инструменты анализа качества программных продуктов</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2.3.12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Методы организации работы в команде разработчиков.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2.4 </w:t>
            </w:r>
            <w:r w:rsidRPr="00124851">
              <w:rPr>
                <w:rFonts w:ascii="Times New Roman" w:eastAsia="MS Mincho" w:hAnsi="Times New Roman" w:cs="Times New Roman"/>
                <w:sz w:val="24"/>
                <w:szCs w:val="24"/>
                <w:lang w:eastAsia="ru-RU"/>
              </w:rPr>
              <w:t>Осуществлять разработку тестовых наборов и тестовых сценариев для программного обеспечения.</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Навыки / практический опыт: </w:t>
            </w:r>
            <w:r w:rsidRPr="00124851">
              <w:rPr>
                <w:rFonts w:ascii="Times New Roman" w:eastAsia="PMingLiU" w:hAnsi="Times New Roman" w:cs="Times New Roman"/>
                <w:color w:val="000000"/>
                <w:sz w:val="24"/>
                <w:szCs w:val="24"/>
                <w:lang w:eastAsia="ru-RU"/>
              </w:rPr>
              <w:t>Разрабатывать тестовые наборы (пакеты) для программного модуля.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Разрабатывать тестовые сценарии программного средства.</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2.4.03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Инспектировать разработанные программные модули на предмет соответствия стандартам кодирования.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Использовать выбранную систему контроля версий.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Анализировать проектную и техническую документацию.</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Выполнять тестирование интеграции</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Организовывать постобработку данных.</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приемы работы в системах контроля версий.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Оценивать размер минимального набора тестов.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Разрабатывать тестовые пакеты и тестовые сценарии.</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Выполнять ручное и автоматизированное тестирование программного модуля.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Выявлять ошибки в системных компонентах на основе спецификаций.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Знания: </w:t>
            </w:r>
            <w:r w:rsidRPr="00124851">
              <w:rPr>
                <w:rFonts w:ascii="Times New Roman" w:eastAsia="PMingLiU" w:hAnsi="Times New Roman" w:cs="Times New Roman"/>
                <w:color w:val="000000"/>
                <w:sz w:val="24"/>
                <w:szCs w:val="24"/>
                <w:lang w:eastAsia="ru-RU"/>
              </w:rPr>
              <w:t>Модели процесса разработки программного обеспечения.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принципы процесса разработки программного обеспечения.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подходы к интегрированию программных модулей.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Основы верификации и аттестации программного обеспечения.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Методы и способы идентификации сбоев и ошибок при интеграции приложений.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2.4.06</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Методы и схемы обработки исключительных ситуаций.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2.4.07</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методы и виды тестирования программных продуктов.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2.4.08</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Приемы работы с инструментальными средствами тестирования и отладки.</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2.4.09</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Стандарты качества программной документации.</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2.4.10</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Основы организации инспектирования и верификации.</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2.4.11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Встроенные и основные специализированные инструменты анализа качества программных продуктов.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2.4.12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Методы организации работы в команде разработчиков.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2.5. </w:t>
            </w:r>
            <w:r w:rsidRPr="00124851">
              <w:rPr>
                <w:rFonts w:ascii="Times New Roman" w:eastAsia="MS Mincho" w:hAnsi="Times New Roman" w:cs="Times New Roman"/>
                <w:sz w:val="24"/>
                <w:szCs w:val="24"/>
                <w:lang w:eastAsia="ru-RU"/>
              </w:rPr>
              <w:t>Производить инспектирование компонент программного обеспечения на предмет соответствия стандартам кодирования.</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2.5.01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color w:val="000000"/>
                <w:sz w:val="24"/>
                <w:szCs w:val="24"/>
                <w:lang w:eastAsia="ru-RU"/>
              </w:rPr>
              <w:t xml:space="preserve">Навыки/практический опыт: </w:t>
            </w:r>
            <w:r w:rsidRPr="00124851">
              <w:rPr>
                <w:rFonts w:ascii="Times New Roman" w:eastAsia="PMingLiU" w:hAnsi="Times New Roman" w:cs="Times New Roman"/>
                <w:color w:val="000000"/>
                <w:sz w:val="24"/>
                <w:szCs w:val="24"/>
                <w:lang w:eastAsia="ru-RU"/>
              </w:rPr>
              <w:t>Инспектировать разработанные программные модули на предмет соответствия стандартам кодирования.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Использовать выбранную систему контроля версий.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методы для получения кода с заданной функциональностью и степенью качества.</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2.5.03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color w:val="000000"/>
                <w:sz w:val="24"/>
                <w:szCs w:val="24"/>
                <w:lang w:eastAsia="ru-RU"/>
              </w:rPr>
            </w:pPr>
            <w:r w:rsidRPr="00124851">
              <w:rPr>
                <w:rFonts w:ascii="Times New Roman" w:eastAsia="PMingLiU" w:hAnsi="Times New Roman" w:cs="Times New Roman"/>
                <w:color w:val="000000"/>
                <w:sz w:val="24"/>
                <w:szCs w:val="24"/>
                <w:lang w:eastAsia="ru-RU"/>
              </w:rPr>
              <w:t>Анализировать проектную и техническую документацию.</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2.5.04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Организовывать постобработку данных.</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2.5.05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Приемы работы в системах контроля версий.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2.5.06</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color w:val="000000"/>
                <w:sz w:val="24"/>
                <w:szCs w:val="24"/>
                <w:lang w:eastAsia="ru-RU"/>
              </w:rPr>
            </w:pPr>
            <w:r w:rsidRPr="00124851">
              <w:rPr>
                <w:rFonts w:ascii="Times New Roman" w:eastAsia="PMingLiU" w:hAnsi="Times New Roman" w:cs="Times New Roman"/>
                <w:color w:val="000000"/>
                <w:sz w:val="24"/>
                <w:szCs w:val="24"/>
                <w:lang w:eastAsia="ru-RU"/>
              </w:rPr>
              <w:t>Выявлять ошибки в системных компонентах на основе спецификаций.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color w:val="000000"/>
                <w:sz w:val="24"/>
                <w:szCs w:val="24"/>
                <w:lang w:eastAsia="ru-RU"/>
              </w:rPr>
              <w:t xml:space="preserve">Знания: </w:t>
            </w:r>
            <w:r w:rsidRPr="00124851">
              <w:rPr>
                <w:rFonts w:ascii="Times New Roman" w:eastAsia="PMingLiU" w:hAnsi="Times New Roman" w:cs="Times New Roman"/>
                <w:color w:val="000000"/>
                <w:sz w:val="24"/>
                <w:szCs w:val="24"/>
                <w:lang w:eastAsia="ru-RU"/>
              </w:rPr>
              <w:t>Модели процесса разработки программного обеспечения.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color w:val="000000"/>
                <w:sz w:val="24"/>
                <w:szCs w:val="24"/>
                <w:lang w:eastAsia="ru-RU"/>
              </w:rPr>
            </w:pPr>
            <w:r w:rsidRPr="00124851">
              <w:rPr>
                <w:rFonts w:ascii="Times New Roman" w:eastAsia="PMingLiU" w:hAnsi="Times New Roman" w:cs="Times New Roman"/>
                <w:color w:val="000000"/>
                <w:sz w:val="24"/>
                <w:szCs w:val="24"/>
                <w:lang w:eastAsia="ru-RU"/>
              </w:rPr>
              <w:t>Основные принципы процесса разработки программного обеспечения.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2.5.03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подходы к интегрированию программных модулей.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2.5.04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Основы верификации и аттестации программного обеспечения.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2.5.05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color w:val="000000"/>
                <w:sz w:val="24"/>
                <w:szCs w:val="24"/>
                <w:lang w:eastAsia="ru-RU"/>
              </w:rPr>
            </w:pPr>
            <w:r w:rsidRPr="00124851">
              <w:rPr>
                <w:rFonts w:ascii="Times New Roman" w:eastAsia="PMingLiU" w:hAnsi="Times New Roman" w:cs="Times New Roman"/>
                <w:color w:val="000000"/>
                <w:sz w:val="24"/>
                <w:szCs w:val="24"/>
                <w:lang w:eastAsia="ru-RU"/>
              </w:rPr>
              <w:t>Стандарты качества программной документации.</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2.5.06</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Основы организации инспектирования и верификации.</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2.5.07</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Встроенные и основные специализированные инструменты анализа качества программных продуктов.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2.5.08</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color w:val="000000"/>
                <w:sz w:val="24"/>
                <w:szCs w:val="24"/>
                <w:lang w:eastAsia="ru-RU"/>
              </w:rPr>
            </w:pPr>
            <w:r w:rsidRPr="00124851">
              <w:rPr>
                <w:rFonts w:ascii="Times New Roman" w:eastAsia="PMingLiU" w:hAnsi="Times New Roman" w:cs="Times New Roman"/>
                <w:color w:val="000000"/>
                <w:sz w:val="24"/>
                <w:szCs w:val="24"/>
                <w:lang w:eastAsia="ru-RU"/>
              </w:rPr>
              <w:t>Методы организации работы в команде разработчиков.</w:t>
            </w:r>
          </w:p>
        </w:tc>
      </w:tr>
      <w:tr w:rsidR="00124851" w:rsidRPr="00124851" w:rsidTr="00BD2588">
        <w:trPr>
          <w:trHeight w:val="46"/>
        </w:trPr>
        <w:tc>
          <w:tcPr>
            <w:tcW w:w="169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ВД 03 </w:t>
            </w:r>
            <w:r w:rsidRPr="00124851">
              <w:rPr>
                <w:rFonts w:ascii="Times New Roman" w:eastAsia="MS Mincho" w:hAnsi="Times New Roman" w:cs="Times New Roman"/>
                <w:sz w:val="24"/>
                <w:szCs w:val="24"/>
                <w:lang w:eastAsia="ru-RU"/>
              </w:rPr>
              <w:t>Ревьюирование программных продуктов</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3.1 </w:t>
            </w:r>
            <w:r w:rsidRPr="00124851">
              <w:rPr>
                <w:rFonts w:ascii="Times New Roman" w:eastAsia="MS Mincho" w:hAnsi="Times New Roman" w:cs="Times New Roman"/>
                <w:sz w:val="24"/>
                <w:szCs w:val="24"/>
                <w:lang w:eastAsia="ru-RU"/>
              </w:rPr>
              <w:t>Осуществлять ревьюирование программного кода в соответствии с технической документацией.</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3.1.01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Выполнять построение заданных моделей программного средства с помощью графического языка (обратное проектирование</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3.1.01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Работать с проектной документацией, разработанной с использованием графических языков спецификаций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Технологии решения задачи планирования и контроля развития проекта</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Принятые стандарты обозначений в графических языках моделирования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Типовые функциональные роли в коллективе разработчиков, правила совмещения ролей</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3.2 </w:t>
            </w:r>
            <w:r w:rsidRPr="00124851">
              <w:rPr>
                <w:rFonts w:ascii="Times New Roman" w:eastAsia="MS Mincho" w:hAnsi="Times New Roman" w:cs="Times New Roman"/>
                <w:sz w:val="24"/>
                <w:szCs w:val="24"/>
                <w:lang w:eastAsia="ru-RU"/>
              </w:rPr>
              <w:t>Выполнять измерение характеристик компонент программного продукта для определения соответствия заданным критериям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3.2.01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Определять характеристики программного продукта и автоматизированных средств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3.2.01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Применять стандартные метрики по прогнозированию затрат, сроков и качеств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3.2.02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Определять метрики программного кода специализированными средствами</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Современные стандарты качества программного продукта и процессов его обеспечения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Методы организации работы в команде разработчиков.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3.3 </w:t>
            </w:r>
            <w:r w:rsidRPr="00124851">
              <w:rPr>
                <w:rFonts w:ascii="Times New Roman" w:eastAsia="MS Mincho" w:hAnsi="Times New Roman" w:cs="Times New Roman"/>
                <w:sz w:val="24"/>
                <w:szCs w:val="24"/>
                <w:lang w:eastAsia="ru-RU"/>
              </w:rPr>
              <w:t>Производить исследование созданного программного кода с использованием специализированных программных средств с целью выявления ошибок и отклонения от алгоритма.</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3.3.01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Использовать основные методологии процессов разработки программного обеспечения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3.3.01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Выполнять оптимизацию программного кода с использованием специализированных программных средств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3.3.02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Использовать методы и технологии тестирования и ревьюирования кода и проектной документации</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Принципы построения системы диаграмм деятельности программного проекта</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Приемы работы с инструментальными средами проектирования программных продуктов.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3.4 </w:t>
            </w:r>
            <w:r w:rsidRPr="00124851">
              <w:rPr>
                <w:rFonts w:ascii="Times New Roman" w:eastAsia="MS Mincho" w:hAnsi="Times New Roman" w:cs="Times New Roman"/>
                <w:sz w:val="24"/>
                <w:szCs w:val="24"/>
                <w:lang w:eastAsia="ru-RU"/>
              </w:rPr>
              <w:t>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3.4.01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Обосновывать выбор методологии и средств разработки программного обеспечения.</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3.4.01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Проводить сравнительный анализ программных продуктов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3.4.02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Разграничивать подходы к менеджменту программных проектов</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Основные методы сравнительного анализа программных продуктов и средств разработки</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Основные подходы к менеджменту программных продуктов</w:t>
            </w:r>
          </w:p>
        </w:tc>
      </w:tr>
      <w:tr w:rsidR="00124851" w:rsidRPr="00124851" w:rsidTr="00BD2588">
        <w:trPr>
          <w:trHeight w:val="83"/>
        </w:trPr>
        <w:tc>
          <w:tcPr>
            <w:tcW w:w="1696"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57" w:right="-57"/>
              <w:jc w:val="both"/>
              <w:rPr>
                <w:rFonts w:ascii="Times New Roman" w:eastAsia="MS Mincho" w:hAnsi="Times New Roman" w:cs="Times New Roman"/>
                <w:b/>
                <w:sz w:val="24"/>
                <w:szCs w:val="24"/>
              </w:rPr>
            </w:pPr>
            <w:r w:rsidRPr="00124851">
              <w:rPr>
                <w:rFonts w:ascii="Times New Roman" w:eastAsia="MS Mincho" w:hAnsi="Times New Roman" w:cs="Times New Roman"/>
                <w:color w:val="000000"/>
                <w:sz w:val="24"/>
                <w:szCs w:val="24"/>
                <w:lang w:eastAsia="ru-RU"/>
              </w:rPr>
              <w:t>ВД 04 Сопровождение и обслуживание программного обеспечения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4.1 </w:t>
            </w:r>
            <w:r w:rsidRPr="00124851">
              <w:rPr>
                <w:rFonts w:ascii="Times New Roman" w:eastAsia="MS Mincho" w:hAnsi="Times New Roman" w:cs="Times New Roman"/>
                <w:sz w:val="24"/>
                <w:szCs w:val="24"/>
                <w:lang w:eastAsia="ru-RU"/>
              </w:rPr>
              <w:t>Осуществлять инсталляцию, настройку и обслуживание программного обеспечения компьютерных систем.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4.1.01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Выполнять инсталляцию, настройку и обслуживание программного обеспечения компьютерных систем.</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4.1.02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Настройка отдельных компонентов программного обеспечения компьютерных систем.</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4.1.01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Умения:</w:t>
            </w:r>
            <w:r w:rsidRPr="00124851">
              <w:rPr>
                <w:rFonts w:ascii="Times New Roman" w:eastAsia="PMingLiU" w:hAnsi="Times New Roman" w:cs="Times New Roman"/>
                <w:color w:val="000000"/>
                <w:sz w:val="24"/>
                <w:szCs w:val="24"/>
                <w:lang w:eastAsia="ru-RU"/>
              </w:rPr>
              <w:t xml:space="preserve"> Подбирать и настраивать конфигурацию программного обеспечения компьютерных систем.</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4.1.02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Проводить инсталляцию программного обеспечения компьютерных систем.</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4.1.03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Производить настройку отдельных компонент программного обеспечения компьютерных систем.</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4.1.01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Основные методы и средства эффективного анализа функционирования программного обеспечения.</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4.1.02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Основные виды работ на этапе сопровождения ПО.</w:t>
            </w:r>
          </w:p>
        </w:tc>
      </w:tr>
      <w:tr w:rsidR="00124851" w:rsidRPr="00124851" w:rsidTr="00BD2588">
        <w:trPr>
          <w:trHeight w:val="88"/>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4.2 </w:t>
            </w:r>
            <w:r w:rsidRPr="00124851">
              <w:rPr>
                <w:rFonts w:ascii="Times New Roman" w:eastAsia="MS Mincho" w:hAnsi="Times New Roman" w:cs="Times New Roman"/>
                <w:sz w:val="24"/>
                <w:szCs w:val="24"/>
                <w:lang w:eastAsia="ru-RU"/>
              </w:rPr>
              <w:t>Осуществлять измерения эксплуатационных характеристик программного обеспечения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4.2.01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Измерять эксплуатационные характеристики программного обеспечения компьютерных систем на соответствие требованиям.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4.2.01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
                <w:bCs/>
                <w:color w:val="000000"/>
                <w:sz w:val="24"/>
                <w:szCs w:val="24"/>
                <w:lang w:eastAsia="ru-RU"/>
              </w:rPr>
              <w:t xml:space="preserve">Умения: </w:t>
            </w:r>
            <w:r w:rsidRPr="00124851">
              <w:rPr>
                <w:rFonts w:ascii="Times New Roman" w:eastAsia="MS Mincho" w:hAnsi="Times New Roman" w:cs="Times New Roman"/>
                <w:sz w:val="24"/>
                <w:szCs w:val="24"/>
                <w:lang w:eastAsia="ru-RU"/>
              </w:rPr>
              <w:t>Измерять и анализировать эксплуатационные характеристики качества программного обеспечения.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4.2.01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z w:val="24"/>
                <w:szCs w:val="24"/>
                <w:lang w:eastAsia="ru-RU"/>
              </w:rPr>
              <w:t>Основные методы и средства эффективного анализа функционирования программного обеспечения.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4.2.02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Основные принципы контроля конфигурации и поддержки целостности конфигурации ПО.</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4.3 </w:t>
            </w:r>
            <w:r w:rsidRPr="00124851">
              <w:rPr>
                <w:rFonts w:ascii="Times New Roman" w:eastAsia="MS Mincho" w:hAnsi="Times New Roman" w:cs="Times New Roman"/>
                <w:sz w:val="24"/>
                <w:szCs w:val="24"/>
                <w:lang w:eastAsia="ru-RU"/>
              </w:rPr>
              <w:t>Выполнять работы по модификации отдельных компонент программного обеспечения в соответствии с потребностями заказчика.</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4.3.01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Модифицировать отдельные компоненты программного обеспечения в соответствии с потребностями заказчика.</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4.3.02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bCs/>
                <w:color w:val="000000"/>
                <w:sz w:val="24"/>
                <w:szCs w:val="24"/>
                <w:lang w:eastAsia="ru-RU"/>
              </w:rPr>
            </w:pPr>
            <w:r w:rsidRPr="00124851">
              <w:rPr>
                <w:rFonts w:ascii="Times New Roman" w:eastAsia="PMingLiU" w:hAnsi="Times New Roman" w:cs="Times New Roman"/>
                <w:color w:val="000000"/>
                <w:sz w:val="24"/>
                <w:szCs w:val="24"/>
                <w:lang w:eastAsia="ru-RU"/>
              </w:rPr>
              <w:t>Выполнение отдельных видов работ на этапе поддержки программного обеспечения компьютерных систем</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4.3.01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Определять направления модификации программного продукта.</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4.3.02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Разрабатывать и настраивать программные модули программного продукта.</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4.3.03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bCs/>
                <w:color w:val="000000"/>
                <w:sz w:val="24"/>
                <w:szCs w:val="24"/>
                <w:lang w:eastAsia="ru-RU"/>
              </w:rPr>
            </w:pPr>
            <w:r w:rsidRPr="00124851">
              <w:rPr>
                <w:rFonts w:ascii="Times New Roman" w:eastAsia="PMingLiU" w:hAnsi="Times New Roman" w:cs="Times New Roman"/>
                <w:color w:val="000000"/>
                <w:sz w:val="24"/>
                <w:szCs w:val="24"/>
                <w:lang w:eastAsia="ru-RU"/>
              </w:rPr>
              <w:t>Настраивать конфигурацию программного обеспечения компьютерных систем.</w:t>
            </w:r>
          </w:p>
        </w:tc>
      </w:tr>
      <w:tr w:rsidR="00124851" w:rsidRPr="00124851" w:rsidTr="00BD2588">
        <w:trPr>
          <w:trHeight w:val="46"/>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4.3.01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z w:val="24"/>
                <w:szCs w:val="24"/>
                <w:lang w:eastAsia="ru-RU"/>
              </w:rPr>
              <w:t>Основные методы и средства эффективного анализа функционирования программного обеспечения.</w:t>
            </w:r>
          </w:p>
        </w:tc>
      </w:tr>
      <w:tr w:rsidR="00124851" w:rsidRPr="00124851" w:rsidTr="00BD2588">
        <w:trPr>
          <w:trHeight w:val="88"/>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4.4 </w:t>
            </w:r>
            <w:r w:rsidRPr="00124851">
              <w:rPr>
                <w:rFonts w:ascii="Times New Roman" w:eastAsia="MS Mincho" w:hAnsi="Times New Roman" w:cs="Times New Roman"/>
                <w:sz w:val="24"/>
                <w:szCs w:val="24"/>
                <w:lang w:eastAsia="ru-RU"/>
              </w:rPr>
              <w:t>Обеспечивать защиту программного обеспечения компьютерных систем программными средствами.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4.4.01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Навыки / практический опыт: </w:t>
            </w:r>
            <w:r w:rsidRPr="00124851">
              <w:rPr>
                <w:rFonts w:ascii="Times New Roman" w:eastAsia="PMingLiU" w:hAnsi="Times New Roman" w:cs="Times New Roman"/>
                <w:color w:val="000000"/>
                <w:sz w:val="24"/>
                <w:szCs w:val="24"/>
                <w:lang w:eastAsia="ru-RU"/>
              </w:rPr>
              <w:t>Обеспечивать защиту программного обеспечения компьютерных систем программными средствами.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4.4.01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использовать методы защиты программного обеспечения компьютерных систем.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4.4.02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Анализировать риски и характеристики качества программного обеспечения.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4.4.03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Выбирать и использовать методы и средства защиты компьютерных систем программными и аппаратными средствами.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4.4.01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z w:val="24"/>
                <w:szCs w:val="24"/>
                <w:lang w:eastAsia="ru-RU"/>
              </w:rPr>
              <w:t>основные средства и методы защиты компьютерных систем программными и аппаратными средствами.</w:t>
            </w:r>
          </w:p>
        </w:tc>
      </w:tr>
      <w:tr w:rsidR="00124851" w:rsidRPr="00124851" w:rsidTr="00BD2588">
        <w:trPr>
          <w:trHeight w:val="73"/>
        </w:trPr>
        <w:tc>
          <w:tcPr>
            <w:tcW w:w="169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ВД 05 </w:t>
            </w:r>
            <w:r w:rsidRPr="00124851">
              <w:rPr>
                <w:rFonts w:ascii="Times New Roman" w:eastAsia="MS Mincho" w:hAnsi="Times New Roman" w:cs="Times New Roman"/>
                <w:sz w:val="24"/>
                <w:szCs w:val="24"/>
                <w:lang w:eastAsia="ru-RU"/>
              </w:rPr>
              <w:t>Проектирование и разработка информационных систем</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5.1 </w:t>
            </w:r>
            <w:r w:rsidRPr="00124851">
              <w:rPr>
                <w:rFonts w:ascii="Times New Roman" w:eastAsia="MS Mincho" w:hAnsi="Times New Roman" w:cs="Times New Roman"/>
                <w:sz w:val="24"/>
                <w:szCs w:val="24"/>
                <w:lang w:eastAsia="ru-RU"/>
              </w:rPr>
              <w:t>Собирать исходные данные для разработки проектной документации на информационную систему</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Обеспечивать сбор данных для анализа использования и функционирования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Определять состав оборудования и программных средств разработки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осуществлять постановку задачи по обработке информации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Работать с инструментальными средствами обработки информации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160" w:line="256" w:lineRule="auto"/>
              <w:rPr>
                <w:rFonts w:ascii="Calibri" w:eastAsia="MS Mincho" w:hAnsi="Calibri" w:cs="Times New Roman"/>
              </w:rPr>
            </w:pPr>
            <w:r w:rsidRPr="00124851">
              <w:rPr>
                <w:rFonts w:ascii="Times New Roman" w:eastAsia="MS Mincho" w:hAnsi="Times New Roman" w:cs="Times New Roman"/>
                <w:sz w:val="24"/>
                <w:szCs w:val="24"/>
                <w:lang w:eastAsia="ru-RU"/>
              </w:rPr>
              <w:t>У 5.1.03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Times New Roman" w:hAnsi="Times New Roman" w:cs="Times New Roman"/>
                <w:spacing w:val="2"/>
                <w:lang w:eastAsia="ru-RU"/>
              </w:rPr>
              <w:t>проводить анализ предметной области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160" w:line="256" w:lineRule="auto"/>
              <w:rPr>
                <w:rFonts w:ascii="Calibri" w:eastAsia="MS Mincho" w:hAnsi="Calibri" w:cs="Times New Roman"/>
              </w:rPr>
            </w:pPr>
            <w:r w:rsidRPr="00124851">
              <w:rPr>
                <w:rFonts w:ascii="Times New Roman" w:eastAsia="MS Mincho" w:hAnsi="Times New Roman" w:cs="Times New Roman"/>
                <w:sz w:val="24"/>
                <w:szCs w:val="24"/>
                <w:lang w:eastAsia="ru-RU"/>
              </w:rPr>
              <w:t>У 5.1.04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Times New Roman" w:hAnsi="Times New Roman" w:cs="Times New Roman"/>
                <w:spacing w:val="2"/>
                <w:lang w:eastAsia="ru-RU"/>
              </w:rPr>
              <w:t>осуществлять выбор модели и средства построения информационной системы и программных средств</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160" w:line="256" w:lineRule="auto"/>
              <w:rPr>
                <w:rFonts w:ascii="Calibri" w:eastAsia="MS Mincho" w:hAnsi="Calibri" w:cs="Times New Roman"/>
              </w:rPr>
            </w:pPr>
            <w:r w:rsidRPr="00124851">
              <w:rPr>
                <w:rFonts w:ascii="Times New Roman" w:eastAsia="MS Mincho" w:hAnsi="Times New Roman" w:cs="Times New Roman"/>
                <w:sz w:val="24"/>
                <w:szCs w:val="24"/>
                <w:lang w:eastAsia="ru-RU"/>
              </w:rPr>
              <w:t>У 5.1.05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Times New Roman" w:hAnsi="Times New Roman" w:cs="Times New Roman"/>
                <w:spacing w:val="2"/>
                <w:lang w:eastAsia="ru-RU"/>
              </w:rPr>
              <w:t>использовать алгоритмы обработки информации для различных приложений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Основные виды и процедуры обработки информации, модели и методы решения задач обработки информации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основные платформы для создания, исполнения и управления информационной системой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3.1.03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основные процессы управления проектом разработки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5.2 </w:t>
            </w:r>
            <w:r w:rsidRPr="00124851">
              <w:rPr>
                <w:rFonts w:ascii="Times New Roman" w:eastAsia="MS Mincho" w:hAnsi="Times New Roman" w:cs="Times New Roman"/>
                <w:sz w:val="24"/>
                <w:szCs w:val="24"/>
                <w:lang w:eastAsia="ru-RU"/>
              </w:rPr>
              <w:t>Разрабатывать проектную документацию на разработку информационной системы в соответствии с требованиями заказчика</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Разрабатывать проектную документацию на информационную систему</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b/>
                <w:bCs/>
                <w:color w:val="000000"/>
                <w:sz w:val="24"/>
                <w:szCs w:val="24"/>
                <w:lang w:eastAsia="ru-RU"/>
              </w:rPr>
              <w:t>Умения:</w:t>
            </w:r>
            <w:r w:rsidRPr="00124851">
              <w:rPr>
                <w:rFonts w:ascii="Times New Roman" w:eastAsia="MS Mincho" w:hAnsi="Times New Roman" w:cs="Times New Roman"/>
                <w:color w:val="000000"/>
                <w:sz w:val="24"/>
                <w:szCs w:val="24"/>
                <w:lang w:eastAsia="ru-RU"/>
              </w:rPr>
              <w:t xml:space="preserve"> </w:t>
            </w:r>
            <w:r w:rsidRPr="00124851">
              <w:rPr>
                <w:rFonts w:ascii="Times New Roman" w:eastAsia="MS Mincho" w:hAnsi="Times New Roman" w:cs="Times New Roman"/>
                <w:sz w:val="24"/>
                <w:szCs w:val="24"/>
                <w:lang w:eastAsia="ru-RU"/>
              </w:rPr>
              <w:t>Осуществлять математическую и информационную постановку задач по обработке информации.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color w:val="000000"/>
                <w:sz w:val="24"/>
                <w:szCs w:val="24"/>
              </w:rPr>
            </w:pPr>
            <w:r w:rsidRPr="00124851">
              <w:rPr>
                <w:rFonts w:ascii="Times New Roman" w:eastAsia="MS Mincho" w:hAnsi="Times New Roman" w:cs="Times New Roman"/>
                <w:lang w:eastAsia="ru-RU"/>
              </w:rPr>
              <w:t>использовать алгоритмы обработки информации для различных приложений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5.2.03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color w:val="000000"/>
                <w:sz w:val="24"/>
                <w:szCs w:val="24"/>
              </w:rPr>
            </w:pPr>
            <w:r w:rsidRPr="00124851">
              <w:rPr>
                <w:rFonts w:ascii="Times New Roman" w:eastAsia="MS Mincho" w:hAnsi="Times New Roman" w:cs="Times New Roman"/>
                <w:lang w:eastAsia="ru-RU"/>
              </w:rPr>
              <w:t>решать прикладные вопросы программирования и языка сценариев для создания программ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Основные платформы для создания, исполнения и управления информационной системой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Национальную и международную систему стандартизации и сертификации и систему обеспечения качества продукции, методы контроля качества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5.2.03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методы и средства проектирования, разработки и тестирования информационных систем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5.3 </w:t>
            </w:r>
            <w:r w:rsidRPr="00124851">
              <w:rPr>
                <w:rFonts w:ascii="Times New Roman" w:eastAsia="MS Mincho" w:hAnsi="Times New Roman" w:cs="Times New Roman"/>
                <w:sz w:val="24"/>
                <w:szCs w:val="24"/>
                <w:lang w:eastAsia="ru-RU"/>
              </w:rPr>
              <w:t>Разрабатывать подсистемы безопасности информационной системы в соответствии с техническим заданием.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Навыки / практический опыт:</w:t>
            </w:r>
            <w:r w:rsidRPr="00124851">
              <w:rPr>
                <w:rFonts w:ascii="Times New Roman" w:eastAsia="PMingLiU" w:hAnsi="Times New Roman" w:cs="Times New Roman"/>
                <w:color w:val="000000"/>
                <w:sz w:val="24"/>
                <w:szCs w:val="24"/>
                <w:lang w:eastAsia="ru-RU"/>
              </w:rPr>
              <w:t xml:space="preserve"> Управлять процессом разработки приложений с использованием инструментальных средств.</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bCs/>
                <w:color w:val="000000"/>
                <w:sz w:val="24"/>
                <w:szCs w:val="24"/>
                <w:lang w:eastAsia="ru-RU"/>
              </w:rPr>
            </w:pPr>
            <w:r w:rsidRPr="00124851">
              <w:rPr>
                <w:rFonts w:ascii="Times New Roman" w:eastAsia="PMingLiU" w:hAnsi="Times New Roman" w:cs="Times New Roman"/>
                <w:color w:val="000000"/>
                <w:sz w:val="24"/>
                <w:szCs w:val="20"/>
                <w:lang w:eastAsia="ru-RU"/>
              </w:rPr>
              <w:t>Использовать инструментальные средства на этапе отладки программного продукта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Умения:</w:t>
            </w:r>
            <w:r w:rsidRPr="00124851">
              <w:rPr>
                <w:rFonts w:ascii="Times New Roman" w:eastAsia="PMingLiU" w:hAnsi="Times New Roman" w:cs="Times New Roman"/>
                <w:color w:val="000000"/>
                <w:sz w:val="24"/>
                <w:szCs w:val="24"/>
                <w:lang w:eastAsia="ru-RU"/>
              </w:rPr>
              <w:t xml:space="preserve"> Создавать и управлять проектом по разработке приложения и формулировать его задачи.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bCs/>
                <w:color w:val="000000"/>
                <w:sz w:val="24"/>
                <w:szCs w:val="24"/>
                <w:lang w:eastAsia="ru-RU"/>
              </w:rPr>
            </w:pPr>
            <w:r w:rsidRPr="00124851">
              <w:rPr>
                <w:rFonts w:ascii="Times New Roman" w:eastAsia="PMingLiU" w:hAnsi="Times New Roman" w:cs="Times New Roman"/>
                <w:color w:val="000000"/>
                <w:lang w:eastAsia="ru-RU"/>
              </w:rPr>
              <w:t>Применять инструментальные средства отладки программного обеспечения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Спецификации языка программирования, принципы создания графического пользовательского интерфейса (GUI), файлового ввода-вывода, создания сетевого сервера и сетевого клиента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lang w:eastAsia="ru-RU"/>
              </w:rPr>
              <w:t>Основные принципы отладки и тестирования программных продуктов</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5.4 </w:t>
            </w:r>
            <w:r w:rsidRPr="00124851">
              <w:rPr>
                <w:rFonts w:ascii="Times New Roman" w:eastAsia="MS Mincho" w:hAnsi="Times New Roman" w:cs="Times New Roman"/>
                <w:sz w:val="24"/>
                <w:szCs w:val="24"/>
                <w:lang w:eastAsia="ru-RU"/>
              </w:rPr>
              <w:t>Производить разработку модулей информационной системы в соответствии с техническим заданием.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Навыки / практический опыт:</w:t>
            </w:r>
            <w:r w:rsidRPr="00124851">
              <w:rPr>
                <w:rFonts w:ascii="Times New Roman" w:eastAsia="PMingLiU" w:hAnsi="Times New Roman" w:cs="Times New Roman"/>
                <w:color w:val="000000"/>
                <w:sz w:val="24"/>
                <w:szCs w:val="24"/>
                <w:lang w:eastAsia="ru-RU"/>
              </w:rPr>
              <w:t xml:space="preserve"> Разрабатывать документацию по эксплуатации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Проводить тестирование программного модуля по определенному сценарию</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5.4.03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инструментальные средства на этапе тестирования программного продукта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Использовать языки структурного, объектно-ориентированного программирования и языка сценариев для создания независимых программ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Решать прикладные вопросы программирования и языка сценариев для создания программ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5.4.03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Проектировать и разрабатывать систему по заданным требованиям и спецификациям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5.4.04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Выполнять отладку и тестирование программы на уровне модуля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5.4.05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Оформлять документацию на программные средства.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Национальной и международной систему стандартизации и сертификации и систему обеспечения качества продукции, методы контроля качества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Объектно-ориентированное программирование</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5.4.03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Спецификации языка программирования, принципы создания графического пользовательского интерфейса (GUI).</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5.4.04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Важность рассмотрения всех возможных вариантов и получения наилучшего решения на основе анализа и интересов клиента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5.4.05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Основные виды и принципы тестирования программных продуктов</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ПК 5.5. 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Применять методики тестирования разрабатываемых приложений.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Анализировать алгоритмы, в том числе с применением инструментальных средств</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5.5.03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Осуществлять рефакторинг и оптимизацию программного кода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Умения: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Использовать методы тестирования в соответствии с техническим заданием.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Calibri" w:eastAsia="MS Mincho" w:hAnsi="Calibri" w:cs="Times New Roman"/>
                <w:sz w:val="24"/>
                <w:szCs w:val="24"/>
              </w:rPr>
            </w:pPr>
            <w:r w:rsidRPr="00124851">
              <w:rPr>
                <w:rFonts w:ascii="Times New Roman" w:eastAsia="MS Mincho" w:hAnsi="Times New Roman" w:cs="Times New Roman"/>
                <w:sz w:val="24"/>
                <w:szCs w:val="24"/>
                <w:lang w:eastAsia="ru-RU"/>
              </w:rPr>
              <w:t>У 5.5.02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Выполнять оптимизацию и рефакторинг программного кода.</w:t>
            </w:r>
          </w:p>
        </w:tc>
      </w:tr>
      <w:tr w:rsidR="00124851" w:rsidRPr="00124851" w:rsidTr="00BD2588">
        <w:trPr>
          <w:trHeight w:val="70"/>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Calibri" w:eastAsia="MS Mincho" w:hAnsi="Calibri" w:cs="Times New Roman"/>
                <w:sz w:val="24"/>
                <w:szCs w:val="24"/>
              </w:rPr>
            </w:pPr>
            <w:r w:rsidRPr="00124851">
              <w:rPr>
                <w:rFonts w:ascii="Times New Roman" w:eastAsia="MS Mincho" w:hAnsi="Times New Roman" w:cs="Times New Roman"/>
                <w:sz w:val="24"/>
                <w:szCs w:val="24"/>
                <w:lang w:eastAsia="ru-RU"/>
              </w:rPr>
              <w:t>У 5.5.03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Работать с системой контроля версий.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rPr>
            </w:pPr>
            <w:r w:rsidRPr="00124851">
              <w:rPr>
                <w:rFonts w:ascii="Times New Roman" w:eastAsia="MS Mincho" w:hAnsi="Times New Roman" w:cs="Times New Roman"/>
                <w:sz w:val="24"/>
                <w:lang w:eastAsia="ru-RU"/>
              </w:rPr>
              <w:t>З 5.5.01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lang w:eastAsia="ru-RU"/>
              </w:rPr>
            </w:pPr>
            <w:r w:rsidRPr="00124851">
              <w:rPr>
                <w:rFonts w:ascii="Times New Roman" w:eastAsia="PMingLiU" w:hAnsi="Times New Roman" w:cs="Times New Roman"/>
                <w:b/>
                <w:bCs/>
                <w:color w:val="000000"/>
                <w:sz w:val="24"/>
                <w:lang w:eastAsia="ru-RU"/>
              </w:rPr>
              <w:t xml:space="preserve">Знания: </w:t>
            </w:r>
            <w:r w:rsidRPr="00124851">
              <w:rPr>
                <w:rFonts w:ascii="Times New Roman" w:eastAsia="PMingLiU" w:hAnsi="Times New Roman" w:cs="Times New Roman"/>
                <w:color w:val="000000"/>
                <w:sz w:val="24"/>
                <w:lang w:eastAsia="ru-RU"/>
              </w:rPr>
              <w:t>Способы оптимизации и приемы рефакторинга.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rPr>
            </w:pPr>
            <w:r w:rsidRPr="00124851">
              <w:rPr>
                <w:rFonts w:ascii="Times New Roman" w:eastAsia="MS Mincho" w:hAnsi="Times New Roman" w:cs="Times New Roman"/>
                <w:sz w:val="24"/>
                <w:lang w:eastAsia="ru-RU"/>
              </w:rPr>
              <w:t>З 5.5.02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lang w:eastAsia="ru-RU"/>
              </w:rPr>
            </w:pPr>
            <w:r w:rsidRPr="00124851">
              <w:rPr>
                <w:rFonts w:ascii="Times New Roman" w:eastAsia="PMingLiU" w:hAnsi="Times New Roman" w:cs="Times New Roman"/>
                <w:color w:val="000000"/>
                <w:sz w:val="24"/>
                <w:lang w:eastAsia="ru-RU"/>
              </w:rPr>
              <w:t>Инструментальные средства анализа алгоритма.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rPr>
            </w:pPr>
            <w:r w:rsidRPr="00124851">
              <w:rPr>
                <w:rFonts w:ascii="Times New Roman" w:eastAsia="MS Mincho" w:hAnsi="Times New Roman" w:cs="Times New Roman"/>
                <w:sz w:val="24"/>
                <w:lang w:eastAsia="ru-RU"/>
              </w:rPr>
              <w:t>З 5.5.03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rPr>
            </w:pPr>
            <w:r w:rsidRPr="00124851">
              <w:rPr>
                <w:rFonts w:ascii="Times New Roman" w:eastAsia="MS Mincho" w:hAnsi="Times New Roman" w:cs="Times New Roman"/>
                <w:sz w:val="24"/>
                <w:lang w:eastAsia="ru-RU"/>
              </w:rPr>
              <w:t>Методы организации рефакторинга и оптимизации кода.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rPr>
            </w:pPr>
            <w:r w:rsidRPr="00124851">
              <w:rPr>
                <w:rFonts w:ascii="Times New Roman" w:eastAsia="MS Mincho" w:hAnsi="Times New Roman" w:cs="Times New Roman"/>
                <w:sz w:val="24"/>
                <w:lang w:eastAsia="ru-RU"/>
              </w:rPr>
              <w:t>З 5.5.04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rPr>
            </w:pPr>
            <w:r w:rsidRPr="00124851">
              <w:rPr>
                <w:rFonts w:ascii="Times New Roman" w:eastAsia="MS Mincho" w:hAnsi="Times New Roman" w:cs="Times New Roman"/>
                <w:sz w:val="24"/>
                <w:lang w:eastAsia="ru-RU"/>
              </w:rPr>
              <w:t>Принципы работы с системой контроля версий.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ПК 5.6. Разрабатывать техническую документацию на эксплуатацию информационной системы</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5.6.01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Разрабатывать проектную документацию на информационную систему</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5.6.02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Использовать стандарты при оформлении программной документации.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5.6.01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Умения:</w:t>
            </w:r>
          </w:p>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Разрабатывать проектную документацию на эксплуатацию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5.6.02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lang w:eastAsia="ru-RU"/>
              </w:rPr>
              <w:t>Оформлять документацию на программные средства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5.6.03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Использовать стандарты при оформлении программной документации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5.6.01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Знания:</w:t>
            </w:r>
          </w:p>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модели построения информационных систем, их структура.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5.6.02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Использовать критерии оценки качества и надежности функционирования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160" w:line="256" w:lineRule="auto"/>
              <w:rPr>
                <w:rFonts w:ascii="Calibri" w:eastAsia="MS Mincho" w:hAnsi="Calibri" w:cs="Times New Roman"/>
              </w:rPr>
            </w:pPr>
            <w:r w:rsidRPr="00124851">
              <w:rPr>
                <w:rFonts w:ascii="Times New Roman" w:eastAsia="MS Mincho" w:hAnsi="Times New Roman" w:cs="Times New Roman"/>
                <w:sz w:val="24"/>
                <w:szCs w:val="24"/>
                <w:lang w:eastAsia="ru-RU"/>
              </w:rPr>
              <w:t>З 5.6.03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lang w:eastAsia="ru-RU"/>
              </w:rPr>
            </w:pPr>
            <w:r w:rsidRPr="00124851">
              <w:rPr>
                <w:rFonts w:ascii="Times New Roman" w:eastAsia="PMingLiU" w:hAnsi="Times New Roman" w:cs="Times New Roman"/>
                <w:color w:val="000000"/>
                <w:lang w:eastAsia="ru-RU"/>
              </w:rPr>
              <w:t>Основные этапы разработки программного обеспечения.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160" w:line="256" w:lineRule="auto"/>
              <w:rPr>
                <w:rFonts w:ascii="Calibri" w:eastAsia="MS Mincho" w:hAnsi="Calibri" w:cs="Times New Roman"/>
              </w:rPr>
            </w:pPr>
            <w:r w:rsidRPr="00124851">
              <w:rPr>
                <w:rFonts w:ascii="Times New Roman" w:eastAsia="MS Mincho" w:hAnsi="Times New Roman" w:cs="Times New Roman"/>
                <w:sz w:val="24"/>
                <w:szCs w:val="24"/>
                <w:lang w:eastAsia="ru-RU"/>
              </w:rPr>
              <w:t>З 5.6.04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lang w:eastAsia="ru-RU"/>
              </w:rPr>
            </w:pPr>
            <w:r w:rsidRPr="00124851">
              <w:rPr>
                <w:rFonts w:ascii="Times New Roman" w:eastAsia="PMingLiU" w:hAnsi="Times New Roman" w:cs="Times New Roman"/>
                <w:color w:val="000000"/>
                <w:lang w:eastAsia="ru-RU"/>
              </w:rPr>
              <w:t>Основные принципы технологии структурного и объектно-ориентированного программирования.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ПК 5.7. Производить оценку информационной системы для выявления возможности ее модернизации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5.7.01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Проводить оценку качества и экономической эффективности информационной системы в рамках своей компетенции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5.7.02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Использовать критерии оценки качества и надежности функционирования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5.7.03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Разрабатывать мобильные приложения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5.7.01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Умения: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Использовать методы и критерии оценивания предметной области и методы определения стратегии развития бизнес-процессов организации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5.7.02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Решать прикладные вопросы интеллектуальных систем с использованием статических экспертных систем, экспертных систем реального времени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5.7.03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bCs/>
                <w:color w:val="000000"/>
                <w:lang w:eastAsia="ru-RU"/>
              </w:rPr>
            </w:pPr>
            <w:r w:rsidRPr="00124851">
              <w:rPr>
                <w:rFonts w:ascii="Times New Roman" w:eastAsia="PMingLiU" w:hAnsi="Times New Roman" w:cs="Times New Roman"/>
                <w:color w:val="000000"/>
                <w:lang w:eastAsia="ru-RU"/>
              </w:rPr>
              <w:t>Осуществлять разработку кода программного модуля на современных языках программирования.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5.7.04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bCs/>
                <w:color w:val="000000"/>
                <w:lang w:eastAsia="ru-RU"/>
              </w:rPr>
            </w:pPr>
            <w:r w:rsidRPr="00124851">
              <w:rPr>
                <w:rFonts w:ascii="Times New Roman" w:eastAsia="PMingLiU" w:hAnsi="Times New Roman" w:cs="Times New Roman"/>
                <w:color w:val="000000"/>
                <w:lang w:eastAsia="ru-RU"/>
              </w:rPr>
              <w:t>Оформлять документацию на программные средства.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5.7.01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Знания: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Системы обеспечения качества продукции.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5.7.02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Методы контроля качества в соответствии со стандартами.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rPr>
            </w:pPr>
            <w:r w:rsidRPr="00124851">
              <w:rPr>
                <w:rFonts w:ascii="Times New Roman" w:eastAsia="MS Mincho" w:hAnsi="Times New Roman" w:cs="Times New Roman"/>
                <w:sz w:val="24"/>
                <w:lang w:eastAsia="ru-RU"/>
              </w:rPr>
              <w:t>З 5.7.01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bCs/>
                <w:color w:val="000000"/>
                <w:sz w:val="24"/>
                <w:lang w:eastAsia="ru-RU"/>
              </w:rPr>
            </w:pPr>
            <w:r w:rsidRPr="00124851">
              <w:rPr>
                <w:rFonts w:ascii="Times New Roman" w:eastAsia="PMingLiU" w:hAnsi="Times New Roman" w:cs="Times New Roman"/>
                <w:color w:val="000000"/>
                <w:sz w:val="24"/>
                <w:lang w:eastAsia="ru-RU"/>
              </w:rPr>
              <w:t>Основные этапы разработки программного обеспечения.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rPr>
            </w:pPr>
            <w:r w:rsidRPr="00124851">
              <w:rPr>
                <w:rFonts w:ascii="Times New Roman" w:eastAsia="MS Mincho" w:hAnsi="Times New Roman" w:cs="Times New Roman"/>
                <w:sz w:val="24"/>
                <w:lang w:eastAsia="ru-RU"/>
              </w:rPr>
              <w:t>З 5.7.02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bCs/>
                <w:color w:val="000000"/>
                <w:sz w:val="24"/>
                <w:lang w:eastAsia="ru-RU"/>
              </w:rPr>
            </w:pPr>
            <w:r w:rsidRPr="00124851">
              <w:rPr>
                <w:rFonts w:ascii="Times New Roman" w:eastAsia="PMingLiU" w:hAnsi="Times New Roman" w:cs="Times New Roman"/>
                <w:color w:val="000000"/>
                <w:sz w:val="24"/>
                <w:lang w:eastAsia="ru-RU"/>
              </w:rPr>
              <w:t>Основные принципы технологии структурного и объектно-ориентированного программирования.</w:t>
            </w:r>
          </w:p>
        </w:tc>
      </w:tr>
      <w:tr w:rsidR="00124851" w:rsidRPr="00124851" w:rsidTr="00BD2588">
        <w:trPr>
          <w:trHeight w:val="73"/>
        </w:trPr>
        <w:tc>
          <w:tcPr>
            <w:tcW w:w="169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ВД 06 </w:t>
            </w:r>
            <w:r w:rsidRPr="00124851">
              <w:rPr>
                <w:rFonts w:ascii="Times New Roman" w:eastAsia="MS Mincho" w:hAnsi="Times New Roman" w:cs="Times New Roman"/>
                <w:sz w:val="24"/>
                <w:szCs w:val="24"/>
                <w:lang w:eastAsia="ru-RU"/>
              </w:rPr>
              <w:t>Сопровождение информационных систем</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6.1 </w:t>
            </w:r>
            <w:r w:rsidRPr="00124851">
              <w:rPr>
                <w:rFonts w:ascii="Times New Roman" w:eastAsia="MS Mincho" w:hAnsi="Times New Roman" w:cs="Times New Roman"/>
                <w:sz w:val="24"/>
                <w:szCs w:val="24"/>
                <w:lang w:eastAsia="ru-RU"/>
              </w:rPr>
              <w:t>Разрабатывать техническое задание на сопровождение информационной системы</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6.1.01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Разрабатывать техническое задание на сопровождение информационной системы в соответствии с предметной областью</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Поддерживать документацию в актуальном состоянии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Формировать предложения о расширении функциональности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Классификация информационных систем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Принципы работы экспертных систем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Достижения мировой и отечественной информатики в области интеллектуализации информационных систем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6.2 </w:t>
            </w:r>
            <w:r w:rsidRPr="00124851">
              <w:rPr>
                <w:rFonts w:ascii="Times New Roman" w:eastAsia="MS Mincho" w:hAnsi="Times New Roman" w:cs="Times New Roman"/>
                <w:sz w:val="24"/>
                <w:szCs w:val="24"/>
                <w:lang w:eastAsia="ru-RU"/>
              </w:rPr>
              <w:t>Выполнять исправление ошибок в программном коде информационной системы</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6.2.01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Осуществлять инсталляцию, настройку и сопровождение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Идентифицировать ошибки, возникающие в процессе эксплуатации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Основные задачи сопровождения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Регламенты и нормы по обновлению и сопровождению обслуживаемой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6.3 </w:t>
            </w:r>
            <w:r w:rsidRPr="00124851">
              <w:rPr>
                <w:rFonts w:ascii="Times New Roman" w:eastAsia="MS Mincho" w:hAnsi="Times New Roman" w:cs="Times New Roman"/>
                <w:sz w:val="24"/>
                <w:szCs w:val="24"/>
                <w:lang w:eastAsia="ru-RU"/>
              </w:rPr>
              <w:t>Разрабатывать обучающую документацию для пользователей информационной системы</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6.3.01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Выполнять разработку обучающей документации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Разрабатывать обучающие материалы для пользователей по эксплуатации ИС</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Методы обеспечения и контроля качества ИС</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Методы разработки обучающей документации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ПК 6.4 </w:t>
            </w:r>
            <w:r w:rsidRPr="00124851">
              <w:rPr>
                <w:rFonts w:ascii="Times New Roman" w:eastAsia="MS Mincho" w:hAnsi="Times New Roman" w:cs="Times New Roman"/>
                <w:sz w:val="24"/>
                <w:szCs w:val="24"/>
                <w:lang w:eastAsia="ru-RU"/>
              </w:rPr>
              <w:t>Оценивать качество и надежность функционирования информационной системы в соответствии с критериями технического задания.</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6.4.01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Выполнять оценку качества и надежности функционирования информационной системы на соответствие техническим требованиям.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Применять документацию систем качества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Применять основные правила и документы системы сертификации РФ.</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Методы обеспечения и контроля качества ИС в соответствии со стандартами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Политику безопасности в современных информационных системах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ПК 6.5. Осуществлять техническое сопровождение, обновление и восстановление данных ИС в соответствии с техническим заданием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6.5.01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Выполнять регламенты по обновлению, техническому сопровождению, восстановлению данных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bCs/>
                <w:sz w:val="24"/>
                <w:szCs w:val="24"/>
              </w:rPr>
            </w:pPr>
            <w:r w:rsidRPr="00124851">
              <w:rPr>
                <w:rFonts w:ascii="Times New Roman" w:eastAsia="MS Mincho" w:hAnsi="Times New Roman" w:cs="Times New Roman"/>
                <w:b/>
                <w:sz w:val="24"/>
                <w:szCs w:val="24"/>
                <w:lang w:eastAsia="ru-RU"/>
              </w:rPr>
              <w:t xml:space="preserve">Умения: </w:t>
            </w:r>
            <w:r w:rsidRPr="00124851">
              <w:rPr>
                <w:rFonts w:ascii="Times New Roman" w:eastAsia="MS Mincho" w:hAnsi="Times New Roman" w:cs="Times New Roman"/>
                <w:sz w:val="24"/>
                <w:szCs w:val="24"/>
                <w:lang w:eastAsia="ru-RU"/>
              </w:rPr>
              <w:t>Осуществлять техническое сопровождение, сохранение и восстановление базы данных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sz w:val="24"/>
                <w:szCs w:val="24"/>
                <w:lang w:eastAsia="ru-RU"/>
              </w:rPr>
              <w:t>Осуществлять настройку информационной системы для пользователя согласно технической документации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Знания:</w:t>
            </w:r>
          </w:p>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Регламенты по обновлению и техническому сопровождению обслуживаемой информационной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sz w:val="24"/>
                <w:szCs w:val="24"/>
                <w:lang w:eastAsia="ru-RU"/>
              </w:rPr>
              <w:t>Терминология и методы резервного копирования, восстановление информации в информационной системе</w:t>
            </w:r>
          </w:p>
        </w:tc>
      </w:tr>
      <w:tr w:rsidR="00124851" w:rsidRPr="00124851" w:rsidTr="00BD2588">
        <w:trPr>
          <w:trHeight w:val="73"/>
        </w:trPr>
        <w:tc>
          <w:tcPr>
            <w:tcW w:w="169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ВД 07 </w:t>
            </w:r>
            <w:r w:rsidRPr="00124851">
              <w:rPr>
                <w:rFonts w:ascii="Times New Roman" w:eastAsia="MS Mincho" w:hAnsi="Times New Roman" w:cs="Times New Roman"/>
                <w:sz w:val="24"/>
                <w:szCs w:val="24"/>
                <w:lang w:eastAsia="ru-RU"/>
              </w:rPr>
              <w:t>Соадминистрирование баз данных и серверов</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ПК 7.1. Выявлять технические проблемы, возникающие в процессе эксплуатации баз данных и серверов</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7.1.01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Идентифицировать технические проблемы, возникающих в процессе эксплуатации баз данных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Добавлять, обновлять и удалять данные</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Выполнять запросы на выборку и обработку данных на языке SQL</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Модели данных, иерархическую, сетевую и реляционную модели данных, их типы, основные операции и ограничения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ПК 7.2. Осуществлять администрирование отдельных компонент серверов</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7.2.01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Участвовать в администрировании отдельных компонент серверов</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Осуществлять основные функции по администрированию баз данных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Проектировать и создавать базы данных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Технология установки и настройки сервера баз данных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Требования к безопасности сервера базы данных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ПК 7.3. Формировать требования к конфигурации локальных компьютерных сетей и серверного оборудования, необходимые для работы баз данных и серверов</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7.3.01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Формировать необходимые для работы информационной системы требования к конфигурации локальных компьютерных сетей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Формировать требования к конфигурации локальных компьютерных сетей и серверного оборудования, необходимые для работы баз данных и серверов в рамках поставленной задачи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Технология установки и настройки сервера баз данных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Требования к безопасности сервера базы данных.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ПК 7.4. Осуществлять администрирование баз данных в рамках своей компетенции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7.4.01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Участвовать в соадминистрировании серверов</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7.4.02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Применять законодательство Российской Федерации в области сертификации программных средств информационных технологий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Умения: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Развертывать, обслуживать и поддерживать работу современных баз данных и серверов</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Знания: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Модели данных и их типы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sz w:val="24"/>
                <w:szCs w:val="24"/>
                <w:lang w:eastAsia="ru-RU"/>
              </w:rPr>
              <w:t>Основные операции и ограничения</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7.4.03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Уровни качества программной продукции</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ПК 7.5. Проводить аудит систем безопасности баз данных и серверов, с использованием регламентов по защите информации.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7.5.01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Разрабатывать политику безопасности SQL сервера, базы данных и отдельных объектов базы данных.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Умения:</w:t>
            </w:r>
          </w:p>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Разрабатывать политику безопасности SQL сервера, базы данных и отдельных объектов базы данных.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Владеть технологиями проведения сертификации программного средства.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Знания:</w:t>
            </w:r>
          </w:p>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Технология установки и настройки сервера баз данных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Требования к безопасности сервера базы данных.</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7.5.03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Государственные стандарты и требования к обслуживанию баз данных</w:t>
            </w:r>
          </w:p>
        </w:tc>
      </w:tr>
      <w:tr w:rsidR="00124851" w:rsidRPr="00124851" w:rsidTr="00BD2588">
        <w:trPr>
          <w:trHeight w:val="73"/>
        </w:trPr>
        <w:tc>
          <w:tcPr>
            <w:tcW w:w="169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 xml:space="preserve">ВД 08. </w:t>
            </w:r>
            <w:r w:rsidRPr="00124851">
              <w:rPr>
                <w:rFonts w:ascii="Times New Roman" w:eastAsia="MS Mincho" w:hAnsi="Times New Roman" w:cs="Times New Roman"/>
                <w:sz w:val="24"/>
                <w:szCs w:val="24"/>
                <w:lang w:eastAsia="ru-RU"/>
              </w:rPr>
              <w:t>Разработка дизайна веб-приложений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ПК 8.1 Разрабатывать дизайн-концепции веб-приложений в соответствии с корпоративным стилем заказчика</w:t>
            </w:r>
            <w:r w:rsidRPr="00124851">
              <w:rPr>
                <w:rFonts w:ascii="Times New Roman" w:eastAsia="MS Mincho"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8.1.01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sz w:val="24"/>
                <w:szCs w:val="24"/>
                <w:lang w:eastAsia="ru-RU"/>
              </w:rPr>
            </w:pPr>
            <w:r w:rsidRPr="00124851">
              <w:rPr>
                <w:rFonts w:ascii="Times New Roman" w:eastAsia="PMingLiU" w:hAnsi="Times New Roman" w:cs="Times New Roman"/>
                <w:b/>
                <w:bCs/>
                <w:sz w:val="24"/>
                <w:szCs w:val="24"/>
                <w:lang w:eastAsia="ru-RU"/>
              </w:rPr>
              <w:t xml:space="preserve">Навыки / практический опыт: </w:t>
            </w:r>
            <w:r w:rsidRPr="00124851">
              <w:rPr>
                <w:rFonts w:ascii="Times New Roman" w:eastAsia="PMingLiU" w:hAnsi="Times New Roman" w:cs="Times New Roman"/>
                <w:spacing w:val="2"/>
                <w:sz w:val="24"/>
                <w:szCs w:val="24"/>
                <w:shd w:val="clear" w:color="auto" w:fill="FFFFFF"/>
                <w:lang w:eastAsia="ru-RU"/>
              </w:rPr>
              <w:t>создании, использовании и оптимизировании изображений для веб-приложений.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8.1.01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spacing w:val="2"/>
                <w:sz w:val="24"/>
                <w:szCs w:val="24"/>
                <w:shd w:val="clear" w:color="auto" w:fill="FFFFFF"/>
                <w:lang w:eastAsia="ru-RU"/>
              </w:rPr>
              <w:t>создавать, использовать и оптимизировать изображения для веб-приложений.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8.1.02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pacing w:val="2"/>
                <w:sz w:val="24"/>
                <w:szCs w:val="24"/>
                <w:shd w:val="clear" w:color="auto" w:fill="FFFFFF"/>
                <w:lang w:eastAsia="ru-RU"/>
              </w:rPr>
              <w:t>создавать дизайн с применением промежуточных эскизов, требований к эргономике и технической эстетике.</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8.1.01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pacing w:val="2"/>
                <w:sz w:val="24"/>
                <w:szCs w:val="24"/>
                <w:shd w:val="clear" w:color="auto" w:fill="FFFFFF"/>
                <w:lang w:eastAsia="ru-RU"/>
              </w:rPr>
              <w:t xml:space="preserve"> нормы и правила выбора стилистических решений.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8.2 </w:t>
            </w:r>
            <w:r w:rsidRPr="00124851">
              <w:rPr>
                <w:rFonts w:ascii="Times New Roman" w:eastAsia="MS Mincho" w:hAnsi="Times New Roman" w:cs="Times New Roman"/>
                <w:sz w:val="24"/>
                <w:szCs w:val="24"/>
                <w:lang w:eastAsia="ru-RU"/>
              </w:rPr>
              <w:t>Формировать требования к дизайну веб-приложений на основе анализа предметной области и целевой аудитории.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8.2.01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sz w:val="24"/>
                <w:szCs w:val="24"/>
                <w:lang w:eastAsia="ru-RU"/>
              </w:rPr>
            </w:pPr>
            <w:r w:rsidRPr="00124851">
              <w:rPr>
                <w:rFonts w:ascii="Times New Roman" w:eastAsia="PMingLiU" w:hAnsi="Times New Roman" w:cs="Times New Roman"/>
                <w:b/>
                <w:bCs/>
                <w:sz w:val="24"/>
                <w:szCs w:val="24"/>
                <w:lang w:eastAsia="ru-RU"/>
              </w:rPr>
              <w:t xml:space="preserve">Навыки / практический опыт: </w:t>
            </w:r>
            <w:r w:rsidRPr="00124851">
              <w:rPr>
                <w:rFonts w:ascii="Times New Roman" w:eastAsia="PMingLiU" w:hAnsi="Times New Roman" w:cs="Times New Roman"/>
                <w:spacing w:val="2"/>
                <w:sz w:val="24"/>
                <w:szCs w:val="24"/>
                <w:shd w:val="clear" w:color="auto" w:fill="FFFFFF"/>
                <w:lang w:eastAsia="ru-RU"/>
              </w:rPr>
              <w:t>разработке дизайна веб-приложений в соответствии со стандартами и требованиями заказчика.</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8.2.01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spacing w:val="2"/>
                <w:sz w:val="24"/>
                <w:szCs w:val="24"/>
                <w:shd w:val="clear" w:color="auto" w:fill="FFFFFF"/>
                <w:lang w:eastAsia="ru-RU"/>
              </w:rPr>
              <w:t>выбирать наиболее подходящее для целевого рынка дизайнерское решение.</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8.2.01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pacing w:val="2"/>
                <w:sz w:val="24"/>
                <w:szCs w:val="24"/>
                <w:shd w:val="clear" w:color="auto" w:fill="FFFFFF"/>
                <w:lang w:eastAsia="ru-RU"/>
              </w:rPr>
              <w:t>государственные стандарты и требования к разработке дизайна веб-приложений.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8.2.02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pacing w:val="2"/>
                <w:sz w:val="24"/>
                <w:szCs w:val="24"/>
                <w:shd w:val="clear" w:color="auto" w:fill="FFFFFF"/>
                <w:lang w:eastAsia="ru-RU"/>
              </w:rPr>
              <w:t>требования и нормы подготовки и использования изображений в информационно-телекоммуникационной сети "Интернет" (далее - сеть Интернет).</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ПК 8.3.</w:t>
            </w:r>
            <w:r w:rsidRPr="00124851">
              <w:rPr>
                <w:rFonts w:ascii="Times New Roman" w:eastAsia="MS Mincho" w:hAnsi="Times New Roman" w:cs="Times New Roman"/>
                <w:sz w:val="24"/>
                <w:szCs w:val="24"/>
                <w:lang w:eastAsia="ru-RU"/>
              </w:rPr>
              <w:t xml:space="preserve"> Осуществлять разработку дизайна веб-приложения с учетом современных тенденций в области веб-разработки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8.3.01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pacing w:val="2"/>
                <w:sz w:val="24"/>
                <w:szCs w:val="24"/>
                <w:shd w:val="clear" w:color="auto" w:fill="FFFFFF"/>
                <w:lang w:eastAsia="ru-RU"/>
              </w:rPr>
              <w:t>разработке интерфейса пользователя для веб-приложений с использованием современных стандартов.</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8.3.01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spacing w:val="2"/>
                <w:sz w:val="24"/>
                <w:szCs w:val="24"/>
                <w:shd w:val="clear" w:color="auto" w:fill="FFFFFF"/>
                <w:lang w:eastAsia="ru-RU"/>
              </w:rPr>
              <w:t>разрабатывать интерфейс пользователя для веб-приложений с использованием современных стандартов.</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8.3.01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pacing w:val="2"/>
                <w:sz w:val="24"/>
                <w:szCs w:val="24"/>
                <w:shd w:val="clear" w:color="auto" w:fill="FFFFFF"/>
                <w:lang w:eastAsia="ru-RU"/>
              </w:rPr>
              <w:t>современные методики разработки графического интерфейса.</w:t>
            </w:r>
          </w:p>
        </w:tc>
      </w:tr>
      <w:tr w:rsidR="00124851" w:rsidRPr="00124851" w:rsidTr="00BD2588">
        <w:trPr>
          <w:trHeight w:val="73"/>
        </w:trPr>
        <w:tc>
          <w:tcPr>
            <w:tcW w:w="1696"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57" w:right="-57"/>
              <w:jc w:val="both"/>
              <w:rPr>
                <w:rFonts w:ascii="Times New Roman" w:eastAsia="MS Mincho" w:hAnsi="Times New Roman" w:cs="Times New Roman"/>
                <w:b/>
              </w:rPr>
            </w:pPr>
            <w:r w:rsidRPr="00124851">
              <w:rPr>
                <w:rFonts w:ascii="Times New Roman" w:eastAsia="MS Mincho" w:hAnsi="Times New Roman" w:cs="Times New Roman"/>
                <w:color w:val="000000"/>
                <w:lang w:eastAsia="ru-RU"/>
              </w:rPr>
              <w:t xml:space="preserve">ВД 09. </w:t>
            </w:r>
            <w:r w:rsidRPr="00124851">
              <w:rPr>
                <w:rFonts w:ascii="Times New Roman" w:eastAsia="MS Mincho" w:hAnsi="Times New Roman" w:cs="Times New Roman"/>
                <w:lang w:eastAsia="ru-RU"/>
              </w:rPr>
              <w:t>Проектирование, разработка и оптимизация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pacing w:val="2"/>
                <w:shd w:val="clear" w:color="auto" w:fill="FFFFFF"/>
                <w:lang w:eastAsia="ru-RU"/>
              </w:rPr>
              <w:t>ПК 9.1. Разрабатывать техническое задание на веб-приложение в соответствии с требованиями заказчика</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rPr>
            </w:pPr>
            <w:r w:rsidRPr="00124851">
              <w:rPr>
                <w:rFonts w:ascii="Times New Roman" w:eastAsia="MS Mincho" w:hAnsi="Times New Roman" w:cs="Times New Roman"/>
                <w:b/>
                <w:bCs/>
                <w:lang w:eastAsia="ru-RU"/>
              </w:rPr>
              <w:t xml:space="preserve">Навыки / практический опыт: </w:t>
            </w:r>
            <w:r w:rsidRPr="00124851">
              <w:rPr>
                <w:rFonts w:ascii="Times New Roman" w:eastAsia="MS Mincho" w:hAnsi="Times New Roman" w:cs="Times New Roman"/>
                <w:spacing w:val="2"/>
                <w:shd w:val="clear" w:color="auto" w:fill="FFFFFF"/>
                <w:lang w:eastAsia="ru-RU"/>
              </w:rPr>
              <w:t>использовании специальных готовых технических решений при разработке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lang w:eastAsia="ru-RU"/>
              </w:rPr>
            </w:pPr>
            <w:r w:rsidRPr="00124851">
              <w:rPr>
                <w:rFonts w:ascii="Times New Roman" w:eastAsia="PMingLiU" w:hAnsi="Times New Roman" w:cs="Times New Roman"/>
                <w:b/>
                <w:bCs/>
                <w:lang w:eastAsia="ru-RU"/>
              </w:rPr>
              <w:t>Умения:</w:t>
            </w:r>
            <w:r w:rsidRPr="00124851">
              <w:rPr>
                <w:rFonts w:ascii="Times New Roman" w:eastAsia="PMingLiU" w:hAnsi="Times New Roman" w:cs="Times New Roman"/>
                <w:lang w:eastAsia="ru-RU"/>
              </w:rPr>
              <w:t xml:space="preserve"> </w:t>
            </w:r>
            <w:r w:rsidRPr="00124851">
              <w:rPr>
                <w:rFonts w:ascii="Times New Roman" w:eastAsia="PMingLiU" w:hAnsi="Times New Roman" w:cs="Times New Roman"/>
                <w:spacing w:val="2"/>
                <w:shd w:val="clear" w:color="auto" w:fill="FFFFFF"/>
                <w:lang w:eastAsia="ru-RU"/>
              </w:rPr>
              <w:t>разрабатывать и проектировать информационные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eastAsia="ru-RU"/>
              </w:rPr>
              <w:t>Знания:</w:t>
            </w:r>
            <w:r w:rsidRPr="00124851">
              <w:rPr>
                <w:rFonts w:ascii="Times New Roman" w:eastAsia="MS Mincho" w:hAnsi="Times New Roman" w:cs="Times New Roman"/>
                <w:lang w:eastAsia="ru-RU"/>
              </w:rPr>
              <w:t xml:space="preserve"> </w:t>
            </w:r>
            <w:r w:rsidRPr="00124851">
              <w:rPr>
                <w:rFonts w:ascii="Times New Roman" w:eastAsia="MS Mincho" w:hAnsi="Times New Roman" w:cs="Times New Roman"/>
                <w:spacing w:val="2"/>
                <w:shd w:val="clear" w:color="auto" w:fill="FFFFFF"/>
                <w:lang w:eastAsia="ru-RU"/>
              </w:rPr>
              <w:t>языки программирования и разметки для разработки клиентской и серверной части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spacing w:val="2"/>
                <w:shd w:val="clear" w:color="auto" w:fill="FFFFFF"/>
                <w:lang w:eastAsia="ru-RU"/>
              </w:rPr>
              <w:t>принципы проектирования и разработки информационных систем</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pacing w:val="2"/>
                <w:shd w:val="clear" w:color="auto" w:fill="FFFFFF"/>
              </w:rPr>
            </w:pPr>
            <w:r w:rsidRPr="00124851">
              <w:rPr>
                <w:rFonts w:ascii="Times New Roman" w:eastAsia="MS Mincho" w:hAnsi="Times New Roman" w:cs="Times New Roman"/>
                <w:spacing w:val="2"/>
                <w:shd w:val="clear" w:color="auto" w:fill="FFFFFF"/>
                <w:lang w:eastAsia="ru-RU"/>
              </w:rPr>
              <w:t>принципы функционирования поисковых сервисов и особенности оптимизации веб-приложений под них</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pacing w:val="2"/>
                <w:shd w:val="clear" w:color="auto" w:fill="FFFFFF"/>
                <w:lang w:eastAsia="ru-RU"/>
              </w:rPr>
              <w:t>ПК 9.2. Разрабатывать веб-приложение в соответствии с техническим заданием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eastAsia="ru-RU"/>
              </w:rPr>
              <w:t>Навыки / практический опыт:</w:t>
            </w:r>
            <w:r w:rsidRPr="00124851">
              <w:rPr>
                <w:rFonts w:ascii="Times New Roman" w:eastAsia="MS Mincho" w:hAnsi="Times New Roman" w:cs="Times New Roman"/>
                <w:spacing w:val="2"/>
                <w:shd w:val="clear" w:color="auto" w:fill="FFFFFF"/>
                <w:lang w:eastAsia="ru-RU"/>
              </w:rPr>
              <w:t xml:space="preserve"> выполнении разработки и проектирования информационных систем</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spacing w:val="2"/>
                <w:shd w:val="clear" w:color="auto" w:fill="FFFFFF"/>
                <w:lang w:eastAsia="ru-RU"/>
              </w:rPr>
              <w:t>использовании специальных готовых технических решений при разработке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eastAsia="ru-RU"/>
              </w:rPr>
              <w:t xml:space="preserve">Умения: </w:t>
            </w:r>
            <w:r w:rsidRPr="00124851">
              <w:rPr>
                <w:rFonts w:ascii="Times New Roman" w:eastAsia="MS Mincho" w:hAnsi="Times New Roman" w:cs="Times New Roman"/>
                <w:spacing w:val="2"/>
                <w:shd w:val="clear" w:color="auto" w:fill="FFFFFF"/>
                <w:lang w:eastAsia="ru-RU"/>
              </w:rPr>
              <w:t>разрабатывать программный код клиентской и серверной части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spacing w:val="2"/>
                <w:shd w:val="clear" w:color="auto" w:fill="FFFFFF"/>
                <w:lang w:eastAsia="ru-RU"/>
              </w:rPr>
              <w:t>разрабатывать и проектировать информационные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rPr>
            </w:pPr>
            <w:r w:rsidRPr="00124851">
              <w:rPr>
                <w:rFonts w:ascii="Times New Roman" w:eastAsia="MS Mincho" w:hAnsi="Times New Roman" w:cs="Times New Roman"/>
                <w:b/>
                <w:bCs/>
                <w:lang w:eastAsia="ru-RU"/>
              </w:rPr>
              <w:t xml:space="preserve">Знания: </w:t>
            </w:r>
            <w:r w:rsidRPr="00124851">
              <w:rPr>
                <w:rFonts w:ascii="Times New Roman" w:eastAsia="MS Mincho" w:hAnsi="Times New Roman" w:cs="Times New Roman"/>
                <w:spacing w:val="2"/>
                <w:shd w:val="clear" w:color="auto" w:fill="FFFFFF"/>
                <w:lang w:eastAsia="ru-RU"/>
              </w:rPr>
              <w:t>языки программирования и разметки для разработки клиентской и серверной части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spacing w:val="2"/>
                <w:shd w:val="clear" w:color="auto" w:fill="FFFFFF"/>
                <w:lang w:eastAsia="ru-RU"/>
              </w:rPr>
              <w:t>принципы проектирования и разработки информационных систем.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pacing w:val="2"/>
                <w:shd w:val="clear" w:color="auto" w:fill="FFFFFF"/>
                <w:lang w:eastAsia="ru-RU"/>
              </w:rPr>
              <w:t>ПК 9.3. Разрабатывать интерфейс пользователя веб-приложений в соответствии с техническим заданием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rPr>
            </w:pPr>
            <w:r w:rsidRPr="00124851">
              <w:rPr>
                <w:rFonts w:ascii="Times New Roman" w:eastAsia="MS Mincho" w:hAnsi="Times New Roman" w:cs="Times New Roman"/>
                <w:b/>
                <w:bCs/>
                <w:lang w:eastAsia="ru-RU"/>
              </w:rPr>
              <w:t xml:space="preserve">Навыки / практический опыт: </w:t>
            </w:r>
            <w:r w:rsidRPr="00124851">
              <w:rPr>
                <w:rFonts w:ascii="Times New Roman" w:eastAsia="MS Mincho" w:hAnsi="Times New Roman" w:cs="Times New Roman"/>
                <w:spacing w:val="2"/>
                <w:shd w:val="clear" w:color="auto" w:fill="FFFFFF"/>
                <w:lang w:eastAsia="ru-RU"/>
              </w:rPr>
              <w:t>выполнении разработки и проектирования информационных систем</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b/>
                <w:bCs/>
                <w:lang w:eastAsia="ru-RU"/>
              </w:rPr>
            </w:pPr>
            <w:r w:rsidRPr="00124851">
              <w:rPr>
                <w:rFonts w:ascii="Times New Roman" w:eastAsia="PMingLiU" w:hAnsi="Times New Roman" w:cs="Times New Roman"/>
                <w:spacing w:val="2"/>
                <w:shd w:val="clear" w:color="auto" w:fill="FFFFFF"/>
                <w:lang w:eastAsia="ru-RU"/>
              </w:rPr>
              <w:t>использовании специальных готовых технических решений при разработке веб-приложений.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lang w:eastAsia="ru-RU"/>
              </w:rPr>
            </w:pPr>
            <w:r w:rsidRPr="00124851">
              <w:rPr>
                <w:rFonts w:ascii="Times New Roman" w:eastAsia="PMingLiU" w:hAnsi="Times New Roman" w:cs="Times New Roman"/>
                <w:b/>
                <w:bCs/>
                <w:lang w:eastAsia="ru-RU"/>
              </w:rPr>
              <w:t xml:space="preserve">Умения: </w:t>
            </w:r>
            <w:r w:rsidRPr="00124851">
              <w:rPr>
                <w:rFonts w:ascii="Times New Roman" w:eastAsia="PMingLiU" w:hAnsi="Times New Roman" w:cs="Times New Roman"/>
                <w:spacing w:val="2"/>
                <w:shd w:val="clear" w:color="auto" w:fill="FFFFFF"/>
                <w:lang w:eastAsia="ru-RU"/>
              </w:rPr>
              <w:t>разрабатывать программный код клиентской и серверной части веб-приложений.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lang w:eastAsia="ru-RU"/>
              </w:rPr>
            </w:pPr>
            <w:r w:rsidRPr="00124851">
              <w:rPr>
                <w:rFonts w:ascii="Times New Roman" w:eastAsia="PMingLiU" w:hAnsi="Times New Roman" w:cs="Times New Roman"/>
                <w:spacing w:val="2"/>
                <w:shd w:val="clear" w:color="auto" w:fill="FFFFFF"/>
                <w:lang w:eastAsia="ru-RU"/>
              </w:rPr>
              <w:t>разрабатывать и проектировать информационные системы.</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4.3.01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eastAsia="ru-RU"/>
              </w:rPr>
              <w:t xml:space="preserve">Знания: </w:t>
            </w:r>
            <w:r w:rsidRPr="00124851">
              <w:rPr>
                <w:rFonts w:ascii="Times New Roman" w:eastAsia="MS Mincho" w:hAnsi="Times New Roman" w:cs="Times New Roman"/>
                <w:spacing w:val="2"/>
                <w:shd w:val="clear" w:color="auto" w:fill="FFFFFF"/>
                <w:lang w:eastAsia="ru-RU"/>
              </w:rPr>
              <w:t>языки программирования и разметки для разработки клиентской и серверной части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pacing w:val="2"/>
                <w:shd w:val="clear" w:color="auto" w:fill="FFFFFF"/>
                <w:lang w:eastAsia="ru-RU"/>
              </w:rPr>
              <w:t>ПК 9.4. Осуществлять техническое сопровождение и восстановление веб-приложений в соответствии с техническим заданием.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lang w:eastAsia="ru-RU"/>
              </w:rPr>
            </w:pPr>
            <w:r w:rsidRPr="00124851">
              <w:rPr>
                <w:rFonts w:ascii="Times New Roman" w:eastAsia="PMingLiU" w:hAnsi="Times New Roman" w:cs="Times New Roman"/>
                <w:b/>
                <w:bCs/>
                <w:lang w:eastAsia="ru-RU"/>
              </w:rPr>
              <w:t xml:space="preserve">Навыки / практический опыт: </w:t>
            </w:r>
            <w:r w:rsidRPr="00124851">
              <w:rPr>
                <w:rFonts w:ascii="Times New Roman" w:eastAsia="PMingLiU" w:hAnsi="Times New Roman" w:cs="Times New Roman"/>
                <w:spacing w:val="2"/>
                <w:shd w:val="clear" w:color="auto" w:fill="FFFFFF"/>
                <w:lang w:eastAsia="ru-RU"/>
              </w:rPr>
              <w:t>выполнении разработки и проектирования информационных систем.</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lang w:eastAsia="ru-RU"/>
              </w:rPr>
            </w:pPr>
            <w:r w:rsidRPr="00124851">
              <w:rPr>
                <w:rFonts w:ascii="Times New Roman" w:eastAsia="PMingLiU" w:hAnsi="Times New Roman" w:cs="Times New Roman"/>
                <w:b/>
                <w:bCs/>
                <w:lang w:eastAsia="ru-RU"/>
              </w:rPr>
              <w:t xml:space="preserve">Умения: </w:t>
            </w:r>
            <w:r w:rsidRPr="00124851">
              <w:rPr>
                <w:rFonts w:ascii="Times New Roman" w:eastAsia="PMingLiU" w:hAnsi="Times New Roman" w:cs="Times New Roman"/>
                <w:spacing w:val="2"/>
                <w:shd w:val="clear" w:color="auto" w:fill="FFFFFF"/>
                <w:lang w:eastAsia="ru-RU"/>
              </w:rPr>
              <w:t>осуществлять оптимизацию веб-приложения с целью повышения его рейтинга в сети Интернет.</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lang w:eastAsia="ru-RU"/>
              </w:rPr>
            </w:pPr>
            <w:r w:rsidRPr="00124851">
              <w:rPr>
                <w:rFonts w:ascii="Times New Roman" w:eastAsia="PMingLiU" w:hAnsi="Times New Roman" w:cs="Times New Roman"/>
                <w:spacing w:val="2"/>
                <w:shd w:val="clear" w:color="auto" w:fill="FFFFFF"/>
                <w:lang w:eastAsia="ru-RU"/>
              </w:rPr>
              <w:t>разрабатывать программный код клиентской и серверной части веб-приложений.</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eastAsia="ru-RU"/>
              </w:rPr>
              <w:t xml:space="preserve">Знания: </w:t>
            </w:r>
            <w:r w:rsidRPr="00124851">
              <w:rPr>
                <w:rFonts w:ascii="Times New Roman" w:eastAsia="MS Mincho" w:hAnsi="Times New Roman" w:cs="Times New Roman"/>
                <w:spacing w:val="2"/>
                <w:shd w:val="clear" w:color="auto" w:fill="FFFFFF"/>
                <w:lang w:eastAsia="ru-RU"/>
              </w:rPr>
              <w:t>языки программирования и разметки для разработки клиентской и серверной части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pacing w:val="2"/>
                <w:shd w:val="clear" w:color="auto" w:fill="FFFFFF"/>
                <w:lang w:eastAsia="ru-RU"/>
              </w:rPr>
              <w:t>ПК 9.5. Производить тестирование разработанного веб-приложения</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Навыки / практический опыт:</w:t>
            </w:r>
            <w:r w:rsidRPr="00124851">
              <w:rPr>
                <w:rFonts w:ascii="Times New Roman" w:eastAsia="MS Mincho" w:hAnsi="Times New Roman" w:cs="Times New Roman"/>
                <w:spacing w:val="2"/>
                <w:shd w:val="clear" w:color="auto" w:fill="FFFFFF"/>
                <w:lang w:eastAsia="ru-RU"/>
              </w:rPr>
              <w:t xml:space="preserve"> выполнении разработки и проектирования информационных систем</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Умения: </w:t>
            </w:r>
            <w:r w:rsidRPr="00124851">
              <w:rPr>
                <w:rFonts w:ascii="Times New Roman" w:eastAsia="MS Mincho" w:hAnsi="Times New Roman" w:cs="Times New Roman"/>
                <w:spacing w:val="2"/>
                <w:shd w:val="clear" w:color="auto" w:fill="FFFFFF"/>
                <w:lang w:eastAsia="ru-RU"/>
              </w:rPr>
              <w:t>осуществлять оптимизацию веб-приложения с целью повышения его рейтинга в сети Интернет</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Знания: </w:t>
            </w:r>
            <w:r w:rsidRPr="00124851">
              <w:rPr>
                <w:rFonts w:ascii="Times New Roman" w:eastAsia="MS Mincho" w:hAnsi="Times New Roman" w:cs="Times New Roman"/>
                <w:spacing w:val="2"/>
                <w:shd w:val="clear" w:color="auto" w:fill="FFFFFF"/>
                <w:lang w:eastAsia="ru-RU"/>
              </w:rPr>
              <w:t>языки программирования и разметки для разработки клиентской и серверной части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pacing w:val="2"/>
                <w:shd w:val="clear" w:color="auto" w:fill="FFFFFF"/>
                <w:lang w:eastAsia="ru-RU"/>
              </w:rPr>
              <w:t>ПК 9.6. Размещать веб-приложения в сети в соответствии с техническим заданием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9.6.01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Навыки / практический опыт:</w:t>
            </w:r>
            <w:r w:rsidRPr="00124851">
              <w:rPr>
                <w:rFonts w:ascii="Times New Roman" w:eastAsia="MS Mincho" w:hAnsi="Times New Roman" w:cs="Times New Roman"/>
                <w:spacing w:val="2"/>
                <w:shd w:val="clear" w:color="auto" w:fill="FFFFFF"/>
                <w:lang w:eastAsia="ru-RU"/>
              </w:rPr>
              <w:t xml:space="preserve"> выполнении разработки и проектирования информационных систем</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9.6.01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Умения: </w:t>
            </w:r>
            <w:r w:rsidRPr="00124851">
              <w:rPr>
                <w:rFonts w:ascii="Times New Roman" w:eastAsia="MS Mincho" w:hAnsi="Times New Roman" w:cs="Times New Roman"/>
                <w:spacing w:val="2"/>
                <w:shd w:val="clear" w:color="auto" w:fill="FFFFFF"/>
                <w:lang w:eastAsia="ru-RU"/>
              </w:rPr>
              <w:t>разрабатывать программный код клиентской и серверной части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9.6.01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Знания: </w:t>
            </w:r>
            <w:r w:rsidRPr="00124851">
              <w:rPr>
                <w:rFonts w:ascii="Times New Roman" w:eastAsia="MS Mincho" w:hAnsi="Times New Roman" w:cs="Times New Roman"/>
                <w:spacing w:val="2"/>
                <w:shd w:val="clear" w:color="auto" w:fill="FFFFFF"/>
                <w:lang w:eastAsia="ru-RU"/>
              </w:rPr>
              <w:t>языки программирования и разметки для разработки клиентской и серверной части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pacing w:val="2"/>
                <w:shd w:val="clear" w:color="auto" w:fill="FFFFFF"/>
                <w:lang w:eastAsia="ru-RU"/>
              </w:rPr>
              <w:t>ПК 9.7. Осуществлять сбор статистической информации о работе веб-приложений для анализа эффективности его работы</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9.7.01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Навыки / практический опыт:</w:t>
            </w:r>
            <w:r w:rsidRPr="00124851">
              <w:rPr>
                <w:rFonts w:ascii="Times New Roman" w:eastAsia="MS Mincho" w:hAnsi="Times New Roman" w:cs="Times New Roman"/>
                <w:spacing w:val="2"/>
                <w:shd w:val="clear" w:color="auto" w:fill="FFFFFF"/>
                <w:lang w:eastAsia="ru-RU"/>
              </w:rPr>
              <w:t xml:space="preserve"> использовании специальных готовых технических решений при разработке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9.7.01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Умения: </w:t>
            </w:r>
            <w:r w:rsidRPr="00124851">
              <w:rPr>
                <w:rFonts w:ascii="Times New Roman" w:eastAsia="MS Mincho" w:hAnsi="Times New Roman" w:cs="Times New Roman"/>
                <w:spacing w:val="2"/>
                <w:shd w:val="clear" w:color="auto" w:fill="FFFFFF"/>
                <w:lang w:eastAsia="ru-RU"/>
              </w:rPr>
              <w:t>осуществлять оптимизацию веб-приложения с целью повышения его рейтинга в сети Интернет</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9.7.01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Знания: </w:t>
            </w:r>
            <w:r w:rsidRPr="00124851">
              <w:rPr>
                <w:rFonts w:ascii="Times New Roman" w:eastAsia="MS Mincho" w:hAnsi="Times New Roman" w:cs="Times New Roman"/>
                <w:spacing w:val="2"/>
                <w:shd w:val="clear" w:color="auto" w:fill="FFFFFF"/>
                <w:lang w:eastAsia="ru-RU"/>
              </w:rPr>
              <w:t>языки программирования и разметки для разработки клиентской и серверной части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pacing w:val="2"/>
                <w:shd w:val="clear" w:color="auto" w:fill="FFFFFF"/>
                <w:lang w:eastAsia="ru-RU"/>
              </w:rPr>
              <w:t>ПК 9.8. Осуществлять аудит безопасности веб-приложения в соответствии с регламентами по безопасности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9.8.01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Навыки / практический опыт:</w:t>
            </w:r>
            <w:r w:rsidRPr="00124851">
              <w:rPr>
                <w:rFonts w:ascii="Times New Roman" w:eastAsia="MS Mincho" w:hAnsi="Times New Roman" w:cs="Times New Roman"/>
                <w:spacing w:val="2"/>
                <w:shd w:val="clear" w:color="auto" w:fill="FFFFFF"/>
                <w:lang w:eastAsia="ru-RU"/>
              </w:rPr>
              <w:t xml:space="preserve"> модернизации веб-приложений с учетом правил и норм подготовки информации для поисковых систем</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9.8.01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Умения: </w:t>
            </w:r>
            <w:r w:rsidRPr="00124851">
              <w:rPr>
                <w:rFonts w:ascii="Times New Roman" w:eastAsia="MS Mincho" w:hAnsi="Times New Roman" w:cs="Times New Roman"/>
                <w:spacing w:val="2"/>
                <w:shd w:val="clear" w:color="auto" w:fill="FFFFFF"/>
                <w:lang w:eastAsia="ru-RU"/>
              </w:rPr>
              <w:t>осуществлять оптимизацию веб-приложения с целью повышения его рейтинга в сети Интернет</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9.8.01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Знания: </w:t>
            </w:r>
            <w:r w:rsidRPr="00124851">
              <w:rPr>
                <w:rFonts w:ascii="Times New Roman" w:eastAsia="MS Mincho" w:hAnsi="Times New Roman" w:cs="Times New Roman"/>
                <w:spacing w:val="2"/>
                <w:shd w:val="clear" w:color="auto" w:fill="FFFFFF"/>
                <w:lang w:eastAsia="ru-RU"/>
              </w:rPr>
              <w:t>принципы проектирования и разработки информационных систем</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pacing w:val="2"/>
                <w:shd w:val="clear" w:color="auto" w:fill="FFFFFF"/>
                <w:lang w:eastAsia="ru-RU"/>
              </w:rPr>
              <w:t>ПК 9.9. Модернизировать веб-приложение с учетом правил и норм подготовки информации для поисковых систем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9.9.01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Навыки / практический опыт:</w:t>
            </w:r>
            <w:r w:rsidRPr="00124851">
              <w:rPr>
                <w:rFonts w:ascii="Times New Roman" w:eastAsia="MS Mincho" w:hAnsi="Times New Roman" w:cs="Times New Roman"/>
                <w:spacing w:val="2"/>
                <w:shd w:val="clear" w:color="auto" w:fill="FFFFFF"/>
                <w:lang w:eastAsia="ru-RU"/>
              </w:rPr>
              <w:t xml:space="preserve"> модернизации веб-приложений с учетом правил и норм подготовки информации для поисковых систем</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9.9.01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Умения: </w:t>
            </w:r>
            <w:r w:rsidRPr="00124851">
              <w:rPr>
                <w:rFonts w:ascii="Times New Roman" w:eastAsia="MS Mincho" w:hAnsi="Times New Roman" w:cs="Times New Roman"/>
                <w:spacing w:val="2"/>
                <w:shd w:val="clear" w:color="auto" w:fill="FFFFFF"/>
                <w:lang w:eastAsia="ru-RU"/>
              </w:rPr>
              <w:t>осуществлять оптимизацию веб-приложения с целью повышения его рейтинга в сети Интернет</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9.9.02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spacing w:val="2"/>
                <w:shd w:val="clear" w:color="auto" w:fill="FFFFFF"/>
                <w:lang w:eastAsia="ru-RU"/>
              </w:rPr>
              <w:t>разрабатывать программный код клиентской и серверной части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9.9.01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Знания: </w:t>
            </w:r>
            <w:r w:rsidRPr="00124851">
              <w:rPr>
                <w:rFonts w:ascii="Times New Roman" w:eastAsia="MS Mincho" w:hAnsi="Times New Roman" w:cs="Times New Roman"/>
                <w:spacing w:val="2"/>
                <w:shd w:val="clear" w:color="auto" w:fill="FFFFFF"/>
                <w:lang w:eastAsia="ru-RU"/>
              </w:rPr>
              <w:t>принципы функционирования поисковых сервисов и особенности оптимизации веб-приложений под них</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9.9.02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spacing w:val="2"/>
                <w:shd w:val="clear" w:color="auto" w:fill="FFFFFF"/>
                <w:lang w:eastAsia="ru-RU"/>
              </w:rPr>
              <w:t>языки программирования и разметки для разработки клиентской и серверной части веб-приложений</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pacing w:val="2"/>
                <w:shd w:val="clear" w:color="auto" w:fill="FFFFFF"/>
                <w:lang w:eastAsia="ru-RU"/>
              </w:rPr>
              <w:t>ПК 9.10. Реализовывать мероприятия по продвижению веб-приложений в информационно-телекоммуникационной сети "Интернет"</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 9.10.01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Навыки / практический опыт:</w:t>
            </w:r>
            <w:r w:rsidRPr="00124851">
              <w:rPr>
                <w:rFonts w:ascii="Times New Roman" w:eastAsia="MS Mincho" w:hAnsi="Times New Roman" w:cs="Times New Roman"/>
                <w:spacing w:val="2"/>
                <w:shd w:val="clear" w:color="auto" w:fill="FFFFFF"/>
                <w:lang w:eastAsia="ru-RU"/>
              </w:rPr>
              <w:t xml:space="preserve"> реализации мероприятий по продвижению веб-приложений в сети Интернет.</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У 9.10.01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Умения: </w:t>
            </w:r>
            <w:r w:rsidRPr="00124851">
              <w:rPr>
                <w:rFonts w:ascii="Times New Roman" w:eastAsia="MS Mincho" w:hAnsi="Times New Roman" w:cs="Times New Roman"/>
                <w:spacing w:val="2"/>
                <w:shd w:val="clear" w:color="auto" w:fill="FFFFFF"/>
                <w:lang w:eastAsia="ru-RU"/>
              </w:rPr>
              <w:t>осуществлять оптимизацию веб-приложения с целью повышения его рейтинга в сети Интернет</w:t>
            </w:r>
            <w:r w:rsidRPr="00124851">
              <w:rPr>
                <w:rFonts w:ascii="Calibri" w:eastAsia="MS Mincho" w:hAnsi="Calibri" w:cs="Times New Roman"/>
                <w:spacing w:val="2"/>
                <w:shd w:val="clear" w:color="auto" w:fill="FFFFFF"/>
                <w:lang w:eastAsia="ru-RU"/>
              </w:rPr>
              <w:t>.</w:t>
            </w:r>
          </w:p>
        </w:tc>
      </w:tr>
      <w:tr w:rsidR="00124851" w:rsidRPr="00124851" w:rsidTr="00BD2588">
        <w:trPr>
          <w:trHeight w:val="7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З 9.10.01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 xml:space="preserve">Знания: </w:t>
            </w:r>
            <w:r w:rsidRPr="00124851">
              <w:rPr>
                <w:rFonts w:ascii="Times New Roman" w:eastAsia="MS Mincho" w:hAnsi="Times New Roman" w:cs="Times New Roman"/>
                <w:spacing w:val="2"/>
                <w:shd w:val="clear" w:color="auto" w:fill="FFFFFF"/>
                <w:lang w:eastAsia="ru-RU"/>
              </w:rPr>
              <w:t>принципы функционирования поисковых сервисов и особенности оптимизации веб-приложений под них</w:t>
            </w:r>
            <w:r w:rsidRPr="00124851">
              <w:rPr>
                <w:rFonts w:ascii="Calibri" w:eastAsia="MS Mincho" w:hAnsi="Calibri" w:cs="Times New Roman"/>
                <w:spacing w:val="2"/>
                <w:shd w:val="clear" w:color="auto" w:fill="FFFFFF"/>
                <w:lang w:eastAsia="ru-RU"/>
              </w:rPr>
              <w:t>.</w:t>
            </w:r>
          </w:p>
        </w:tc>
      </w:tr>
      <w:tr w:rsidR="00124851" w:rsidRPr="00124851" w:rsidTr="00BD2588">
        <w:trPr>
          <w:trHeight w:val="79"/>
        </w:trPr>
        <w:tc>
          <w:tcPr>
            <w:tcW w:w="1696"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ВД 11 Разработка, администрирование и защита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11.1 </w:t>
            </w:r>
            <w:r w:rsidRPr="00124851">
              <w:rPr>
                <w:rFonts w:ascii="Times New Roman" w:eastAsia="MS Mincho" w:hAnsi="Times New Roman" w:cs="Times New Roman"/>
                <w:sz w:val="24"/>
                <w:szCs w:val="24"/>
                <w:lang w:eastAsia="ru-RU"/>
              </w:rPr>
              <w:t>Осуществлять сбор, обработку и анализ информации для проектирования баз данных</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11.1.01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Выполнять сбор, обработку и анализ информации для проектирования баз данных.</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Умения:</w:t>
            </w:r>
            <w:r w:rsidRPr="00124851">
              <w:rPr>
                <w:rFonts w:ascii="Times New Roman" w:eastAsia="PMingLiU" w:hAnsi="Times New Roman" w:cs="Times New Roman"/>
                <w:color w:val="000000"/>
                <w:sz w:val="24"/>
                <w:szCs w:val="24"/>
                <w:lang w:eastAsia="ru-RU"/>
              </w:rPr>
              <w:t xml:space="preserve"> Работать с документами отраслевой направленности.</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Собирать, обрабатывать и анализировать информацию на предпроектной стадии.</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Знания:</w:t>
            </w:r>
            <w:r w:rsidRPr="00124851">
              <w:rPr>
                <w:rFonts w:ascii="Times New Roman" w:eastAsia="PMingLiU" w:hAnsi="Times New Roman" w:cs="Times New Roman"/>
                <w:color w:val="000000"/>
                <w:sz w:val="24"/>
                <w:szCs w:val="24"/>
                <w:lang w:eastAsia="ru-RU"/>
              </w:rPr>
              <w:t xml:space="preserve"> Методы описания схем баз данных в современных СУБД. </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положения теории баз данных, хранилищ данных, баз знаний.</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принципы структуризации и нормализации базы данных.</w:t>
            </w:r>
          </w:p>
        </w:tc>
      </w:tr>
      <w:tr w:rsidR="00124851" w:rsidRPr="00124851" w:rsidTr="00BD2588">
        <w:trPr>
          <w:trHeight w:val="64"/>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11.1.04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Основные принципы построения концептуальной, логической и физической модели данных.</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11.2 </w:t>
            </w:r>
            <w:r w:rsidRPr="00124851">
              <w:rPr>
                <w:rFonts w:ascii="Times New Roman" w:eastAsia="MS Mincho" w:hAnsi="Times New Roman" w:cs="Times New Roman"/>
                <w:sz w:val="24"/>
                <w:szCs w:val="24"/>
                <w:lang w:eastAsia="ru-RU"/>
              </w:rPr>
              <w:t>Проектировать базу данных на основе анализа предметной области.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11.2.01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Выполнять работы с документами отраслевой направленности</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sz w:val="24"/>
                <w:szCs w:val="24"/>
                <w:lang w:eastAsia="ru-RU"/>
              </w:rPr>
              <w:t>Работать с современными case-средствами проектирования баз данных.</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z w:val="24"/>
                <w:szCs w:val="24"/>
                <w:lang w:eastAsia="ru-RU"/>
              </w:rPr>
              <w:t>Основные принципы структуризации и нормализации базы данных</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Структуры данных СУБД, общий подход к организации представлений, таблиц, индексов и кластеров.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11.3 </w:t>
            </w:r>
            <w:r w:rsidRPr="00124851">
              <w:rPr>
                <w:rFonts w:ascii="Times New Roman" w:eastAsia="MS Mincho" w:hAnsi="Times New Roman" w:cs="Times New Roman"/>
                <w:sz w:val="24"/>
                <w:szCs w:val="24"/>
                <w:lang w:eastAsia="ru-RU"/>
              </w:rPr>
              <w:t>Разрабатывать объекты базы данных в соответствии с результатами анализа предметной области.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11.3.01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Навыки / практический опыт: </w:t>
            </w:r>
            <w:r w:rsidRPr="00124851">
              <w:rPr>
                <w:rFonts w:ascii="Times New Roman" w:eastAsia="PMingLiU" w:hAnsi="Times New Roman" w:cs="Times New Roman"/>
                <w:color w:val="000000"/>
                <w:sz w:val="24"/>
                <w:szCs w:val="24"/>
                <w:lang w:eastAsia="ru-RU"/>
              </w:rPr>
              <w:t>Работать с объектами баз данных в конкретной системе управления базами данных.</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11.3.02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стандартные методы защиты объектов базы данных.</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11.3.03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Работать с документами отраслевой направленности.</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11.3.04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Использовать средства заполнения базы данных.</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11.3.05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Использовать стандартные методы защиты объектов базы данных.</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Работать с современными case-средствами проектирования баз данных.</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Создавать объекты баз данных в современных СУБД.</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z w:val="24"/>
                <w:szCs w:val="24"/>
                <w:lang w:eastAsia="ru-RU"/>
              </w:rPr>
              <w:t>Методы описания схем баз данных в современных СУБД</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Структуры данных СУБД, общий подход к организации представлений, таблиц, индексов и кластеров.</w:t>
            </w:r>
          </w:p>
        </w:tc>
      </w:tr>
      <w:tr w:rsidR="00124851" w:rsidRPr="00124851" w:rsidTr="00BD2588">
        <w:trPr>
          <w:trHeight w:val="3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11.3.03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Методы организации целостности данных.</w:t>
            </w:r>
          </w:p>
        </w:tc>
      </w:tr>
      <w:tr w:rsidR="00124851" w:rsidRPr="00124851" w:rsidTr="00BD2588">
        <w:trPr>
          <w:trHeight w:val="42"/>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11.4 </w:t>
            </w:r>
            <w:r w:rsidRPr="00124851">
              <w:rPr>
                <w:rFonts w:ascii="Times New Roman" w:eastAsia="MS Mincho" w:hAnsi="Times New Roman" w:cs="Times New Roman"/>
                <w:sz w:val="24"/>
                <w:szCs w:val="24"/>
                <w:lang w:eastAsia="ru-RU"/>
              </w:rPr>
              <w:t>Реализовывать базу данных в конкретной системе управления базами данных.</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11.4.01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Работать с объектами базы данных в конкретной системе управления базами данных.</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sz w:val="24"/>
                <w:szCs w:val="24"/>
                <w:lang w:eastAsia="ru-RU"/>
              </w:rPr>
              <w:t>Создавать объекты баз данных в современных СУБД.</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bCs/>
                <w:color w:val="000000"/>
                <w:sz w:val="24"/>
                <w:szCs w:val="24"/>
                <w:lang w:eastAsia="ru-RU"/>
              </w:rPr>
              <w:t xml:space="preserve">Знания: </w:t>
            </w:r>
            <w:r w:rsidRPr="00124851">
              <w:rPr>
                <w:rFonts w:ascii="Times New Roman" w:eastAsia="PMingLiU" w:hAnsi="Times New Roman" w:cs="Times New Roman"/>
                <w:color w:val="000000"/>
                <w:sz w:val="24"/>
                <w:szCs w:val="24"/>
                <w:lang w:eastAsia="ru-RU"/>
              </w:rPr>
              <w:t>Основные принципы структуризации и нормализации базы данных.</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11.4.02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Основные принципы построения концептуальной, логической и физической модели данных.</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ПК 11.5. Администрировать базы данных.</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11.5.01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Выполнять работы с объектами базы данных в конкретной системе управления базами данных.</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color w:val="000000"/>
                <w:sz w:val="24"/>
                <w:szCs w:val="24"/>
                <w:lang w:eastAsia="ru-RU"/>
              </w:rPr>
              <w:t xml:space="preserve">Умения: </w:t>
            </w:r>
            <w:r w:rsidRPr="00124851">
              <w:rPr>
                <w:rFonts w:ascii="Times New Roman" w:eastAsia="PMingLiU" w:hAnsi="Times New Roman" w:cs="Times New Roman"/>
                <w:color w:val="000000"/>
                <w:sz w:val="24"/>
                <w:szCs w:val="24"/>
                <w:lang w:eastAsia="ru-RU"/>
              </w:rPr>
              <w:t>Применять стандартные методы для защиты объектов базы данных.</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Выполнять стандартные процедуры резервного копирования и мониторинга выполнения этой процедуры.</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11.5.03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sz w:val="24"/>
                <w:szCs w:val="24"/>
                <w:lang w:eastAsia="ru-RU"/>
              </w:rPr>
              <w:t>Выполнять процедуру восстановления базы данных и вести мониторинг выполнения этой процедуры.</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b/>
                <w:color w:val="000000"/>
                <w:sz w:val="24"/>
                <w:szCs w:val="24"/>
                <w:lang w:eastAsia="ru-RU"/>
              </w:rPr>
              <w:t xml:space="preserve">Знания: </w:t>
            </w:r>
            <w:r w:rsidRPr="00124851">
              <w:rPr>
                <w:rFonts w:ascii="Times New Roman" w:eastAsia="PMingLiU" w:hAnsi="Times New Roman" w:cs="Times New Roman"/>
                <w:color w:val="000000"/>
                <w:sz w:val="24"/>
                <w:szCs w:val="24"/>
                <w:lang w:eastAsia="ru-RU"/>
              </w:rPr>
              <w:t>Технологии передачи и обмена данными в компьютерных сетях.</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11.5.02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beforeAutospacing="1" w:after="100" w:afterAutospacing="1" w:line="240" w:lineRule="auto"/>
              <w:rPr>
                <w:rFonts w:ascii="Times New Roman" w:eastAsia="PMingLiU" w:hAnsi="Times New Roman" w:cs="Times New Roman"/>
                <w:color w:val="000000"/>
                <w:sz w:val="24"/>
                <w:szCs w:val="24"/>
                <w:lang w:eastAsia="ru-RU"/>
              </w:rPr>
            </w:pPr>
            <w:r w:rsidRPr="00124851">
              <w:rPr>
                <w:rFonts w:ascii="Times New Roman" w:eastAsia="PMingLiU" w:hAnsi="Times New Roman" w:cs="Times New Roman"/>
                <w:color w:val="000000"/>
                <w:sz w:val="24"/>
                <w:szCs w:val="24"/>
                <w:lang w:eastAsia="ru-RU"/>
              </w:rPr>
              <w:t>Алгоритм проведения процедуры резервного копирования.</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11.5.03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sz w:val="24"/>
                <w:szCs w:val="24"/>
                <w:lang w:eastAsia="ru-RU"/>
              </w:rPr>
              <w:t>Алгоритм проведения процедуры восстановления базы данных.</w:t>
            </w:r>
          </w:p>
        </w:tc>
      </w:tr>
      <w:tr w:rsidR="00124851" w:rsidRPr="00124851" w:rsidTr="00BD2588">
        <w:trPr>
          <w:trHeight w:val="27"/>
        </w:trPr>
        <w:tc>
          <w:tcPr>
            <w:tcW w:w="169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ВД 12 Техническая эксплуатация инфокоммуникационных систем</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12.1 </w:t>
            </w:r>
            <w:r w:rsidRPr="00124851">
              <w:rPr>
                <w:rFonts w:ascii="Times New Roman" w:eastAsia="MS Mincho" w:hAnsi="Times New Roman" w:cs="Times New Roman"/>
                <w:sz w:val="24"/>
                <w:szCs w:val="24"/>
                <w:lang w:eastAsia="ru-RU"/>
              </w:rPr>
              <w:t>Назначение, практическое применение, конструкцию и принципы работы измерительных приборов и тестового оборудования</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6.1.01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w:t>
            </w:r>
            <w:r w:rsidRPr="00124851">
              <w:rPr>
                <w:rFonts w:ascii="Times New Roman" w:eastAsia="MS Mincho" w:hAnsi="Times New Roman" w:cs="Times New Roman"/>
                <w:bCs/>
                <w:color w:val="000000"/>
                <w:sz w:val="24"/>
                <w:szCs w:val="24"/>
                <w:lang w:eastAsia="ru-RU"/>
              </w:rPr>
              <w:t xml:space="preserve">использование современных </w:t>
            </w:r>
            <w:r w:rsidRPr="00124851">
              <w:rPr>
                <w:rFonts w:ascii="Times New Roman" w:eastAsia="MS Mincho" w:hAnsi="Times New Roman" w:cs="Times New Roman"/>
                <w:sz w:val="24"/>
                <w:szCs w:val="24"/>
                <w:lang w:eastAsia="ru-RU"/>
              </w:rPr>
              <w:t>измерительных приборов и тестового оборудования</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применять измерительные приборов и тестового оборудования</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Назначение, практическое применение, конструкцию и принципы работы измерительных приборов и тестового оборудования</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12.2 </w:t>
            </w:r>
            <w:r w:rsidRPr="00124851">
              <w:rPr>
                <w:rFonts w:ascii="Times New Roman" w:eastAsia="MS Mincho" w:hAnsi="Times New Roman" w:cs="Times New Roman"/>
                <w:sz w:val="24"/>
                <w:szCs w:val="24"/>
                <w:lang w:eastAsia="ru-RU"/>
              </w:rPr>
              <w:t>Осуществлять организацию электронного документооборота в соответствии с потребностями заказчика</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6.2.01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w:t>
            </w:r>
            <w:r w:rsidRPr="00124851">
              <w:rPr>
                <w:rFonts w:ascii="Times New Roman" w:eastAsia="MS Mincho" w:hAnsi="Times New Roman" w:cs="Times New Roman"/>
                <w:bCs/>
                <w:color w:val="000000"/>
                <w:sz w:val="24"/>
                <w:szCs w:val="24"/>
                <w:lang w:eastAsia="ru-RU"/>
              </w:rPr>
              <w:t xml:space="preserve">Подготовка материалов </w:t>
            </w:r>
            <w:r w:rsidRPr="00124851">
              <w:rPr>
                <w:rFonts w:ascii="Times New Roman" w:eastAsia="MS Mincho" w:hAnsi="Times New Roman" w:cs="Times New Roman"/>
                <w:sz w:val="24"/>
                <w:szCs w:val="24"/>
                <w:lang w:eastAsia="ru-RU"/>
              </w:rPr>
              <w:t>электронного документооборота в соответствии с потребностями заказчика</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Осуществлять организацию электронного документооборота в соответствии с потребностями заказчика</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как организовать электронный документооборот в соответствии с потребностями заказчика</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12.3 </w:t>
            </w:r>
            <w:r w:rsidRPr="00124851">
              <w:rPr>
                <w:rFonts w:ascii="Times New Roman" w:eastAsia="MS Mincho" w:hAnsi="Times New Roman" w:cs="Times New Roman"/>
                <w:sz w:val="24"/>
                <w:szCs w:val="24"/>
                <w:lang w:eastAsia="ru-RU"/>
              </w:rPr>
              <w:t>Производить настройку и техническое обслуживание, выполнять диагностику цифровых систем коммутации и систем передачи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12.3.01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настройки и техническое обслуживания цифровых систем коммутации и систем передачи</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12.3.01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диагностики цифровых систем коммутации и систем передачи</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12.3.01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w:t>
            </w:r>
            <w:r w:rsidRPr="00124851">
              <w:rPr>
                <w:rFonts w:ascii="Times New Roman" w:eastAsia="MS Mincho" w:hAnsi="Times New Roman" w:cs="Times New Roman"/>
                <w:bCs/>
                <w:color w:val="000000"/>
                <w:sz w:val="24"/>
                <w:szCs w:val="24"/>
                <w:lang w:eastAsia="ru-RU"/>
              </w:rPr>
              <w:t xml:space="preserve">выполнять работы по </w:t>
            </w:r>
            <w:r w:rsidRPr="00124851">
              <w:rPr>
                <w:rFonts w:ascii="Times New Roman" w:eastAsia="MS Mincho" w:hAnsi="Times New Roman" w:cs="Times New Roman"/>
                <w:sz w:val="24"/>
                <w:szCs w:val="24"/>
                <w:lang w:eastAsia="ru-RU"/>
              </w:rPr>
              <w:t>настройке и техническому обслуживанию цифровых систем коммутации и систем передачи</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12.3.02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выполнять диагностику цифровых систем коммутации и систем передачи</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12.3.01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w:t>
            </w:r>
            <w:r w:rsidRPr="00124851">
              <w:rPr>
                <w:rFonts w:ascii="Times New Roman" w:eastAsia="MS Mincho" w:hAnsi="Times New Roman" w:cs="Times New Roman"/>
                <w:bCs/>
                <w:color w:val="000000"/>
                <w:sz w:val="24"/>
                <w:szCs w:val="24"/>
                <w:lang w:eastAsia="ru-RU"/>
              </w:rPr>
              <w:t xml:space="preserve">способы </w:t>
            </w:r>
            <w:r w:rsidRPr="00124851">
              <w:rPr>
                <w:rFonts w:ascii="Times New Roman" w:eastAsia="MS Mincho" w:hAnsi="Times New Roman" w:cs="Times New Roman"/>
                <w:sz w:val="24"/>
                <w:szCs w:val="24"/>
                <w:lang w:eastAsia="ru-RU"/>
              </w:rPr>
              <w:t>настройки и технического обслуживания цифровых систем коммутации и систем передачи</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12.3.02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color w:val="000000"/>
                <w:sz w:val="24"/>
                <w:szCs w:val="24"/>
                <w:lang w:eastAsia="ru-RU"/>
              </w:rPr>
              <w:t xml:space="preserve">Методы </w:t>
            </w:r>
            <w:r w:rsidRPr="00124851">
              <w:rPr>
                <w:rFonts w:ascii="Times New Roman" w:eastAsia="MS Mincho" w:hAnsi="Times New Roman" w:cs="Times New Roman"/>
                <w:sz w:val="24"/>
                <w:szCs w:val="24"/>
                <w:lang w:eastAsia="ru-RU"/>
              </w:rPr>
              <w:t>диагностики цифровых систем коммутации и систем передачи</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12.4 </w:t>
            </w:r>
            <w:r w:rsidRPr="00124851">
              <w:rPr>
                <w:rFonts w:ascii="Times New Roman" w:eastAsia="MS Mincho" w:hAnsi="Times New Roman" w:cs="Times New Roman"/>
                <w:sz w:val="24"/>
                <w:szCs w:val="24"/>
                <w:lang w:eastAsia="ru-RU"/>
              </w:rPr>
              <w:t>Разрабатывать проекты инфокоммуникационных сетей и систем связи для предприятий и компаний малого и среднего бизнеса</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6.4.01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color w:val="333333"/>
                <w:sz w:val="24"/>
                <w:szCs w:val="24"/>
                <w:lang w:eastAsia="ru-RU"/>
              </w:rPr>
              <w:t>выполнении монтажа, демонтажа, первичной инсталляции, мониторинге, диагностике инфокоммуникационных систем передачи в соответствии с действующими отраслевыми стандартами</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color w:val="333333"/>
                <w:sz w:val="24"/>
                <w:szCs w:val="24"/>
                <w:lang w:eastAsia="ru-RU"/>
              </w:rPr>
              <w:t>осуществлять разработку проектов коммутационных станций, узлов и сетей электросвязи для предприятий и компаний малого и среднего бизнес</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color w:val="333333"/>
                <w:sz w:val="24"/>
                <w:szCs w:val="24"/>
                <w:lang w:eastAsia="ru-RU"/>
              </w:rPr>
              <w:t>методы коммутации и их использование в сетевых технологиях</w:t>
            </w:r>
            <w:r w:rsidRPr="00124851">
              <w:rPr>
                <w:rFonts w:ascii="Times New Roman" w:eastAsia="MS Mincho" w:hAnsi="Times New Roman" w:cs="Times New Roman"/>
                <w:bCs/>
                <w:color w:val="000000"/>
                <w:sz w:val="24"/>
                <w:szCs w:val="24"/>
                <w:lang w:eastAsia="ru-RU"/>
              </w:rPr>
              <w:t xml:space="preserve"> </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12.5 </w:t>
            </w:r>
            <w:r w:rsidRPr="00124851">
              <w:rPr>
                <w:rFonts w:ascii="Times New Roman" w:eastAsia="MS Mincho" w:hAnsi="Times New Roman" w:cs="Times New Roman"/>
                <w:sz w:val="24"/>
                <w:szCs w:val="24"/>
                <w:lang w:eastAsia="ru-RU"/>
              </w:rPr>
              <w:t>Осуществлять устранение аварий и повреждений оборудования инфокоммуникационных систем</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6.5.01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color w:val="333333"/>
                <w:sz w:val="24"/>
                <w:szCs w:val="24"/>
                <w:lang w:eastAsia="ru-RU"/>
              </w:rPr>
              <w:t>устранении аварий и повреждений оборудования инфокоммуникационных систем;</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6.5.01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color w:val="333333"/>
                <w:sz w:val="24"/>
                <w:szCs w:val="24"/>
                <w:lang w:eastAsia="ru-RU"/>
              </w:rPr>
              <w:t>производить настройку и техническое обслуживание, выполнять диагностику цифровых систем коммутации и систем передачи</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6.5.01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color w:val="333333"/>
                <w:sz w:val="24"/>
                <w:szCs w:val="24"/>
                <w:lang w:eastAsia="ru-RU"/>
              </w:rPr>
              <w:t>современные технологии, используемые для развития проводных и беспроводных сетей доступа</w:t>
            </w:r>
          </w:p>
        </w:tc>
      </w:tr>
      <w:tr w:rsidR="00124851" w:rsidRPr="00124851" w:rsidTr="00BD2588">
        <w:trPr>
          <w:trHeight w:val="27"/>
        </w:trPr>
        <w:tc>
          <w:tcPr>
            <w:tcW w:w="169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ВД 13 Конвергенция технологий и сервисов телекоммуникационных систем</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13.1 </w:t>
            </w:r>
            <w:r w:rsidRPr="00124851">
              <w:rPr>
                <w:rFonts w:ascii="Times New Roman" w:eastAsia="MS Mincho" w:hAnsi="Times New Roman" w:cs="Times New Roman"/>
                <w:sz w:val="24"/>
                <w:szCs w:val="24"/>
                <w:lang w:eastAsia="ru-RU"/>
              </w:rPr>
              <w:t>Современные информационные технологии управления сетями связи;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конвергенцию базовых технологий</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7.1.01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обслуживания сетей нового поколения</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Times New Roman" w:hAnsi="Times New Roman" w:cs="Times New Roman"/>
                <w:iCs/>
                <w:color w:val="333333"/>
                <w:sz w:val="24"/>
                <w:szCs w:val="24"/>
                <w:lang w:eastAsia="ru-RU"/>
              </w:rPr>
              <w:t>проводить мониторинг сетей нового поколения</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современные информационные технологии управления сетями связи</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13.2 </w:t>
            </w:r>
            <w:r w:rsidRPr="00124851">
              <w:rPr>
                <w:rFonts w:ascii="Times New Roman" w:eastAsia="MS Mincho" w:hAnsi="Times New Roman" w:cs="Times New Roman"/>
                <w:sz w:val="24"/>
                <w:szCs w:val="24"/>
                <w:lang w:eastAsia="ru-RU"/>
              </w:rPr>
              <w:t>Конвергенцию базовых технологий;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конвергенцию услуг в технологических сетях</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7.2.01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ориентироваться в программных платформах персональных компьютеров, электронных блокнотов и мобильных телефонов</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конвергенцию базовых технологий</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13.3 </w:t>
            </w:r>
            <w:r w:rsidRPr="00124851">
              <w:rPr>
                <w:rFonts w:ascii="Times New Roman" w:eastAsia="MS Mincho" w:hAnsi="Times New Roman" w:cs="Times New Roman"/>
                <w:sz w:val="24"/>
                <w:szCs w:val="24"/>
                <w:lang w:eastAsia="ru-RU"/>
              </w:rPr>
              <w:t>Обслуживание универсальных абонентских устройств с доступом в сеть Интернет на основе программной платформы</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7.3.01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использования универсальных, открытых интерфейсов взаимодействия</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обслуживать универсальные абонентские устройства с доступом в сеть Интернет на основе программной платформы</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классификацию платформенного программного обеспечения</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13.4 </w:t>
            </w:r>
            <w:r w:rsidRPr="00124851">
              <w:rPr>
                <w:rFonts w:ascii="Times New Roman" w:eastAsia="MS Mincho" w:hAnsi="Times New Roman" w:cs="Times New Roman"/>
                <w:sz w:val="24"/>
                <w:szCs w:val="24"/>
                <w:lang w:eastAsia="ru-RU"/>
              </w:rPr>
              <w:t>Выполнять монтаж, установку и настройку современного оборудования связи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7.4.01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использования универсальных, открытых интерфейсов взаимодействия</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выполнять монтаж, установку и настройку современного оборудования связи</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7.4.01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интерфейс прикладного программирования (API</w:t>
            </w:r>
            <w:r w:rsidRPr="00124851">
              <w:rPr>
                <w:rFonts w:ascii="Times New Roman" w:eastAsia="MS Mincho" w:hAnsi="Times New Roman" w:cs="Times New Roman"/>
                <w:sz w:val="24"/>
                <w:szCs w:val="24"/>
                <w:lang w:eastAsia="ru-RU"/>
              </w:rPr>
              <w:t xml:space="preserve"> т</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 xml:space="preserve">ПК 13.5 </w:t>
            </w:r>
            <w:r w:rsidRPr="00124851">
              <w:rPr>
                <w:rFonts w:ascii="Times New Roman" w:eastAsia="MS Mincho" w:hAnsi="Times New Roman" w:cs="Times New Roman"/>
                <w:sz w:val="24"/>
                <w:szCs w:val="24"/>
                <w:lang w:eastAsia="ru-RU"/>
              </w:rPr>
              <w:t>Сетевую конвергенцию с учетом номенклатуры доставляемых услуг</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7.5.01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Навыки / практический опыт:</w:t>
            </w:r>
            <w:r w:rsidRPr="00124851">
              <w:rPr>
                <w:rFonts w:ascii="Times New Roman" w:eastAsia="Times New Roman" w:hAnsi="Times New Roman" w:cs="Times New Roman"/>
                <w:iCs/>
                <w:color w:val="333333"/>
                <w:sz w:val="24"/>
                <w:szCs w:val="24"/>
                <w:lang w:eastAsia="ru-RU"/>
              </w:rPr>
              <w:t xml:space="preserve"> интеграции оборудования в конвергентную сеть (2.5G + IMS)</w:t>
            </w:r>
            <w:r w:rsidRPr="00124851">
              <w:rPr>
                <w:rFonts w:ascii="Times New Roman" w:eastAsia="MS Mincho" w:hAnsi="Times New Roman" w:cs="Times New Roman"/>
                <w:sz w:val="24"/>
                <w:szCs w:val="24"/>
                <w:lang w:eastAsia="ru-RU"/>
              </w:rPr>
              <w:t xml:space="preserve"> </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7.5.01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Умения: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обслуживать универсальные абонентские устройства с доступом в сеть Интернет на основе программной платформы</w:t>
            </w:r>
          </w:p>
        </w:tc>
      </w:tr>
      <w:tr w:rsidR="00124851" w:rsidRPr="00124851" w:rsidTr="00BD2588">
        <w:trPr>
          <w:trHeight w:val="2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7.5.01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Знания:</w:t>
            </w:r>
            <w:r w:rsidRPr="00124851">
              <w:rPr>
                <w:rFonts w:ascii="Times New Roman" w:eastAsia="MS Mincho" w:hAnsi="Times New Roman" w:cs="Times New Roman"/>
                <w:sz w:val="24"/>
                <w:szCs w:val="24"/>
                <w:lang w:eastAsia="ru-RU"/>
              </w:rPr>
              <w:t xml:space="preserve"> </w:t>
            </w:r>
            <w:r w:rsidRPr="00124851">
              <w:rPr>
                <w:rFonts w:ascii="Times New Roman" w:eastAsia="Times New Roman" w:hAnsi="Times New Roman" w:cs="Times New Roman"/>
                <w:iCs/>
                <w:color w:val="333333"/>
                <w:sz w:val="24"/>
                <w:szCs w:val="24"/>
                <w:lang w:eastAsia="ru-RU"/>
              </w:rPr>
              <w:t>технологии, обеспечивающие одновременную передачу разнообразной информации (телефония, передача данных, видео) по информационно-коммуникационным сетям различного назначения</w:t>
            </w:r>
          </w:p>
        </w:tc>
      </w:tr>
      <w:tr w:rsidR="00124851" w:rsidRPr="00124851" w:rsidTr="00BD2588">
        <w:trPr>
          <w:trHeight w:val="55"/>
        </w:trPr>
        <w:tc>
          <w:tcPr>
            <w:tcW w:w="1696"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ВД 14 Разработка и сопровождение экономических информационных систем</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ПК 14.1 Собирать исходные данные для разработки проектной документации на информационную систему</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14.1.01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BatangChe" w:hAnsi="Times New Roman" w:cs="Times New Roman"/>
                <w:sz w:val="24"/>
                <w:szCs w:val="24"/>
                <w:lang w:eastAsia="ru-RU"/>
              </w:rPr>
              <w:t>обеспечении сбора данных для анализа использования и функционирования информационной системы</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14.1.01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sz w:val="24"/>
                <w:szCs w:val="24"/>
                <w:lang w:eastAsia="ru-RU"/>
              </w:rPr>
              <w:t>осуществлять постановку задач по обработке информации</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14.1.02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sz w:val="24"/>
                <w:szCs w:val="24"/>
                <w:lang w:eastAsia="ru-RU"/>
              </w:rPr>
              <w:t>Проводить анализ предметной области;</w:t>
            </w:r>
          </w:p>
        </w:tc>
      </w:tr>
      <w:tr w:rsidR="00124851" w:rsidRPr="00124851" w:rsidTr="00BD2588">
        <w:trPr>
          <w:trHeight w:val="467"/>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14.1.03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sz w:val="24"/>
                <w:szCs w:val="24"/>
                <w:lang w:eastAsia="ru-RU"/>
              </w:rPr>
              <w:t>Осуществлять выбор модели и средства построения информационной системы и программных средств;</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14.1.01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z w:val="24"/>
                <w:szCs w:val="24"/>
                <w:lang w:eastAsia="ru-RU"/>
              </w:rPr>
              <w:t>основные виды и процедуры обработки информации, модели и методы решения задач обработки информации</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14.1.02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hAnsi="Times New Roman" w:cs="Times New Roman"/>
                <w:color w:val="000000"/>
                <w:sz w:val="24"/>
                <w:szCs w:val="24"/>
              </w:rPr>
            </w:pPr>
            <w:r w:rsidRPr="00124851">
              <w:rPr>
                <w:rFonts w:ascii="Times New Roman" w:hAnsi="Times New Roman" w:cs="Times New Roman"/>
                <w:color w:val="000000"/>
                <w:sz w:val="24"/>
                <w:szCs w:val="24"/>
              </w:rPr>
              <w:t xml:space="preserve">основные модели построения информационных систем, их структуру, особенности и области применения; </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14.1.03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систему стандартизации, сертификации и систему обеспечения качества продукции</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ПК 14.2 Производить оценку информационной системы для выявления возможности ее модернизации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14.2.01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использование критериев оценки качества и надежности функционирования информационной системы</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14.2.02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hAnsi="Times New Roman" w:cs="Times New Roman"/>
                <w:color w:val="000000"/>
                <w:sz w:val="24"/>
                <w:szCs w:val="24"/>
              </w:rPr>
            </w:pPr>
            <w:r w:rsidRPr="00124851">
              <w:rPr>
                <w:rFonts w:ascii="Times New Roman" w:hAnsi="Times New Roman" w:cs="Times New Roman"/>
                <w:color w:val="000000"/>
                <w:sz w:val="24"/>
                <w:szCs w:val="24"/>
              </w:rPr>
              <w:t>проведении оценки качества и экономической эффективности информационной системы в рамках своей компетенции</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14.2.01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sz w:val="24"/>
                <w:szCs w:val="24"/>
                <w:lang w:eastAsia="ru-RU"/>
              </w:rPr>
              <w:t>создавать и управлять проектом по разработке приложения</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14.2.02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hAnsi="Times New Roman" w:cs="Times New Roman"/>
                <w:color w:val="000000"/>
                <w:sz w:val="24"/>
                <w:szCs w:val="24"/>
              </w:rPr>
            </w:pPr>
            <w:r w:rsidRPr="00124851">
              <w:rPr>
                <w:rFonts w:ascii="Times New Roman" w:hAnsi="Times New Roman" w:cs="Times New Roman"/>
                <w:color w:val="000000"/>
                <w:sz w:val="24"/>
                <w:szCs w:val="24"/>
              </w:rPr>
              <w:t>основные процессы управления проектом разработки</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14.2.01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z w:val="24"/>
                <w:szCs w:val="24"/>
                <w:lang w:eastAsia="ru-RU"/>
              </w:rPr>
              <w:t>состав и структуру пакетов (управляющие, обслуживающие и обрабатывающие модули, информационная база)</w:t>
            </w:r>
          </w:p>
        </w:tc>
      </w:tr>
      <w:tr w:rsidR="00124851" w:rsidRPr="00124851" w:rsidTr="00BD2588">
        <w:trPr>
          <w:trHeight w:val="83"/>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14.2.02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Mincho" w:hAnsi="Times New Roman" w:cs="Times New Roman"/>
                <w:b/>
                <w:bCs/>
                <w:sz w:val="24"/>
                <w:szCs w:val="24"/>
              </w:rPr>
            </w:pPr>
            <w:r w:rsidRPr="00124851">
              <w:rPr>
                <w:rFonts w:ascii="Times New Roman" w:eastAsia="MS Mincho" w:hAnsi="Times New Roman" w:cs="Times New Roman"/>
                <w:sz w:val="24"/>
                <w:szCs w:val="24"/>
                <w:lang w:eastAsia="ru-RU"/>
              </w:rPr>
              <w:t>функциональное и системное наполнение пакета</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ПК 14.3 Производить разработку модулей информационной системы в соответствии с техническим описанием предметной области</w:t>
            </w: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14.3.01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Навыки / практический опыт: </w:t>
            </w:r>
            <w:r w:rsidRPr="00124851">
              <w:rPr>
                <w:rFonts w:ascii="Times New Roman" w:eastAsia="MS Mincho" w:hAnsi="Times New Roman" w:cs="Times New Roman"/>
                <w:sz w:val="24"/>
                <w:szCs w:val="24"/>
                <w:lang w:eastAsia="ru-RU"/>
              </w:rPr>
              <w:t>в управлении процессом разработки приложений с использованием инструментальных средств</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14.3.02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hAnsi="Times New Roman" w:cs="Times New Roman"/>
                <w:color w:val="000000"/>
                <w:sz w:val="24"/>
                <w:szCs w:val="24"/>
              </w:rPr>
            </w:pPr>
            <w:r w:rsidRPr="00124851">
              <w:rPr>
                <w:rFonts w:ascii="Times New Roman" w:hAnsi="Times New Roman" w:cs="Times New Roman"/>
                <w:color w:val="000000"/>
                <w:sz w:val="24"/>
                <w:szCs w:val="24"/>
              </w:rPr>
              <w:t xml:space="preserve">программировании в соответствии с требованиями технического задания; </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14.3.03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hAnsi="Times New Roman" w:cs="Times New Roman"/>
                <w:color w:val="000000"/>
                <w:sz w:val="24"/>
                <w:szCs w:val="24"/>
              </w:rPr>
            </w:pPr>
            <w:r w:rsidRPr="00124851">
              <w:rPr>
                <w:rFonts w:ascii="Times New Roman" w:hAnsi="Times New Roman" w:cs="Times New Roman"/>
                <w:color w:val="000000"/>
                <w:sz w:val="24"/>
                <w:szCs w:val="24"/>
              </w:rPr>
              <w:t xml:space="preserve">применении методики тестирования разрабатываемых приложений; </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14.3.04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hAnsi="Times New Roman" w:cs="Times New Roman"/>
                <w:color w:val="000000"/>
                <w:sz w:val="24"/>
                <w:szCs w:val="24"/>
              </w:rPr>
            </w:pPr>
            <w:r w:rsidRPr="00124851">
              <w:rPr>
                <w:rFonts w:ascii="Times New Roman" w:hAnsi="Times New Roman" w:cs="Times New Roman"/>
                <w:color w:val="000000"/>
                <w:sz w:val="24"/>
                <w:szCs w:val="24"/>
              </w:rPr>
              <w:t xml:space="preserve">определении состава оборудования и программных средств разработки информационной системы; </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 14.3.05</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hAnsi="Times New Roman" w:cs="Times New Roman"/>
                <w:color w:val="000000"/>
                <w:sz w:val="24"/>
                <w:szCs w:val="24"/>
              </w:rPr>
            </w:pPr>
            <w:r w:rsidRPr="00124851">
              <w:rPr>
                <w:rFonts w:ascii="Times New Roman" w:hAnsi="Times New Roman" w:cs="Times New Roman"/>
                <w:color w:val="000000"/>
                <w:sz w:val="24"/>
                <w:szCs w:val="24"/>
              </w:rPr>
              <w:t xml:space="preserve">модификации отдельных модулей информационной системы. </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14.3.01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Умения: </w:t>
            </w:r>
            <w:r w:rsidRPr="00124851">
              <w:rPr>
                <w:rFonts w:ascii="Times New Roman" w:eastAsia="MS Mincho" w:hAnsi="Times New Roman" w:cs="Times New Roman"/>
                <w:sz w:val="24"/>
                <w:szCs w:val="24"/>
                <w:lang w:eastAsia="ru-RU"/>
              </w:rPr>
              <w:t>использовать алгоритмы обработки информации для различных приложений</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14.3.02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hAnsi="Times New Roman" w:cs="Times New Roman"/>
                <w:color w:val="000000"/>
                <w:sz w:val="24"/>
                <w:szCs w:val="24"/>
              </w:rPr>
            </w:pPr>
            <w:r w:rsidRPr="00124851">
              <w:rPr>
                <w:rFonts w:ascii="Times New Roman" w:hAnsi="Times New Roman" w:cs="Times New Roman"/>
                <w:color w:val="000000"/>
                <w:sz w:val="24"/>
                <w:szCs w:val="24"/>
              </w:rPr>
              <w:t xml:space="preserve">решать прикладные вопросы программирования и языка сценариев для создания программ; </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14.3.03</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hAnsi="Times New Roman" w:cs="Times New Roman"/>
                <w:color w:val="000000"/>
                <w:sz w:val="24"/>
                <w:szCs w:val="24"/>
              </w:rPr>
            </w:pPr>
            <w:r w:rsidRPr="00124851">
              <w:rPr>
                <w:rFonts w:ascii="Times New Roman" w:hAnsi="Times New Roman" w:cs="Times New Roman"/>
                <w:color w:val="000000"/>
                <w:sz w:val="24"/>
                <w:szCs w:val="24"/>
              </w:rPr>
              <w:t xml:space="preserve">разрабатывать графический интерфейс приложения; </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 14.3.04</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hAnsi="Times New Roman" w:cs="Times New Roman"/>
                <w:color w:val="000000"/>
                <w:sz w:val="24"/>
                <w:szCs w:val="24"/>
              </w:rPr>
            </w:pPr>
            <w:r w:rsidRPr="00124851">
              <w:rPr>
                <w:rFonts w:ascii="Times New Roman" w:hAnsi="Times New Roman" w:cs="Times New Roman"/>
                <w:color w:val="000000"/>
                <w:sz w:val="24"/>
                <w:szCs w:val="24"/>
              </w:rPr>
              <w:t xml:space="preserve">проектировать и разрабатывать систему по заданным требованиям и спецификациям </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14.3.01</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 xml:space="preserve">Знания: </w:t>
            </w:r>
            <w:r w:rsidRPr="00124851">
              <w:rPr>
                <w:rFonts w:ascii="Times New Roman" w:eastAsia="MS Mincho" w:hAnsi="Times New Roman" w:cs="Times New Roman"/>
                <w:sz w:val="24"/>
                <w:szCs w:val="24"/>
                <w:lang w:eastAsia="ru-RU"/>
              </w:rPr>
              <w:t>основные платформы для создания, исполнения и управления информационной системой</w:t>
            </w:r>
          </w:p>
        </w:tc>
      </w:tr>
      <w:tr w:rsidR="00124851" w:rsidRPr="00124851" w:rsidTr="00BD2588">
        <w:trPr>
          <w:trHeight w:val="55"/>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З 14.3.02</w:t>
            </w:r>
          </w:p>
        </w:tc>
        <w:tc>
          <w:tcPr>
            <w:tcW w:w="4394"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hAnsi="Times New Roman" w:cs="Times New Roman"/>
                <w:color w:val="000000"/>
                <w:sz w:val="24"/>
                <w:szCs w:val="24"/>
              </w:rPr>
            </w:pPr>
            <w:r w:rsidRPr="00124851">
              <w:rPr>
                <w:rFonts w:ascii="Times New Roman" w:hAnsi="Times New Roman" w:cs="Times New Roman"/>
                <w:color w:val="000000"/>
                <w:sz w:val="24"/>
                <w:szCs w:val="24"/>
              </w:rPr>
              <w:t>методы и средства проектирования, разработки и тестирования информационных систем</w:t>
            </w:r>
          </w:p>
        </w:tc>
      </w:tr>
    </w:tbl>
    <w:p w:rsidR="00124851" w:rsidRPr="00124851" w:rsidRDefault="00124851" w:rsidP="00124851">
      <w:pPr>
        <w:spacing w:after="0" w:line="240" w:lineRule="auto"/>
        <w:jc w:val="center"/>
        <w:rPr>
          <w:rFonts w:ascii="Times New Roman" w:eastAsia="MS Mincho" w:hAnsi="Times New Roman" w:cs="Times New Roman"/>
          <w:sz w:val="24"/>
          <w:szCs w:val="24"/>
        </w:rPr>
      </w:pPr>
    </w:p>
    <w:p w:rsidR="00124851" w:rsidRPr="00124851" w:rsidRDefault="00124851" w:rsidP="00124851">
      <w:pPr>
        <w:spacing w:after="0" w:line="240" w:lineRule="auto"/>
        <w:rPr>
          <w:rFonts w:ascii="Times New Roman" w:eastAsia="MS Mincho" w:hAnsi="Times New Roman" w:cs="Times New Roman"/>
          <w:sz w:val="24"/>
          <w:szCs w:val="24"/>
          <w:lang w:eastAsia="ru-RU"/>
        </w:rPr>
        <w:sectPr w:rsidR="00124851" w:rsidRPr="00124851">
          <w:pgSz w:w="11906" w:h="16838"/>
          <w:pgMar w:top="851" w:right="567" w:bottom="851" w:left="1701" w:header="709" w:footer="709" w:gutter="0"/>
          <w:cols w:space="720"/>
        </w:sectPr>
      </w:pPr>
    </w:p>
    <w:p w:rsidR="00124851" w:rsidRPr="00124851" w:rsidRDefault="00124851" w:rsidP="00124851">
      <w:pPr>
        <w:spacing w:after="0" w:line="240" w:lineRule="auto"/>
        <w:ind w:firstLine="22"/>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Раздел 5. Примерная структура образовательной программы</w:t>
      </w:r>
    </w:p>
    <w:p w:rsidR="00124851" w:rsidRPr="00124851" w:rsidRDefault="00124851" w:rsidP="00124851">
      <w:pPr>
        <w:spacing w:after="0" w:line="240" w:lineRule="auto"/>
        <w:ind w:firstLine="22"/>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5.1. Примерный учебный план</w:t>
      </w:r>
    </w:p>
    <w:p w:rsidR="00124851" w:rsidRPr="00124851" w:rsidRDefault="00124851" w:rsidP="00124851">
      <w:pPr>
        <w:spacing w:after="0" w:line="240" w:lineRule="auto"/>
        <w:jc w:val="both"/>
        <w:rPr>
          <w:rFonts w:ascii="Times New Roman" w:eastAsia="MS Mincho" w:hAnsi="Times New Roman" w:cs="Times New Roman"/>
          <w:bCs/>
          <w:i/>
          <w:sz w:val="24"/>
          <w:szCs w:val="24"/>
          <w:lang w:eastAsia="ru-RU"/>
        </w:rPr>
      </w:pPr>
      <w:r w:rsidRPr="00124851">
        <w:rPr>
          <w:rFonts w:ascii="Times New Roman" w:eastAsia="MS Mincho" w:hAnsi="Times New Roman" w:cs="Times New Roman"/>
          <w:bCs/>
          <w:sz w:val="24"/>
          <w:szCs w:val="24"/>
          <w:lang w:eastAsia="ru-RU"/>
        </w:rPr>
        <w:t>5.1.1. Примерный учебный план по программе профессионалитет для специальности «Специалист по информационным системам»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5416"/>
        <w:gridCol w:w="878"/>
        <w:gridCol w:w="878"/>
        <w:gridCol w:w="878"/>
        <w:gridCol w:w="878"/>
        <w:gridCol w:w="878"/>
        <w:gridCol w:w="878"/>
        <w:gridCol w:w="878"/>
        <w:gridCol w:w="941"/>
        <w:gridCol w:w="815"/>
      </w:tblGrid>
      <w:tr w:rsidR="00124851" w:rsidRPr="00124851" w:rsidTr="00BD2588">
        <w:trPr>
          <w:cantSplit/>
          <w:trHeight w:val="70"/>
          <w:tblHeader/>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right="-57"/>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Индекс</w:t>
            </w:r>
          </w:p>
        </w:tc>
        <w:tc>
          <w:tcPr>
            <w:tcW w:w="5416"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Наименование</w:t>
            </w:r>
          </w:p>
        </w:tc>
        <w:tc>
          <w:tcPr>
            <w:tcW w:w="87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left="113" w:right="113"/>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Всего</w:t>
            </w:r>
          </w:p>
        </w:tc>
        <w:tc>
          <w:tcPr>
            <w:tcW w:w="87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в т. ч. в форме</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практической подготовки</w:t>
            </w:r>
          </w:p>
        </w:tc>
        <w:tc>
          <w:tcPr>
            <w:tcW w:w="5331" w:type="dxa"/>
            <w:gridSpan w:val="6"/>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Объем образовательной программы</w:t>
            </w:r>
          </w:p>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в академических часах</w:t>
            </w:r>
          </w:p>
        </w:tc>
        <w:tc>
          <w:tcPr>
            <w:tcW w:w="81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left="113" w:right="113"/>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Рекомендуемый</w:t>
            </w:r>
          </w:p>
          <w:p w:rsidR="00124851" w:rsidRPr="00124851" w:rsidRDefault="00124851" w:rsidP="00124851">
            <w:pPr>
              <w:spacing w:after="0" w:line="240" w:lineRule="auto"/>
              <w:ind w:left="113" w:right="113"/>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семестр изучения</w:t>
            </w:r>
          </w:p>
        </w:tc>
      </w:tr>
      <w:tr w:rsidR="00124851" w:rsidRPr="00124851" w:rsidTr="00BD2588">
        <w:trPr>
          <w:cantSplit/>
          <w:trHeight w:val="70"/>
          <w:tblHeader/>
        </w:trPr>
        <w:tc>
          <w:tcPr>
            <w:tcW w:w="665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541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87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87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5331" w:type="dxa"/>
            <w:gridSpan w:val="6"/>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r>
      <w:tr w:rsidR="00124851" w:rsidRPr="00124851" w:rsidTr="00BD2588">
        <w:trPr>
          <w:cantSplit/>
          <w:trHeight w:val="1872"/>
          <w:tblHeader/>
        </w:trPr>
        <w:tc>
          <w:tcPr>
            <w:tcW w:w="665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5416"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87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87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Теоретические</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занятия</w:t>
            </w:r>
          </w:p>
        </w:tc>
        <w:tc>
          <w:tcPr>
            <w:tcW w:w="87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Лабораторные</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и практические занятия</w:t>
            </w:r>
          </w:p>
        </w:tc>
        <w:tc>
          <w:tcPr>
            <w:tcW w:w="87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Курсовой проект</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(работа)</w:t>
            </w:r>
          </w:p>
        </w:tc>
        <w:tc>
          <w:tcPr>
            <w:tcW w:w="87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Практики</w:t>
            </w:r>
          </w:p>
        </w:tc>
        <w:tc>
          <w:tcPr>
            <w:tcW w:w="87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Самостоятельная</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работа</w:t>
            </w:r>
          </w:p>
        </w:tc>
        <w:tc>
          <w:tcPr>
            <w:tcW w:w="941"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Промежуточная</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аттестация</w:t>
            </w: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9</w:t>
            </w: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w:t>
            </w:r>
          </w:p>
        </w:tc>
      </w:tr>
      <w:tr w:rsidR="00124851" w:rsidRPr="00124851" w:rsidTr="00BD2588">
        <w:trPr>
          <w:trHeight w:val="479"/>
          <w:tblHeader/>
        </w:trPr>
        <w:tc>
          <w:tcPr>
            <w:tcW w:w="6658"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Обязательная часть образовательной программы</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3932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1156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2048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432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272</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ООД</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right="-57"/>
              <w:jc w:val="both"/>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Блок общеобразовательных дисциплин (10-11 класс)</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1476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464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940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72</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Русский язык</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98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18</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Литература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Родная литература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ООД.04</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Иностранный язык</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ООД.05</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Математика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264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30</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ООД.06</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История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ООД.07</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Физическая культура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ООД.08</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Основы безопасности жизнедеятельности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ООД.09</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Астрономия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ООД.10</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Обществознание</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94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ООД.11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Химия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ООД.12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Биология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ООД.13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Информатика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ООД.14</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Физика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r w:rsidRPr="00124851">
              <w:rPr>
                <w:rFonts w:ascii="Times New Roman" w:eastAsia="MS Mincho" w:hAnsi="Times New Roman" w:cs="Times New Roman"/>
                <w:color w:val="000000"/>
                <w:sz w:val="20"/>
                <w:szCs w:val="20"/>
                <w:lang w:eastAsia="ru-RU"/>
              </w:rPr>
              <w:t>ООД.15</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20"/>
                <w:szCs w:val="20"/>
              </w:rPr>
            </w:pPr>
            <w:r w:rsidRPr="00124851">
              <w:rPr>
                <w:rFonts w:ascii="Times New Roman" w:eastAsia="MS Mincho" w:hAnsi="Times New Roman" w:cs="Times New Roman"/>
                <w:color w:val="000000"/>
                <w:sz w:val="20"/>
                <w:szCs w:val="20"/>
                <w:lang w:eastAsia="ru-RU"/>
              </w:rPr>
              <w:t>География / Экология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r w:rsidRPr="00124851">
              <w:rPr>
                <w:rFonts w:ascii="Times New Roman" w:eastAsia="MS Mincho" w:hAnsi="Times New Roman" w:cs="Times New Roman"/>
                <w:color w:val="000000"/>
                <w:sz w:val="20"/>
                <w:szCs w:val="20"/>
                <w:lang w:eastAsia="ru-RU"/>
              </w:rPr>
              <w:t>ИП</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20"/>
                <w:szCs w:val="20"/>
              </w:rPr>
            </w:pPr>
            <w:r w:rsidRPr="00124851">
              <w:rPr>
                <w:rFonts w:ascii="Times New Roman" w:eastAsia="MS Mincho" w:hAnsi="Times New Roman" w:cs="Times New Roman"/>
                <w:color w:val="000000"/>
                <w:sz w:val="20"/>
                <w:szCs w:val="20"/>
                <w:lang w:eastAsia="ru-RU"/>
              </w:rPr>
              <w:t>Индивидуальный проект</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w:t>
            </w:r>
          </w:p>
        </w:tc>
      </w:tr>
    </w:tbl>
    <w:p w:rsidR="00124851" w:rsidRPr="00124851" w:rsidRDefault="00124851" w:rsidP="00124851">
      <w:pPr>
        <w:rPr>
          <w:rFonts w:ascii="Calibri" w:eastAsia="MS Mincho" w:hAnsi="Calibri" w:cs="Times New Roman"/>
        </w:rPr>
      </w:pPr>
      <w:r w:rsidRPr="00124851">
        <w:rPr>
          <w:rFonts w:ascii="Calibri" w:eastAsia="MS Mincho" w:hAnsi="Calibri" w:cs="Times New Roman"/>
          <w:lang w:eastAsia="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5416"/>
        <w:gridCol w:w="878"/>
        <w:gridCol w:w="878"/>
        <w:gridCol w:w="878"/>
        <w:gridCol w:w="878"/>
        <w:gridCol w:w="878"/>
        <w:gridCol w:w="878"/>
        <w:gridCol w:w="878"/>
        <w:gridCol w:w="941"/>
        <w:gridCol w:w="815"/>
      </w:tblGrid>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r w:rsidRPr="00124851">
              <w:rPr>
                <w:rFonts w:ascii="Times New Roman" w:eastAsia="MS Mincho" w:hAnsi="Times New Roman" w:cs="Times New Roman"/>
                <w:b/>
                <w:color w:val="000000"/>
                <w:sz w:val="24"/>
                <w:szCs w:val="20"/>
                <w:lang w:eastAsia="ru-RU"/>
              </w:rPr>
              <w:t>СГ</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4"/>
                <w:szCs w:val="20"/>
              </w:rPr>
            </w:pPr>
            <w:r w:rsidRPr="00124851">
              <w:rPr>
                <w:rFonts w:ascii="Times New Roman" w:eastAsia="MS Mincho" w:hAnsi="Times New Roman" w:cs="Times New Roman"/>
                <w:b/>
                <w:color w:val="000000"/>
                <w:sz w:val="24"/>
                <w:szCs w:val="20"/>
                <w:lang w:eastAsia="ru-RU"/>
              </w:rPr>
              <w:t>Социально-гуманитарный цикл</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r w:rsidRPr="00124851">
              <w:rPr>
                <w:rFonts w:ascii="Times New Roman" w:eastAsia="MS Mincho" w:hAnsi="Times New Roman" w:cs="Times New Roman"/>
                <w:b/>
                <w:sz w:val="24"/>
                <w:szCs w:val="20"/>
                <w:lang w:eastAsia="ru-RU"/>
              </w:rPr>
              <w:t>336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r w:rsidRPr="00124851">
              <w:rPr>
                <w:rFonts w:ascii="Times New Roman" w:eastAsia="MS Mincho" w:hAnsi="Times New Roman" w:cs="Times New Roman"/>
                <w:b/>
                <w:sz w:val="24"/>
                <w:szCs w:val="20"/>
                <w:lang w:eastAsia="ru-RU"/>
              </w:rPr>
              <w:t>52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r w:rsidRPr="00124851">
              <w:rPr>
                <w:rFonts w:ascii="Times New Roman" w:eastAsia="MS Mincho" w:hAnsi="Times New Roman" w:cs="Times New Roman"/>
                <w:b/>
                <w:sz w:val="24"/>
                <w:szCs w:val="20"/>
                <w:lang w:eastAsia="ru-RU"/>
              </w:rPr>
              <w:t>284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СГ.01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Основы философии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sz w:val="20"/>
                <w:szCs w:val="20"/>
                <w:lang w:eastAsia="ru-RU"/>
              </w:rPr>
              <w:t>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СГ.02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История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СГ.03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Психология общения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СГ.04</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Иностранный язык в профессиональной деятельности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СГ.05</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Физическая культура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8"/>
                <w:szCs w:val="20"/>
              </w:rPr>
            </w:pPr>
            <w:r w:rsidRPr="00124851">
              <w:rPr>
                <w:rFonts w:ascii="Times New Roman" w:eastAsia="MS Mincho" w:hAnsi="Times New Roman" w:cs="Times New Roman"/>
                <w:b/>
                <w:color w:val="000000"/>
                <w:sz w:val="28"/>
                <w:szCs w:val="20"/>
                <w:lang w:eastAsia="ru-RU"/>
              </w:rPr>
              <w:t>ОПБ</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28"/>
                <w:szCs w:val="20"/>
              </w:rPr>
            </w:pPr>
            <w:r w:rsidRPr="00124851">
              <w:rPr>
                <w:rFonts w:ascii="Times New Roman" w:eastAsia="MS Mincho" w:hAnsi="Times New Roman" w:cs="Times New Roman"/>
                <w:b/>
                <w:color w:val="000000"/>
                <w:sz w:val="28"/>
                <w:szCs w:val="20"/>
                <w:lang w:eastAsia="ru-RU"/>
              </w:rPr>
              <w:t>Обязательный профессиональный блок</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8"/>
                <w:szCs w:val="20"/>
              </w:rPr>
            </w:pPr>
            <w:r w:rsidRPr="00124851">
              <w:rPr>
                <w:rFonts w:ascii="Times New Roman" w:eastAsia="MS Mincho" w:hAnsi="Times New Roman" w:cs="Times New Roman"/>
                <w:b/>
                <w:sz w:val="28"/>
                <w:szCs w:val="20"/>
                <w:lang w:eastAsia="ru-RU"/>
              </w:rPr>
              <w:t xml:space="preserve">2120 </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8"/>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8"/>
                <w:szCs w:val="20"/>
              </w:rPr>
            </w:pPr>
            <w:r w:rsidRPr="00124851">
              <w:rPr>
                <w:rFonts w:ascii="Times New Roman" w:eastAsia="MS Mincho" w:hAnsi="Times New Roman" w:cs="Times New Roman"/>
                <w:b/>
                <w:sz w:val="28"/>
                <w:szCs w:val="20"/>
                <w:lang w:eastAsia="ru-RU"/>
              </w:rPr>
              <w:t>640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8"/>
                <w:szCs w:val="20"/>
              </w:rPr>
            </w:pPr>
            <w:r w:rsidRPr="00124851">
              <w:rPr>
                <w:rFonts w:ascii="Times New Roman" w:eastAsia="MS Mincho" w:hAnsi="Times New Roman" w:cs="Times New Roman"/>
                <w:b/>
                <w:sz w:val="28"/>
                <w:szCs w:val="20"/>
                <w:lang w:eastAsia="ru-RU"/>
              </w:rPr>
              <w:t>824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8"/>
                <w:szCs w:val="20"/>
              </w:rPr>
            </w:pPr>
            <w:r w:rsidRPr="00124851">
              <w:rPr>
                <w:rFonts w:ascii="Times New Roman" w:eastAsia="MS Mincho" w:hAnsi="Times New Roman" w:cs="Times New Roman"/>
                <w:b/>
                <w:sz w:val="28"/>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8"/>
                <w:szCs w:val="20"/>
              </w:rPr>
            </w:pPr>
            <w:r w:rsidRPr="00124851">
              <w:rPr>
                <w:rFonts w:ascii="Times New Roman" w:eastAsia="MS Mincho" w:hAnsi="Times New Roman" w:cs="Times New Roman"/>
                <w:b/>
                <w:sz w:val="28"/>
                <w:szCs w:val="20"/>
                <w:lang w:eastAsia="ru-RU"/>
              </w:rPr>
              <w:t>432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8"/>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8"/>
                <w:szCs w:val="20"/>
              </w:rPr>
            </w:pPr>
            <w:r w:rsidRPr="00124851">
              <w:rPr>
                <w:rFonts w:ascii="Times New Roman" w:eastAsia="MS Mincho" w:hAnsi="Times New Roman" w:cs="Times New Roman"/>
                <w:b/>
                <w:sz w:val="28"/>
                <w:szCs w:val="20"/>
                <w:lang w:eastAsia="ru-RU"/>
              </w:rPr>
              <w:t>200</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8"/>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color w:val="000000"/>
                <w:sz w:val="24"/>
                <w:szCs w:val="16"/>
                <w:lang w:eastAsia="ru-RU"/>
              </w:rPr>
              <w:t>МДМ.01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rPr>
                <w:rFonts w:ascii="Times New Roman" w:eastAsia="MS Mincho" w:hAnsi="Times New Roman" w:cs="Times New Roman"/>
                <w:b/>
                <w:sz w:val="24"/>
                <w:szCs w:val="24"/>
              </w:rPr>
            </w:pPr>
            <w:r w:rsidRPr="00124851">
              <w:rPr>
                <w:rFonts w:ascii="Times New Roman" w:eastAsia="MS Mincho" w:hAnsi="Times New Roman" w:cs="Times New Roman"/>
                <w:b/>
                <w:color w:val="000000"/>
                <w:sz w:val="24"/>
                <w:szCs w:val="16"/>
                <w:lang w:eastAsia="ru-RU"/>
              </w:rPr>
              <w:t>Математическое обеспечение профессиональной деятельности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80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ОП.01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Элементы высшей математики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Дискретная математика с элементами математической логики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r w:rsidRPr="00124851">
              <w:rPr>
                <w:rFonts w:ascii="Times New Roman" w:eastAsia="MS Mincho" w:hAnsi="Times New Roman" w:cs="Times New Roman"/>
                <w:b/>
                <w:color w:val="000000"/>
                <w:sz w:val="24"/>
                <w:szCs w:val="20"/>
                <w:lang w:eastAsia="ru-RU"/>
              </w:rPr>
              <w:t>МДМ.02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4"/>
                <w:szCs w:val="20"/>
              </w:rPr>
            </w:pPr>
            <w:r w:rsidRPr="00124851">
              <w:rPr>
                <w:rFonts w:ascii="Times New Roman" w:eastAsia="MS Mincho" w:hAnsi="Times New Roman" w:cs="Times New Roman"/>
                <w:b/>
                <w:color w:val="000000"/>
                <w:sz w:val="24"/>
                <w:szCs w:val="20"/>
                <w:lang w:eastAsia="ru-RU"/>
              </w:rPr>
              <w:t>Естественно-научное и информационное обеспечение профессиональной деятельности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r w:rsidRPr="00124851">
              <w:rPr>
                <w:rFonts w:ascii="Times New Roman" w:eastAsia="MS Mincho" w:hAnsi="Times New Roman" w:cs="Times New Roman"/>
                <w:b/>
                <w:sz w:val="24"/>
                <w:szCs w:val="20"/>
                <w:lang w:eastAsia="ru-RU"/>
              </w:rPr>
              <w:t>432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r w:rsidRPr="00124851">
              <w:rPr>
                <w:rFonts w:ascii="Times New Roman" w:eastAsia="MS Mincho" w:hAnsi="Times New Roman" w:cs="Times New Roman"/>
                <w:b/>
                <w:sz w:val="24"/>
                <w:szCs w:val="20"/>
                <w:lang w:eastAsia="ru-RU"/>
              </w:rPr>
              <w:t>168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r w:rsidRPr="00124851">
              <w:rPr>
                <w:rFonts w:ascii="Times New Roman" w:eastAsia="MS Mincho" w:hAnsi="Times New Roman" w:cs="Times New Roman"/>
                <w:b/>
                <w:sz w:val="24"/>
                <w:szCs w:val="20"/>
                <w:lang w:eastAsia="ru-RU"/>
              </w:rPr>
              <w:t>220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0"/>
              </w:rPr>
            </w:pPr>
            <w:r w:rsidRPr="00124851">
              <w:rPr>
                <w:rFonts w:ascii="Times New Roman" w:eastAsia="MS Mincho" w:hAnsi="Times New Roman" w:cs="Times New Roman"/>
                <w:b/>
                <w:sz w:val="24"/>
                <w:szCs w:val="20"/>
                <w:lang w:eastAsia="ru-RU"/>
              </w:rPr>
              <w:t>44</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Операционные системы и среды</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ОП.04</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Архитектура аппаратных средств</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ОП.05</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Основы алгоритмизации и программирования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ОП.06</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Безопасность жизнедеятельности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ОП.07</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Экономика отрасли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ОП.08</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Основы проектирования баз данных</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ОП.09</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Стандартизация, сертификация и техническое документоведение</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rPr>
            </w:pPr>
            <w:r w:rsidRPr="00124851">
              <w:rPr>
                <w:rFonts w:ascii="Times New Roman" w:eastAsia="MS Mincho" w:hAnsi="Times New Roman" w:cs="Times New Roman"/>
                <w:b/>
                <w:color w:val="000000"/>
                <w:sz w:val="24"/>
                <w:lang w:eastAsia="ru-RU"/>
              </w:rPr>
              <w:t>П.00</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4"/>
              </w:rPr>
            </w:pPr>
            <w:r w:rsidRPr="00124851">
              <w:rPr>
                <w:rFonts w:ascii="Times New Roman" w:eastAsia="MS Mincho" w:hAnsi="Times New Roman" w:cs="Times New Roman"/>
                <w:b/>
                <w:sz w:val="24"/>
                <w:lang w:eastAsia="ru-RU"/>
              </w:rPr>
              <w:t xml:space="preserve">Профессиональный </w:t>
            </w:r>
            <w:r w:rsidRPr="00124851">
              <w:rPr>
                <w:rFonts w:ascii="Times New Roman" w:eastAsia="MS Mincho" w:hAnsi="Times New Roman" w:cs="Times New Roman"/>
                <w:b/>
                <w:color w:val="000000"/>
                <w:sz w:val="24"/>
                <w:lang w:eastAsia="ru-RU"/>
              </w:rPr>
              <w:t>цикл</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rPr>
            </w:pPr>
            <w:r w:rsidRPr="00124851">
              <w:rPr>
                <w:rFonts w:ascii="Times New Roman" w:eastAsia="MS Mincho" w:hAnsi="Times New Roman" w:cs="Times New Roman"/>
                <w:b/>
                <w:sz w:val="24"/>
                <w:lang w:eastAsia="ru-RU"/>
              </w:rPr>
              <w:t>1608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rPr>
            </w:pPr>
            <w:r w:rsidRPr="00124851">
              <w:rPr>
                <w:rFonts w:ascii="Times New Roman" w:eastAsia="MS Mincho" w:hAnsi="Times New Roman" w:cs="Times New Roman"/>
                <w:b/>
                <w:sz w:val="24"/>
                <w:lang w:eastAsia="ru-RU"/>
              </w:rPr>
              <w:t>440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rPr>
            </w:pPr>
            <w:r w:rsidRPr="00124851">
              <w:rPr>
                <w:rFonts w:ascii="Times New Roman" w:eastAsia="MS Mincho" w:hAnsi="Times New Roman" w:cs="Times New Roman"/>
                <w:b/>
                <w:sz w:val="24"/>
                <w:lang w:eastAsia="ru-RU"/>
              </w:rPr>
              <w:t>556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rPr>
            </w:pPr>
            <w:r w:rsidRPr="00124851">
              <w:rPr>
                <w:rFonts w:ascii="Times New Roman" w:eastAsia="MS Mincho" w:hAnsi="Times New Roman" w:cs="Times New Roman"/>
                <w:b/>
                <w:sz w:val="24"/>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rPr>
            </w:pPr>
            <w:r w:rsidRPr="00124851">
              <w:rPr>
                <w:rFonts w:ascii="Times New Roman" w:eastAsia="MS Mincho" w:hAnsi="Times New Roman" w:cs="Times New Roman"/>
                <w:b/>
                <w:sz w:val="24"/>
                <w:lang w:eastAsia="ru-RU"/>
              </w:rPr>
              <w:t>432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rPr>
            </w:pPr>
            <w:r w:rsidRPr="00124851">
              <w:rPr>
                <w:rFonts w:ascii="Times New Roman" w:eastAsia="MS Mincho" w:hAnsi="Times New Roman" w:cs="Times New Roman"/>
                <w:b/>
                <w:sz w:val="24"/>
                <w:lang w:eastAsia="ru-RU"/>
              </w:rPr>
              <w:t>156</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rPr>
            </w:pPr>
            <w:r w:rsidRPr="00124851">
              <w:rPr>
                <w:rFonts w:ascii="Times New Roman" w:eastAsia="MS Mincho" w:hAnsi="Times New Roman" w:cs="Times New Roman"/>
                <w:b/>
                <w:color w:val="000000"/>
                <w:lang w:eastAsia="ru-RU"/>
              </w:rPr>
              <w:t>ПМ.02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rPr>
            </w:pPr>
            <w:r w:rsidRPr="00124851">
              <w:rPr>
                <w:rFonts w:ascii="Times New Roman" w:eastAsia="MS Mincho" w:hAnsi="Times New Roman" w:cs="Times New Roman"/>
                <w:b/>
                <w:color w:val="000000"/>
                <w:lang w:eastAsia="ru-RU"/>
              </w:rPr>
              <w:t>Осуществление интеграции программных модулей</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rPr>
            </w:pPr>
            <w:r w:rsidRPr="00124851">
              <w:rPr>
                <w:rFonts w:ascii="Times New Roman" w:eastAsia="MS Mincho" w:hAnsi="Times New Roman" w:cs="Times New Roman"/>
                <w:b/>
                <w:lang w:eastAsia="ru-RU"/>
              </w:rPr>
              <w:t>342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rPr>
            </w:pPr>
            <w:r w:rsidRPr="00124851">
              <w:rPr>
                <w:rFonts w:ascii="Times New Roman" w:eastAsia="MS Mincho" w:hAnsi="Times New Roman" w:cs="Times New Roman"/>
                <w:b/>
                <w:lang w:eastAsia="ru-RU"/>
              </w:rPr>
              <w:t>112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rPr>
            </w:pPr>
            <w:r w:rsidRPr="00124851">
              <w:rPr>
                <w:rFonts w:ascii="Times New Roman" w:eastAsia="MS Mincho" w:hAnsi="Times New Roman" w:cs="Times New Roman"/>
                <w:b/>
                <w:lang w:eastAsia="ru-RU"/>
              </w:rPr>
              <w:t>128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rPr>
            </w:pPr>
            <w:r w:rsidRPr="00124851">
              <w:rPr>
                <w:rFonts w:ascii="Times New Roman" w:eastAsia="MS Mincho" w:hAnsi="Times New Roman" w:cs="Times New Roman"/>
                <w:b/>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rPr>
            </w:pPr>
            <w:r w:rsidRPr="00124851">
              <w:rPr>
                <w:rFonts w:ascii="Times New Roman" w:eastAsia="MS Mincho" w:hAnsi="Times New Roman" w:cs="Times New Roman"/>
                <w:b/>
                <w:lang w:eastAsia="ru-RU"/>
              </w:rPr>
              <w:t>30</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МДК.02.01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Технология разработки программного обеспечения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МДК.02.02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Инструментальные средства разработки программного обеспечения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98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18</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МДК.02.03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Математическое моделирование</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УП.02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Учебная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Cs w:val="16"/>
              </w:rPr>
            </w:pPr>
            <w:r w:rsidRPr="00124851">
              <w:rPr>
                <w:rFonts w:ascii="Times New Roman" w:eastAsia="MS Mincho" w:hAnsi="Times New Roman" w:cs="Times New Roman"/>
                <w:b/>
                <w:color w:val="000000"/>
                <w:szCs w:val="16"/>
                <w:lang w:eastAsia="ru-RU"/>
              </w:rPr>
              <w:t>ПМ.03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Cs w:val="16"/>
              </w:rPr>
            </w:pPr>
            <w:r w:rsidRPr="00124851">
              <w:rPr>
                <w:rFonts w:ascii="Times New Roman" w:eastAsia="MS Mincho" w:hAnsi="Times New Roman" w:cs="Times New Roman"/>
                <w:b/>
                <w:color w:val="000000"/>
                <w:szCs w:val="16"/>
                <w:lang w:eastAsia="ru-RU"/>
              </w:rPr>
              <w:t>Ревьюирование программных модулей</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118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b/>
                <w:sz w:val="24"/>
                <w:szCs w:val="24"/>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18</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МДК.03.01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Моделирование и анализ программного обеспечения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18</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ПП.03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Учебная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Cs w:val="16"/>
              </w:rPr>
            </w:pPr>
            <w:r w:rsidRPr="00124851">
              <w:rPr>
                <w:rFonts w:ascii="Times New Roman" w:eastAsia="MS Mincho" w:hAnsi="Times New Roman" w:cs="Times New Roman"/>
                <w:b/>
                <w:color w:val="000000"/>
                <w:szCs w:val="16"/>
                <w:lang w:eastAsia="ru-RU"/>
              </w:rPr>
              <w:t>ПМ.05</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Cs w:val="16"/>
              </w:rPr>
            </w:pPr>
            <w:r w:rsidRPr="00124851">
              <w:rPr>
                <w:rFonts w:ascii="Times New Roman" w:eastAsia="MS Mincho" w:hAnsi="Times New Roman" w:cs="Times New Roman"/>
                <w:b/>
                <w:color w:val="000000"/>
                <w:szCs w:val="16"/>
                <w:lang w:eastAsia="ru-RU"/>
              </w:rPr>
              <w:t>Проектирование и разработка информационных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402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128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160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42</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МДК.05.01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Проектирование и дизайн информационных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МДК.05.02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Разработка кода информационных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98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18</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МДК.05.03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Тестирование информационных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ПП.05.</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Производственная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Cs w:val="16"/>
              </w:rPr>
            </w:pPr>
            <w:r w:rsidRPr="00124851">
              <w:rPr>
                <w:rFonts w:ascii="Times New Roman" w:eastAsia="MS Mincho" w:hAnsi="Times New Roman" w:cs="Times New Roman"/>
                <w:b/>
                <w:color w:val="000000"/>
                <w:szCs w:val="16"/>
                <w:lang w:eastAsia="ru-RU"/>
              </w:rPr>
              <w:t>ПМ.06</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Cs w:val="16"/>
              </w:rPr>
            </w:pPr>
            <w:r w:rsidRPr="00124851">
              <w:rPr>
                <w:rFonts w:ascii="Times New Roman" w:eastAsia="MS Mincho" w:hAnsi="Times New Roman" w:cs="Times New Roman"/>
                <w:b/>
                <w:color w:val="000000"/>
                <w:szCs w:val="16"/>
                <w:lang w:eastAsia="ru-RU"/>
              </w:rPr>
              <w:t>Сопровождение информационные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626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148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b/>
                <w:sz w:val="24"/>
                <w:szCs w:val="24"/>
                <w:lang w:eastAsia="ru-RU"/>
              </w:rPr>
              <w:t>196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216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42</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МДК.06.01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Внедрение ИС</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98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18</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МДК.06.02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Инженерно-техническая поддержка сопровождения ИС</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МДК.06.03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Устройство и функционирование информационной системы</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rHeight w:val="487"/>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МДК.06.04</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Продвижение услуг информационных систем и информационно-коммуникационных сетей связи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УП.06</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Учебная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ПП.06.</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Производственная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ПП.06.</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Производственная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Cs w:val="16"/>
              </w:rPr>
            </w:pPr>
            <w:r w:rsidRPr="00124851">
              <w:rPr>
                <w:rFonts w:ascii="Times New Roman" w:eastAsia="MS Mincho" w:hAnsi="Times New Roman" w:cs="Times New Roman"/>
                <w:b/>
                <w:color w:val="000000"/>
                <w:szCs w:val="16"/>
                <w:lang w:eastAsia="ru-RU"/>
              </w:rPr>
              <w:t>ПМ.07</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Cs w:val="16"/>
              </w:rPr>
            </w:pPr>
            <w:r w:rsidRPr="00124851">
              <w:rPr>
                <w:rFonts w:ascii="Times New Roman" w:eastAsia="MS Mincho" w:hAnsi="Times New Roman" w:cs="Times New Roman"/>
                <w:b/>
                <w:color w:val="000000"/>
                <w:szCs w:val="16"/>
                <w:lang w:eastAsia="ru-RU"/>
              </w:rPr>
              <w:t>Соадминистрирование и автоматизация баз данных и серверов</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120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24</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МДК.07.01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Управление и автоматизация баз данных</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ПП.07.01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Производственная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ЭК</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Квалификационный экзамен</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4"/>
                <w:szCs w:val="16"/>
              </w:rPr>
            </w:pPr>
            <w:r w:rsidRPr="00124851">
              <w:rPr>
                <w:rFonts w:ascii="Times New Roman" w:eastAsia="MS Mincho" w:hAnsi="Times New Roman" w:cs="Times New Roman"/>
                <w:b/>
                <w:color w:val="000000"/>
                <w:sz w:val="24"/>
                <w:szCs w:val="16"/>
                <w:lang w:eastAsia="ru-RU"/>
              </w:rPr>
              <w:t>ДПБ</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24"/>
                <w:szCs w:val="16"/>
              </w:rPr>
            </w:pPr>
            <w:r w:rsidRPr="00124851">
              <w:rPr>
                <w:rFonts w:ascii="Times New Roman" w:eastAsia="MS Mincho" w:hAnsi="Times New Roman" w:cs="Times New Roman"/>
                <w:b/>
                <w:color w:val="000000"/>
                <w:sz w:val="24"/>
                <w:szCs w:val="16"/>
                <w:lang w:eastAsia="ru-RU"/>
              </w:rPr>
              <w:t>Дополнительный профессиональный блок (ПАО «Ростелеком)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4"/>
                <w:szCs w:val="16"/>
              </w:rPr>
            </w:pPr>
            <w:r w:rsidRPr="00124851">
              <w:rPr>
                <w:rFonts w:ascii="Times New Roman" w:eastAsia="MS Mincho" w:hAnsi="Times New Roman" w:cs="Times New Roman"/>
                <w:b/>
                <w:color w:val="000000"/>
                <w:sz w:val="24"/>
                <w:szCs w:val="16"/>
                <w:lang w:eastAsia="ru-RU"/>
              </w:rPr>
              <w:t>244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4"/>
                <w:szCs w:val="16"/>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4"/>
                <w:szCs w:val="16"/>
              </w:rPr>
            </w:pPr>
            <w:r w:rsidRPr="00124851">
              <w:rPr>
                <w:rFonts w:ascii="Times New Roman" w:eastAsia="MS Mincho" w:hAnsi="Times New Roman" w:cs="Times New Roman"/>
                <w:b/>
                <w:color w:val="000000"/>
                <w:sz w:val="24"/>
                <w:szCs w:val="16"/>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4"/>
                <w:szCs w:val="16"/>
              </w:rPr>
            </w:pPr>
            <w:r w:rsidRPr="00124851">
              <w:rPr>
                <w:rFonts w:ascii="Times New Roman" w:eastAsia="MS Mincho" w:hAnsi="Times New Roman" w:cs="Times New Roman"/>
                <w:b/>
                <w:color w:val="000000"/>
                <w:sz w:val="24"/>
                <w:szCs w:val="16"/>
                <w:lang w:eastAsia="ru-RU"/>
              </w:rPr>
              <w:t>80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4"/>
                <w:szCs w:val="16"/>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4"/>
                <w:szCs w:val="16"/>
              </w:rPr>
            </w:pPr>
            <w:r w:rsidRPr="00124851">
              <w:rPr>
                <w:rFonts w:ascii="Times New Roman" w:eastAsia="MS Mincho" w:hAnsi="Times New Roman" w:cs="Times New Roman"/>
                <w:b/>
                <w:color w:val="000000"/>
                <w:sz w:val="24"/>
                <w:szCs w:val="16"/>
                <w:lang w:eastAsia="ru-RU"/>
              </w:rPr>
              <w:t>108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4"/>
                <w:szCs w:val="16"/>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4"/>
                <w:szCs w:val="16"/>
              </w:rPr>
            </w:pPr>
            <w:r w:rsidRPr="00124851">
              <w:rPr>
                <w:rFonts w:ascii="Times New Roman" w:eastAsia="MS Mincho" w:hAnsi="Times New Roman" w:cs="Times New Roman"/>
                <w:b/>
                <w:color w:val="000000"/>
                <w:sz w:val="24"/>
                <w:szCs w:val="16"/>
                <w:lang w:eastAsia="ru-RU"/>
              </w:rPr>
              <w:t>16</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4"/>
                <w:szCs w:val="16"/>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b/>
                <w:color w:val="000000"/>
                <w:szCs w:val="16"/>
                <w:lang w:eastAsia="ru-RU"/>
              </w:rPr>
              <w:t>ПМд.12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rPr>
                <w:rFonts w:ascii="Times New Roman" w:eastAsia="MS Mincho" w:hAnsi="Times New Roman" w:cs="Times New Roman"/>
                <w:color w:val="000000"/>
                <w:sz w:val="20"/>
                <w:szCs w:val="20"/>
              </w:rPr>
            </w:pPr>
            <w:r w:rsidRPr="00124851">
              <w:rPr>
                <w:rFonts w:ascii="Times New Roman" w:eastAsia="MS Mincho" w:hAnsi="Times New Roman" w:cs="Times New Roman"/>
                <w:b/>
                <w:color w:val="000000"/>
                <w:szCs w:val="16"/>
                <w:lang w:eastAsia="ru-RU"/>
              </w:rPr>
              <w:t>Техническая эксплуатация инфокоммуникационных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148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16</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МДК.12.01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Техническая эксплуатация инфокоммуникационных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ПП.12.01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Производственная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b/>
                <w:color w:val="000000"/>
                <w:szCs w:val="16"/>
                <w:lang w:eastAsia="ru-RU"/>
              </w:rPr>
              <w:t>ПМд.13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rPr>
                <w:rFonts w:ascii="Times New Roman" w:eastAsia="MS Mincho" w:hAnsi="Times New Roman" w:cs="Times New Roman"/>
                <w:color w:val="000000"/>
                <w:sz w:val="20"/>
                <w:szCs w:val="20"/>
              </w:rPr>
            </w:pPr>
            <w:r w:rsidRPr="00124851">
              <w:rPr>
                <w:rFonts w:ascii="Times New Roman" w:eastAsia="MS Mincho" w:hAnsi="Times New Roman" w:cs="Times New Roman"/>
                <w:b/>
                <w:color w:val="000000"/>
                <w:szCs w:val="16"/>
                <w:lang w:eastAsia="ru-RU"/>
              </w:rPr>
              <w:t>Конвергенция технологий и сервисов телекоммуникационных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96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Cs w:val="16"/>
              </w:rPr>
            </w:pPr>
            <w:r w:rsidRPr="00124851">
              <w:rPr>
                <w:rFonts w:ascii="Times New Roman" w:eastAsia="MS Mincho" w:hAnsi="Times New Roman" w:cs="Times New Roman"/>
                <w:color w:val="000000"/>
                <w:sz w:val="20"/>
                <w:szCs w:val="20"/>
                <w:lang w:eastAsia="ru-RU"/>
              </w:rPr>
              <w:t>МДК.13.01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Конвергенция технологий и сервисов телекоммуникационных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Cs w:val="16"/>
              </w:rPr>
            </w:pPr>
            <w:r w:rsidRPr="00124851">
              <w:rPr>
                <w:rFonts w:ascii="Times New Roman" w:eastAsia="MS Mincho" w:hAnsi="Times New Roman" w:cs="Times New Roman"/>
                <w:color w:val="000000"/>
                <w:sz w:val="20"/>
                <w:szCs w:val="20"/>
                <w:lang w:eastAsia="ru-RU"/>
              </w:rPr>
              <w:t>УП.13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Учебная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4"/>
                <w:szCs w:val="24"/>
              </w:rPr>
            </w:pPr>
            <w:r w:rsidRPr="00124851">
              <w:rPr>
                <w:rFonts w:ascii="Times New Roman" w:eastAsia="MS Mincho" w:hAnsi="Times New Roman" w:cs="Times New Roman"/>
                <w:b/>
                <w:color w:val="000000"/>
                <w:sz w:val="24"/>
                <w:szCs w:val="24"/>
                <w:lang w:eastAsia="ru-RU"/>
              </w:rPr>
              <w:t>ПДП</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24"/>
                <w:szCs w:val="24"/>
              </w:rPr>
            </w:pPr>
            <w:r w:rsidRPr="00124851">
              <w:rPr>
                <w:rFonts w:ascii="Times New Roman" w:eastAsia="MS Mincho" w:hAnsi="Times New Roman" w:cs="Times New Roman"/>
                <w:b/>
                <w:color w:val="000000"/>
                <w:sz w:val="24"/>
                <w:szCs w:val="24"/>
                <w:lang w:eastAsia="ru-RU"/>
              </w:rPr>
              <w:t>Производственная практика (преддипломная)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ГИА</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Государственная итоговая аттестация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216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216</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r>
      <w:tr w:rsidR="00124851" w:rsidRPr="00124851" w:rsidTr="00BD2588">
        <w:trPr>
          <w:trHeight w:val="571"/>
          <w:tblHeader/>
        </w:trPr>
        <w:tc>
          <w:tcPr>
            <w:tcW w:w="6658"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right"/>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Итого</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4464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1196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2128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612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lang w:val="en-US"/>
              </w:rPr>
            </w:pPr>
            <w:r w:rsidRPr="00124851">
              <w:rPr>
                <w:rFonts w:ascii="Times New Roman" w:eastAsia="MS Mincho" w:hAnsi="Times New Roman" w:cs="Times New Roman"/>
                <w:b/>
                <w:sz w:val="24"/>
                <w:szCs w:val="24"/>
                <w:lang w:eastAsia="ru-RU"/>
              </w:rPr>
              <w:t>504</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4"/>
                <w:szCs w:val="24"/>
              </w:rPr>
            </w:pPr>
          </w:p>
        </w:tc>
      </w:tr>
    </w:tbl>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5416"/>
        <w:gridCol w:w="878"/>
        <w:gridCol w:w="878"/>
        <w:gridCol w:w="878"/>
        <w:gridCol w:w="878"/>
        <w:gridCol w:w="878"/>
        <w:gridCol w:w="878"/>
        <w:gridCol w:w="878"/>
        <w:gridCol w:w="941"/>
        <w:gridCol w:w="815"/>
      </w:tblGrid>
      <w:tr w:rsidR="00124851" w:rsidRPr="00124851" w:rsidTr="00BD2588">
        <w:trPr>
          <w:cantSplit/>
          <w:trHeight w:val="449"/>
          <w:tblHeader/>
        </w:trPr>
        <w:tc>
          <w:tcPr>
            <w:tcW w:w="14560" w:type="dxa"/>
            <w:gridSpan w:val="11"/>
            <w:tcBorders>
              <w:top w:val="nil"/>
              <w:left w:val="nil"/>
              <w:bottom w:val="single" w:sz="4" w:space="0" w:color="auto"/>
              <w:right w:val="nil"/>
            </w:tcBorders>
            <w:vAlign w:val="center"/>
          </w:tcPr>
          <w:p w:rsidR="00124851" w:rsidRPr="00124851" w:rsidRDefault="00124851" w:rsidP="00124851">
            <w:pPr>
              <w:spacing w:after="0" w:line="240" w:lineRule="auto"/>
              <w:ind w:firstLine="22"/>
              <w:jc w:val="both"/>
              <w:rPr>
                <w:rFonts w:ascii="Times New Roman" w:eastAsia="MS Mincho" w:hAnsi="Times New Roman" w:cs="Times New Roman"/>
                <w:bCs/>
                <w:sz w:val="24"/>
                <w:szCs w:val="24"/>
              </w:rPr>
            </w:pPr>
            <w:r w:rsidRPr="00124851">
              <w:rPr>
                <w:rFonts w:ascii="Times New Roman" w:eastAsia="MS Mincho" w:hAnsi="Times New Roman" w:cs="Times New Roman"/>
                <w:bCs/>
                <w:sz w:val="24"/>
                <w:szCs w:val="24"/>
                <w:lang w:eastAsia="ru-RU"/>
              </w:rPr>
              <w:t>5.1.2. Примерный учебный план по программе профессионалитет для специальности «Программист»</w:t>
            </w:r>
          </w:p>
          <w:p w:rsidR="00124851" w:rsidRPr="00124851" w:rsidRDefault="00124851" w:rsidP="00124851">
            <w:pPr>
              <w:spacing w:after="0" w:line="240" w:lineRule="auto"/>
              <w:ind w:left="113" w:right="113"/>
              <w:jc w:val="center"/>
              <w:rPr>
                <w:rFonts w:ascii="Times New Roman" w:eastAsia="MS Mincho" w:hAnsi="Times New Roman" w:cs="Times New Roman"/>
                <w:sz w:val="20"/>
                <w:szCs w:val="20"/>
              </w:rPr>
            </w:pPr>
          </w:p>
        </w:tc>
      </w:tr>
      <w:tr w:rsidR="00124851" w:rsidRPr="00124851" w:rsidTr="00BD2588">
        <w:trPr>
          <w:cantSplit/>
          <w:trHeight w:val="449"/>
          <w:tblHeader/>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right="-57"/>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Индекс</w:t>
            </w:r>
          </w:p>
        </w:tc>
        <w:tc>
          <w:tcPr>
            <w:tcW w:w="5416"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Наименование</w:t>
            </w:r>
          </w:p>
        </w:tc>
        <w:tc>
          <w:tcPr>
            <w:tcW w:w="87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left="113" w:right="113"/>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Всего</w:t>
            </w:r>
          </w:p>
        </w:tc>
        <w:tc>
          <w:tcPr>
            <w:tcW w:w="87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в т. ч. в форме</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практической подготовки</w:t>
            </w:r>
          </w:p>
        </w:tc>
        <w:tc>
          <w:tcPr>
            <w:tcW w:w="5331" w:type="dxa"/>
            <w:gridSpan w:val="6"/>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Объем образовательной программы</w:t>
            </w:r>
          </w:p>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в академических часах</w:t>
            </w:r>
          </w:p>
        </w:tc>
        <w:tc>
          <w:tcPr>
            <w:tcW w:w="81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left="113" w:right="113"/>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Рекомендуемый</w:t>
            </w:r>
          </w:p>
          <w:p w:rsidR="00124851" w:rsidRPr="00124851" w:rsidRDefault="00124851" w:rsidP="00124851">
            <w:pPr>
              <w:spacing w:after="0" w:line="240" w:lineRule="auto"/>
              <w:ind w:left="113" w:right="113"/>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семестр изучения</w:t>
            </w:r>
          </w:p>
        </w:tc>
      </w:tr>
      <w:tr w:rsidR="00124851" w:rsidRPr="00124851" w:rsidTr="00BD2588">
        <w:trPr>
          <w:cantSplit/>
          <w:trHeight w:val="2145"/>
          <w:tblHead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Теоретические</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занятия</w:t>
            </w:r>
          </w:p>
        </w:tc>
        <w:tc>
          <w:tcPr>
            <w:tcW w:w="87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Лабораторные</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и практические занятия</w:t>
            </w:r>
          </w:p>
        </w:tc>
        <w:tc>
          <w:tcPr>
            <w:tcW w:w="87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Курсовой проект</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(работа)</w:t>
            </w:r>
          </w:p>
        </w:tc>
        <w:tc>
          <w:tcPr>
            <w:tcW w:w="87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Практики</w:t>
            </w:r>
          </w:p>
        </w:tc>
        <w:tc>
          <w:tcPr>
            <w:tcW w:w="87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Самостоятельная</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работа</w:t>
            </w:r>
          </w:p>
        </w:tc>
        <w:tc>
          <w:tcPr>
            <w:tcW w:w="941"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Промежуточная</w:t>
            </w:r>
          </w:p>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аттестация</w:t>
            </w:r>
          </w:p>
        </w:tc>
        <w:tc>
          <w:tcPr>
            <w:tcW w:w="1115"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9</w:t>
            </w: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w:t>
            </w:r>
          </w:p>
        </w:tc>
      </w:tr>
      <w:tr w:rsidR="00124851" w:rsidRPr="00124851" w:rsidTr="00BD2588">
        <w:trPr>
          <w:trHeight w:val="313"/>
          <w:tblHeader/>
        </w:trPr>
        <w:tc>
          <w:tcPr>
            <w:tcW w:w="6658"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Обязательная часть образовательной программы</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1777</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431</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822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468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32</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ООД</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right="-57"/>
              <w:jc w:val="both"/>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Блок общеобразовательных дисциплин (10-11 класс)</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1476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590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814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22</w:t>
            </w: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50</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Русский язык</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92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14</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Литература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117</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57</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Иностранный язык</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117</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117</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ООД.04</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Математика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256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119</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115</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22</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ООД.05</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История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117</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103</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ООД.06</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Физическая культура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117</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117</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ООД.07</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Основы безопасности жизнедеятельности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ООД.08</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Астрономия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39</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29</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ООД.09</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Информатика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178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156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22</w:t>
            </w: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ООД.10</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Физика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178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14</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ООД.11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Родной язык</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rHeight w:val="150"/>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ООД.12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Обществоведение с основами финансовой грамотности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117</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93</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color w:val="000000"/>
                <w:sz w:val="20"/>
                <w:szCs w:val="20"/>
                <w:lang w:eastAsia="ru-RU"/>
              </w:rPr>
              <w:t>СГ</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b/>
                <w:color w:val="000000"/>
                <w:sz w:val="20"/>
                <w:szCs w:val="20"/>
                <w:lang w:eastAsia="ru-RU"/>
              </w:rPr>
              <w:t>Социально-гуманитарный цикл</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344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94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250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СГ.01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Основы философии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sz w:val="20"/>
                <w:szCs w:val="20"/>
                <w:lang w:eastAsia="ru-RU"/>
              </w:rPr>
              <w:t>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СГ.02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История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СГ.03</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Психология общения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СГ.04</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Иностранный язык в профессиональной деятельности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СГ.05</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Физическая культура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114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ОПБ</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Обязательный профессиональный блок</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1433</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337</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572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468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32</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color w:val="000000"/>
                <w:sz w:val="20"/>
                <w:szCs w:val="20"/>
                <w:lang w:eastAsia="ru-RU"/>
              </w:rPr>
              <w:t>МДМ.01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rPr>
                <w:rFonts w:ascii="Times New Roman" w:eastAsia="MS Mincho" w:hAnsi="Times New Roman" w:cs="Times New Roman"/>
                <w:b/>
                <w:sz w:val="20"/>
                <w:szCs w:val="20"/>
              </w:rPr>
            </w:pPr>
            <w:r w:rsidRPr="00124851">
              <w:rPr>
                <w:rFonts w:ascii="Times New Roman" w:eastAsia="MS Mincho" w:hAnsi="Times New Roman" w:cs="Times New Roman"/>
                <w:b/>
                <w:color w:val="000000"/>
                <w:sz w:val="20"/>
                <w:szCs w:val="20"/>
                <w:lang w:eastAsia="ru-RU"/>
              </w:rPr>
              <w:t>Математическое обеспечение профессиональной деятельности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88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62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ОП.01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Элементы высшей математики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Дискретная математика с элементами математической логики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color w:val="000000"/>
                <w:sz w:val="20"/>
                <w:szCs w:val="20"/>
                <w:lang w:eastAsia="ru-RU"/>
              </w:rPr>
              <w:t>МДМ.02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b/>
                <w:color w:val="000000"/>
                <w:sz w:val="20"/>
                <w:szCs w:val="20"/>
                <w:lang w:eastAsia="ru-RU"/>
              </w:rPr>
              <w:t>Естественно-научное и информационное обеспечение профессиональной деятельности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372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152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220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Операционные системы и среды</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Архитектура аппаратных средств</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ОП.04</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Основы алгоритмизации и программирования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144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58</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ОП.06</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Безопасность жизнедеятельности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ОП.08</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Основы проектирования баз данных</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ОП.09</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Стандартизация, сертификация и техническое документоведение</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ОП.11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Компьютерные сети</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color w:val="000000"/>
                <w:sz w:val="20"/>
                <w:szCs w:val="20"/>
                <w:lang w:eastAsia="ru-RU"/>
              </w:rPr>
              <w:t>П.00</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 xml:space="preserve">Профессиональный </w:t>
            </w:r>
            <w:r w:rsidRPr="00124851">
              <w:rPr>
                <w:rFonts w:ascii="Times New Roman" w:eastAsia="MS Mincho" w:hAnsi="Times New Roman" w:cs="Times New Roman"/>
                <w:b/>
                <w:color w:val="000000"/>
                <w:sz w:val="20"/>
                <w:szCs w:val="20"/>
                <w:lang w:eastAsia="ru-RU"/>
              </w:rPr>
              <w:t>цикл</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973</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159</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290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468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32</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color w:val="000000"/>
                <w:sz w:val="20"/>
                <w:szCs w:val="20"/>
                <w:lang w:eastAsia="ru-RU"/>
              </w:rPr>
              <w:t>ПМ.01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Разработка программных модулей программного обеспечения для компьютерных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441</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85</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180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144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8</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МДК.01.01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Разработка программных модулей</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199</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55</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МДК.01.02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Разработка мобильных приложений</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90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УП.01.01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color w:val="000000"/>
                <w:sz w:val="20"/>
                <w:szCs w:val="20"/>
                <w:lang w:eastAsia="ru-RU"/>
              </w:rPr>
              <w:t>Учебная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ПП.01.01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Производственная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Экзамен по модулю</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ПМ.02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Осуществление интеграции программных модулей</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164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34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b/>
                <w:sz w:val="20"/>
                <w:szCs w:val="20"/>
                <w:lang w:eastAsia="ru-RU"/>
              </w:rPr>
              <w:t>50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8</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МДК.02.01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Технология разработки программного обеспечения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МДК.02.02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Инструментальные средства разработки программного обеспечения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10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УП.02.01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Учебная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ПП.02.01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Производственная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Экзамен по модулю</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ПМ.04</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Сопровождение и обслуживание программного обеспечения компьютерных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120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8</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МДК.04.01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Внедрение и поддержка программного обеспечения компьютерных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color w:val="000000"/>
                <w:sz w:val="20"/>
                <w:szCs w:val="20"/>
                <w:lang w:eastAsia="ru-RU"/>
              </w:rPr>
              <w:t>УП.04.01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 xml:space="preserve"> Учебная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ПП.04.01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Производственная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Экзамен по модулю</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ПМ.11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Разработка, администрирование и защита баз данных</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132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МДК.11.01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Технология разработки и защиты баз данных</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20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40</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5-6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УП.11.01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Учебная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ПП.11.01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Производственная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ДПБ</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Дополнительный профессиональный блок (ПАО «Ростелеком)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116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108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8</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b/>
                <w:color w:val="000000"/>
                <w:sz w:val="20"/>
                <w:szCs w:val="20"/>
                <w:lang w:eastAsia="ru-RU"/>
              </w:rPr>
              <w:t>ПМд.12</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rPr>
                <w:rFonts w:ascii="Times New Roman" w:eastAsia="MS Mincho" w:hAnsi="Times New Roman" w:cs="Times New Roman"/>
                <w:color w:val="000000"/>
                <w:sz w:val="20"/>
                <w:szCs w:val="20"/>
              </w:rPr>
            </w:pPr>
            <w:r w:rsidRPr="00124851">
              <w:rPr>
                <w:rFonts w:ascii="Times New Roman" w:eastAsia="MS Mincho" w:hAnsi="Times New Roman" w:cs="Times New Roman"/>
                <w:b/>
                <w:color w:val="000000"/>
                <w:sz w:val="20"/>
                <w:szCs w:val="20"/>
                <w:lang w:eastAsia="ru-RU"/>
              </w:rPr>
              <w:t>Разработка и сопровождение экономических информационных систем</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108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УП.12.01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Учебная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36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ПП.12.01</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Производственная практика</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20"/>
                <w:szCs w:val="20"/>
              </w:rPr>
            </w:pP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color w:val="000000"/>
                <w:sz w:val="20"/>
                <w:szCs w:val="20"/>
                <w:lang w:eastAsia="ru-RU"/>
              </w:rPr>
              <w:t>Экзамен по модулю</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8</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ПДП</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20"/>
                <w:szCs w:val="20"/>
              </w:rPr>
            </w:pPr>
            <w:r w:rsidRPr="00124851">
              <w:rPr>
                <w:rFonts w:ascii="Times New Roman" w:eastAsia="MS Mincho" w:hAnsi="Times New Roman" w:cs="Times New Roman"/>
                <w:b/>
                <w:color w:val="000000"/>
                <w:sz w:val="20"/>
                <w:szCs w:val="20"/>
                <w:lang w:eastAsia="ru-RU"/>
              </w:rPr>
              <w:t>Производственная практика (преддипломная)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72</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ГИА</w:t>
            </w: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Государственная итоговая аттестация</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216</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216</w:t>
            </w:r>
          </w:p>
        </w:tc>
        <w:tc>
          <w:tcPr>
            <w:tcW w:w="81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6</w:t>
            </w:r>
          </w:p>
        </w:tc>
      </w:tr>
      <w:tr w:rsidR="00124851" w:rsidRPr="00124851" w:rsidTr="00BD2588">
        <w:trPr>
          <w:tblHeader/>
        </w:trPr>
        <w:tc>
          <w:tcPr>
            <w:tcW w:w="1242"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5416"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b/>
                <w:sz w:val="20"/>
                <w:szCs w:val="20"/>
                <w:lang w:eastAsia="ru-RU"/>
              </w:rPr>
              <w:t>Вариативная часть образовательной программы</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923</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923</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sz w:val="20"/>
                <w:szCs w:val="20"/>
              </w:rPr>
            </w:pPr>
          </w:p>
        </w:tc>
      </w:tr>
      <w:tr w:rsidR="00124851" w:rsidRPr="00124851" w:rsidTr="00BD2588">
        <w:trPr>
          <w:trHeight w:val="194"/>
          <w:tblHeader/>
        </w:trPr>
        <w:tc>
          <w:tcPr>
            <w:tcW w:w="6658"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right"/>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Итого</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4464</w:t>
            </w:r>
          </w:p>
        </w:tc>
        <w:tc>
          <w:tcPr>
            <w:tcW w:w="87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1944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1636</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24</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540</w:t>
            </w:r>
          </w:p>
        </w:tc>
        <w:tc>
          <w:tcPr>
            <w:tcW w:w="87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22</w:t>
            </w:r>
          </w:p>
        </w:tc>
        <w:tc>
          <w:tcPr>
            <w:tcW w:w="94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r w:rsidRPr="00124851">
              <w:rPr>
                <w:rFonts w:ascii="Times New Roman" w:eastAsia="MS Mincho" w:hAnsi="Times New Roman" w:cs="Times New Roman"/>
                <w:b/>
                <w:sz w:val="20"/>
                <w:szCs w:val="20"/>
                <w:lang w:eastAsia="ru-RU"/>
              </w:rPr>
              <w:t>298</w:t>
            </w:r>
          </w:p>
        </w:tc>
        <w:tc>
          <w:tcPr>
            <w:tcW w:w="81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left="-57" w:right="-57"/>
              <w:jc w:val="center"/>
              <w:rPr>
                <w:rFonts w:ascii="Times New Roman" w:eastAsia="MS Mincho" w:hAnsi="Times New Roman" w:cs="Times New Roman"/>
                <w:b/>
                <w:sz w:val="20"/>
                <w:szCs w:val="20"/>
              </w:rPr>
            </w:pPr>
          </w:p>
        </w:tc>
      </w:tr>
    </w:tbl>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6"/>
        <w:gridCol w:w="6745"/>
        <w:gridCol w:w="763"/>
        <w:gridCol w:w="754"/>
        <w:gridCol w:w="787"/>
        <w:gridCol w:w="754"/>
        <w:gridCol w:w="754"/>
        <w:gridCol w:w="621"/>
        <w:gridCol w:w="790"/>
        <w:gridCol w:w="754"/>
        <w:gridCol w:w="748"/>
      </w:tblGrid>
      <w:tr w:rsidR="00124851" w:rsidRPr="00124851" w:rsidTr="00BD2588">
        <w:trPr>
          <w:cantSplit/>
          <w:trHeight w:val="732"/>
          <w:tblHeader/>
        </w:trPr>
        <w:tc>
          <w:tcPr>
            <w:tcW w:w="5000" w:type="pct"/>
            <w:gridSpan w:val="11"/>
            <w:tcBorders>
              <w:top w:val="single" w:sz="4" w:space="0" w:color="FFFFFF"/>
              <w:left w:val="single" w:sz="4" w:space="0" w:color="FFFFFF"/>
              <w:bottom w:val="single" w:sz="4" w:space="0" w:color="auto"/>
              <w:right w:val="single" w:sz="4" w:space="0" w:color="FFFFFF"/>
            </w:tcBorders>
            <w:vAlign w:val="center"/>
          </w:tcPr>
          <w:p w:rsidR="00124851" w:rsidRPr="00124851" w:rsidRDefault="00124851" w:rsidP="00124851">
            <w:pPr>
              <w:spacing w:after="0" w:line="240" w:lineRule="auto"/>
              <w:rPr>
                <w:rFonts w:ascii="Times New Roman" w:eastAsia="Calibri" w:hAnsi="Times New Roman" w:cs="Times New Roman"/>
                <w:sz w:val="24"/>
                <w:szCs w:val="24"/>
              </w:rPr>
            </w:pPr>
            <w:r w:rsidRPr="00124851">
              <w:rPr>
                <w:rFonts w:ascii="Times New Roman" w:eastAsia="Calibri" w:hAnsi="Times New Roman" w:cs="Times New Roman"/>
                <w:bCs/>
                <w:sz w:val="24"/>
                <w:szCs w:val="24"/>
              </w:rPr>
              <w:t xml:space="preserve">5.1.3. </w:t>
            </w:r>
            <w:r w:rsidRPr="00124851">
              <w:rPr>
                <w:rFonts w:ascii="Times New Roman" w:eastAsia="MS Mincho" w:hAnsi="Times New Roman" w:cs="Times New Roman"/>
                <w:bCs/>
                <w:sz w:val="24"/>
                <w:szCs w:val="24"/>
                <w:lang w:eastAsia="ru-RU"/>
              </w:rPr>
              <w:t>Примерный учебный план по программе профессионалитет для квалификации «Веб-разработчик»</w:t>
            </w:r>
          </w:p>
        </w:tc>
      </w:tr>
      <w:tr w:rsidR="00124851" w:rsidRPr="00124851" w:rsidTr="00BD2588">
        <w:trPr>
          <w:cantSplit/>
          <w:trHeight w:val="732"/>
          <w:tblHeader/>
        </w:trPr>
        <w:tc>
          <w:tcPr>
            <w:tcW w:w="445" w:type="pct"/>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Индекс</w:t>
            </w:r>
          </w:p>
        </w:tc>
        <w:tc>
          <w:tcPr>
            <w:tcW w:w="2281" w:type="pct"/>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Наименование</w:t>
            </w:r>
          </w:p>
        </w:tc>
        <w:tc>
          <w:tcPr>
            <w:tcW w:w="25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Всего</w:t>
            </w:r>
          </w:p>
        </w:tc>
        <w:tc>
          <w:tcPr>
            <w:tcW w:w="25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в т. ч. в форме</w:t>
            </w:r>
          </w:p>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практической подготовки</w:t>
            </w:r>
          </w:p>
        </w:tc>
        <w:tc>
          <w:tcPr>
            <w:tcW w:w="1508" w:type="pct"/>
            <w:gridSpan w:val="6"/>
            <w:tcBorders>
              <w:top w:val="single" w:sz="4" w:space="0" w:color="auto"/>
              <w:left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Объем образовательной программы</w:t>
            </w:r>
          </w:p>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в академических часах</w:t>
            </w:r>
          </w:p>
        </w:tc>
        <w:tc>
          <w:tcPr>
            <w:tcW w:w="253" w:type="pct"/>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r>
      <w:tr w:rsidR="00124851" w:rsidRPr="00124851" w:rsidTr="00BD2588">
        <w:trPr>
          <w:cantSplit/>
          <w:trHeight w:val="1667"/>
          <w:tblHeader/>
        </w:trPr>
        <w:tc>
          <w:tcPr>
            <w:tcW w:w="445" w:type="pct"/>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sz w:val="20"/>
                <w:szCs w:val="20"/>
              </w:rPr>
            </w:pPr>
          </w:p>
        </w:tc>
        <w:tc>
          <w:tcPr>
            <w:tcW w:w="2281" w:type="pct"/>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sz w:val="20"/>
                <w:szCs w:val="20"/>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sz w:val="20"/>
                <w:szCs w:val="20"/>
              </w:rPr>
            </w:pPr>
          </w:p>
        </w:tc>
        <w:tc>
          <w:tcPr>
            <w:tcW w:w="255" w:type="pct"/>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Теоретические</w:t>
            </w:r>
          </w:p>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занятия</w:t>
            </w:r>
          </w:p>
        </w:tc>
        <w:tc>
          <w:tcPr>
            <w:tcW w:w="255" w:type="pc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Лабораторные</w:t>
            </w:r>
          </w:p>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и практические занятия</w:t>
            </w:r>
          </w:p>
        </w:tc>
        <w:tc>
          <w:tcPr>
            <w:tcW w:w="255" w:type="pc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Курсовой проект</w:t>
            </w:r>
          </w:p>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(работа)</w:t>
            </w:r>
          </w:p>
        </w:tc>
        <w:tc>
          <w:tcPr>
            <w:tcW w:w="210" w:type="pc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Практики</w:t>
            </w:r>
          </w:p>
        </w:tc>
        <w:tc>
          <w:tcPr>
            <w:tcW w:w="267" w:type="pc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Самостоятельная</w:t>
            </w:r>
          </w:p>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работа</w:t>
            </w:r>
          </w:p>
        </w:tc>
        <w:tc>
          <w:tcPr>
            <w:tcW w:w="255" w:type="pc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Промежуточная</w:t>
            </w:r>
          </w:p>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аттестация</w:t>
            </w:r>
          </w:p>
        </w:tc>
        <w:tc>
          <w:tcPr>
            <w:tcW w:w="253" w:type="pc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Рекомендуемый</w:t>
            </w:r>
          </w:p>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семестр изучения</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2</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3</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4</w:t>
            </w: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5</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6</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7</w:t>
            </w: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8</w:t>
            </w:r>
          </w:p>
        </w:tc>
        <w:tc>
          <w:tcPr>
            <w:tcW w:w="267"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9</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10</w:t>
            </w: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11</w:t>
            </w:r>
          </w:p>
        </w:tc>
      </w:tr>
      <w:tr w:rsidR="00124851" w:rsidRPr="00124851" w:rsidTr="00BD2588">
        <w:trPr>
          <w:trHeight w:val="20"/>
          <w:tblHeader/>
        </w:trPr>
        <w:tc>
          <w:tcPr>
            <w:tcW w:w="2726" w:type="pct"/>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Обязательная часть образовательной программы</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1792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1588</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1796</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val="en-US" w:eastAsia="ru-RU"/>
              </w:rPr>
            </w:pPr>
            <w:r w:rsidRPr="00124851">
              <w:rPr>
                <w:rFonts w:ascii="Times New Roman" w:eastAsia="Calibri" w:hAnsi="Times New Roman" w:cs="Times New Roman"/>
                <w:b/>
                <w:color w:val="000000"/>
                <w:sz w:val="20"/>
                <w:szCs w:val="20"/>
                <w:lang w:val="en-US" w:eastAsia="ru-RU"/>
              </w:rPr>
              <w:t>648</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96</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120</w:t>
            </w:r>
          </w:p>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ООД</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sz w:val="20"/>
                <w:szCs w:val="20"/>
              </w:rPr>
            </w:pPr>
            <w:r w:rsidRPr="00124851">
              <w:rPr>
                <w:rFonts w:ascii="Times New Roman" w:eastAsia="Calibri" w:hAnsi="Times New Roman" w:cs="Times New Roman"/>
                <w:b/>
                <w:sz w:val="20"/>
                <w:szCs w:val="20"/>
              </w:rPr>
              <w:t>Блок общеобразовательных дисциплин (10-11 класс)</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898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432</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410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48</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24</w:t>
            </w: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ООД.01</w:t>
            </w:r>
          </w:p>
        </w:tc>
        <w:tc>
          <w:tcPr>
            <w:tcW w:w="228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Русский язык</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86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46</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32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8</w:t>
            </w:r>
          </w:p>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ООД.02</w:t>
            </w:r>
          </w:p>
        </w:tc>
        <w:tc>
          <w:tcPr>
            <w:tcW w:w="228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Литература</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118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84</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34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ООД.03</w:t>
            </w:r>
          </w:p>
        </w:tc>
        <w:tc>
          <w:tcPr>
            <w:tcW w:w="228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Биология</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20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20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ООД.04</w:t>
            </w:r>
          </w:p>
        </w:tc>
        <w:tc>
          <w:tcPr>
            <w:tcW w:w="228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Иностранный язык</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122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68</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54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ООД.05</w:t>
            </w:r>
          </w:p>
        </w:tc>
        <w:tc>
          <w:tcPr>
            <w:tcW w:w="228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История</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80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44</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36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ООД.06</w:t>
            </w:r>
          </w:p>
        </w:tc>
        <w:tc>
          <w:tcPr>
            <w:tcW w:w="228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Химия</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20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20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ООД.07</w:t>
            </w:r>
          </w:p>
        </w:tc>
        <w:tc>
          <w:tcPr>
            <w:tcW w:w="228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Физическая культура</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118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4</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114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ООД.08</w:t>
            </w:r>
          </w:p>
        </w:tc>
        <w:tc>
          <w:tcPr>
            <w:tcW w:w="228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Основы безопасности жизнедеятельности</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70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36</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34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ООД.09</w:t>
            </w:r>
          </w:p>
        </w:tc>
        <w:tc>
          <w:tcPr>
            <w:tcW w:w="228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Обществознание</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184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80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56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48</w:t>
            </w:r>
          </w:p>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ООД.10</w:t>
            </w:r>
          </w:p>
        </w:tc>
        <w:tc>
          <w:tcPr>
            <w:tcW w:w="228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География</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30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ООД.11</w:t>
            </w:r>
          </w:p>
        </w:tc>
        <w:tc>
          <w:tcPr>
            <w:tcW w:w="228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Математика</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248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126</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114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8</w:t>
            </w: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ООД.12</w:t>
            </w:r>
          </w:p>
        </w:tc>
        <w:tc>
          <w:tcPr>
            <w:tcW w:w="2281" w:type="pc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Информатика</w:t>
            </w:r>
          </w:p>
        </w:tc>
        <w:tc>
          <w:tcPr>
            <w:tcW w:w="258"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156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74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82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 </w:t>
            </w: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ООД.13</w:t>
            </w:r>
          </w:p>
        </w:tc>
        <w:tc>
          <w:tcPr>
            <w:tcW w:w="2281" w:type="pc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rPr>
                <w:rFonts w:ascii="Times New Roman" w:eastAsia="Calibri" w:hAnsi="Times New Roman" w:cs="Times New Roman"/>
                <w:sz w:val="20"/>
                <w:szCs w:val="20"/>
              </w:rPr>
            </w:pPr>
            <w:r w:rsidRPr="00124851">
              <w:rPr>
                <w:rFonts w:ascii="Times New Roman" w:eastAsia="Calibri" w:hAnsi="Times New Roman" w:cs="Times New Roman"/>
                <w:sz w:val="20"/>
                <w:szCs w:val="20"/>
              </w:rPr>
              <w:t>Физика</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174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108</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58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8</w:t>
            </w: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1-2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СГ</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Социально-гуманитарный цикл</w:t>
            </w:r>
          </w:p>
        </w:tc>
        <w:tc>
          <w:tcPr>
            <w:tcW w:w="258"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340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82</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386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8</w:t>
            </w: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СГ.01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Основы философии</w:t>
            </w:r>
          </w:p>
        </w:tc>
        <w:tc>
          <w:tcPr>
            <w:tcW w:w="258"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sz w:val="20"/>
                <w:szCs w:val="20"/>
              </w:rPr>
              <w:t>46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sz w:val="20"/>
                <w:szCs w:val="20"/>
              </w:rPr>
              <w:t>18</w:t>
            </w:r>
          </w:p>
        </w:tc>
        <w:tc>
          <w:tcPr>
            <w:tcW w:w="255"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18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8</w:t>
            </w: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СГ.02</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История</w:t>
            </w:r>
          </w:p>
        </w:tc>
        <w:tc>
          <w:tcPr>
            <w:tcW w:w="258"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36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18</w:t>
            </w:r>
          </w:p>
        </w:tc>
        <w:tc>
          <w:tcPr>
            <w:tcW w:w="255"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18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 </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3</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СГ.03</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Иностранный язык в профессиональной деятельности</w:t>
            </w:r>
          </w:p>
        </w:tc>
        <w:tc>
          <w:tcPr>
            <w:tcW w:w="258"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108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108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3-6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СГ.04</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Физическая культура</w:t>
            </w:r>
          </w:p>
        </w:tc>
        <w:tc>
          <w:tcPr>
            <w:tcW w:w="258"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114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108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 </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3-6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СГ.05</w:t>
            </w:r>
          </w:p>
        </w:tc>
        <w:tc>
          <w:tcPr>
            <w:tcW w:w="2281"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both"/>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Психология общения</w:t>
            </w:r>
          </w:p>
        </w:tc>
        <w:tc>
          <w:tcPr>
            <w:tcW w:w="258" w:type="pc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36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18</w:t>
            </w:r>
          </w:p>
        </w:tc>
        <w:tc>
          <w:tcPr>
            <w:tcW w:w="255" w:type="pc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18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 </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ОПБ</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Обязательный профессиональный блок</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1452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MS Mincho" w:hAnsi="Times New Roman" w:cs="Times New Roman"/>
                <w:b/>
                <w:bCs/>
                <w:color w:val="000000"/>
                <w:sz w:val="20"/>
                <w:szCs w:val="20"/>
                <w:lang w:eastAsia="ru-RU"/>
              </w:rPr>
              <w:t>212</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MS Mincho" w:hAnsi="Times New Roman" w:cs="Times New Roman"/>
                <w:b/>
                <w:bCs/>
                <w:color w:val="000000"/>
                <w:sz w:val="20"/>
                <w:szCs w:val="20"/>
                <w:lang w:eastAsia="ru-RU"/>
              </w:rPr>
              <w:t>196</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468</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32</w:t>
            </w: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МДМ.01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Математическое обеспечение профессиональной деятельности</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110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MS Mincho" w:hAnsi="Times New Roman" w:cs="Times New Roman"/>
                <w:b/>
                <w:bCs/>
                <w:color w:val="000000"/>
                <w:sz w:val="20"/>
                <w:szCs w:val="20"/>
                <w:lang w:eastAsia="ru-RU"/>
              </w:rPr>
              <w:t>66</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MS Mincho" w:hAnsi="Times New Roman" w:cs="Times New Roman"/>
                <w:b/>
                <w:bCs/>
                <w:color w:val="000000"/>
                <w:sz w:val="20"/>
                <w:szCs w:val="20"/>
                <w:lang w:eastAsia="ru-RU"/>
              </w:rPr>
              <w:t>42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color w:val="000000"/>
                <w:sz w:val="20"/>
                <w:szCs w:val="20"/>
              </w:rPr>
              <w:t>ОП.01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Элементы высшей математики</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56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MS Mincho" w:hAnsi="Times New Roman" w:cs="Times New Roman"/>
                <w:color w:val="000000"/>
                <w:sz w:val="20"/>
                <w:szCs w:val="20"/>
                <w:lang w:eastAsia="ru-RU"/>
              </w:rPr>
              <w:t>44</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3</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ОП.02</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Теория вероятностей и математическая статистика</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32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22</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14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3</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МДМ.02</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Естественно-научное и информационное обеспечение профессиональной деятельности</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MS Mincho" w:hAnsi="Times New Roman" w:cs="Times New Roman"/>
                <w:b/>
                <w:bCs/>
                <w:color w:val="000000"/>
                <w:sz w:val="20"/>
                <w:szCs w:val="20"/>
                <w:lang w:eastAsia="ru-RU"/>
              </w:rPr>
              <w:t>302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MS Mincho" w:hAnsi="Times New Roman" w:cs="Times New Roman"/>
                <w:b/>
                <w:bCs/>
                <w:color w:val="000000"/>
                <w:sz w:val="20"/>
                <w:szCs w:val="20"/>
                <w:lang w:eastAsia="ru-RU"/>
              </w:rPr>
              <w:t> </w:t>
            </w: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MS Mincho" w:hAnsi="Times New Roman" w:cs="Times New Roman"/>
                <w:b/>
                <w:bCs/>
                <w:color w:val="000000"/>
                <w:sz w:val="20"/>
                <w:szCs w:val="20"/>
                <w:lang w:eastAsia="ru-RU"/>
              </w:rPr>
              <w:t>146</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MS Mincho" w:hAnsi="Times New Roman" w:cs="Times New Roman"/>
                <w:b/>
                <w:bCs/>
                <w:color w:val="000000"/>
                <w:sz w:val="20"/>
                <w:szCs w:val="20"/>
                <w:lang w:eastAsia="ru-RU"/>
              </w:rPr>
              <w:t>154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MS Mincho" w:hAnsi="Times New Roman" w:cs="Times New Roman"/>
                <w:b/>
                <w:bCs/>
                <w:color w:val="000000"/>
                <w:sz w:val="20"/>
                <w:szCs w:val="20"/>
                <w:lang w:eastAsia="ru-RU"/>
              </w:rPr>
              <w:t> </w:t>
            </w: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MS Mincho" w:hAnsi="Times New Roman" w:cs="Times New Roman"/>
                <w:b/>
                <w:bCs/>
                <w:color w:val="000000"/>
                <w:sz w:val="20"/>
                <w:szCs w:val="20"/>
                <w:lang w:eastAsia="ru-RU"/>
              </w:rPr>
              <w:t> </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bookmarkStart w:id="5" w:name="_Hlk121926410"/>
            <w:r w:rsidRPr="00124851">
              <w:rPr>
                <w:rFonts w:ascii="Times New Roman" w:eastAsia="Calibri" w:hAnsi="Times New Roman" w:cs="Times New Roman"/>
                <w:color w:val="000000"/>
                <w:sz w:val="20"/>
                <w:szCs w:val="20"/>
              </w:rPr>
              <w:t>ОП.01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Операционные системы и среды</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 </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2</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ОП.02</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Архитектура аппаратных средств</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 </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 </w:t>
            </w: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3-4</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ОП.03</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Информационные технологии</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3</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ОП.04</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Основы алгоритмизации и программирования</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36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14</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4</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ОП.05</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Правовое обеспечение профессиональной деятельности</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36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22</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14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 </w:t>
            </w: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4</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ОП.06</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Безопасность жизнедеятельности</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36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14</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 </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 </w:t>
            </w: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4</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ОП.07</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Основы проектирования баз данных</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36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14</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3</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ОП.08</w:t>
            </w:r>
          </w:p>
        </w:tc>
        <w:tc>
          <w:tcPr>
            <w:tcW w:w="2281"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Компьютерные сети</w:t>
            </w:r>
          </w:p>
        </w:tc>
        <w:tc>
          <w:tcPr>
            <w:tcW w:w="258"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36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22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MS Mincho" w:hAnsi="Times New Roman" w:cs="Times New Roman"/>
                <w:color w:val="000000"/>
                <w:sz w:val="20"/>
                <w:szCs w:val="20"/>
                <w:lang w:eastAsia="ru-RU"/>
              </w:rPr>
              <w:t>14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MS Mincho" w:hAnsi="Times New Roman" w:cs="Times New Roman"/>
                <w:color w:val="000000"/>
                <w:sz w:val="20"/>
                <w:szCs w:val="20"/>
                <w:lang w:eastAsia="ru-RU"/>
              </w:rPr>
              <w:t> </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4</w:t>
            </w:r>
          </w:p>
        </w:tc>
      </w:tr>
      <w:bookmarkEnd w:id="5"/>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П.00</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sz w:val="20"/>
                <w:szCs w:val="20"/>
              </w:rPr>
            </w:pPr>
            <w:r w:rsidRPr="00124851">
              <w:rPr>
                <w:rFonts w:ascii="Times New Roman" w:eastAsia="Calibri" w:hAnsi="Times New Roman" w:cs="Times New Roman"/>
                <w:b/>
                <w:sz w:val="20"/>
                <w:szCs w:val="20"/>
              </w:rPr>
              <w:t xml:space="preserve">Профессиональный </w:t>
            </w:r>
            <w:r w:rsidRPr="00124851">
              <w:rPr>
                <w:rFonts w:ascii="Times New Roman" w:eastAsia="Calibri" w:hAnsi="Times New Roman" w:cs="Times New Roman"/>
                <w:b/>
                <w:color w:val="000000"/>
                <w:sz w:val="20"/>
                <w:szCs w:val="20"/>
              </w:rPr>
              <w:t>цикл</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1040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159</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290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468</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32</w:t>
            </w: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ПМ.05</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sz w:val="20"/>
                <w:szCs w:val="20"/>
              </w:rPr>
            </w:pPr>
            <w:r w:rsidRPr="00124851">
              <w:rPr>
                <w:rFonts w:ascii="Times New Roman" w:eastAsia="Calibri" w:hAnsi="Times New Roman" w:cs="Times New Roman"/>
                <w:b/>
                <w:sz w:val="20"/>
                <w:szCs w:val="20"/>
              </w:rPr>
              <w:t>Проектирование и разработка информационных систем</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lang w:eastAsia="ru-RU"/>
              </w:rPr>
              <w:t>340</w:t>
            </w:r>
          </w:p>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lang w:val="en-US"/>
              </w:rPr>
            </w:pPr>
            <w:r w:rsidRPr="00124851">
              <w:rPr>
                <w:rFonts w:ascii="Times New Roman" w:eastAsia="Calibri" w:hAnsi="Times New Roman" w:cs="Times New Roman"/>
                <w:b/>
                <w:sz w:val="20"/>
                <w:szCs w:val="20"/>
                <w:lang w:val="en-US"/>
              </w:rPr>
              <w:t>252</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lang w:val="en-US"/>
              </w:rPr>
            </w:pPr>
            <w:r w:rsidRPr="00124851">
              <w:rPr>
                <w:rFonts w:ascii="Times New Roman" w:eastAsia="Calibri" w:hAnsi="Times New Roman" w:cs="Times New Roman"/>
                <w:b/>
                <w:sz w:val="20"/>
                <w:szCs w:val="20"/>
                <w:lang w:val="en-US"/>
              </w:rPr>
              <w:t>16</w:t>
            </w: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МДК.05.01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Проектирование и дизайн информационных систем</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lang w:eastAsia="ru-RU"/>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sz w:val="20"/>
                <w:szCs w:val="20"/>
              </w:rPr>
              <w:t>20</w:t>
            </w:r>
          </w:p>
        </w:tc>
        <w:tc>
          <w:tcPr>
            <w:tcW w:w="255"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20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4</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МДК.05.02</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Разработка кода информационных систем</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20</w:t>
            </w:r>
          </w:p>
        </w:tc>
        <w:tc>
          <w:tcPr>
            <w:tcW w:w="255"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sz w:val="20"/>
                <w:szCs w:val="20"/>
              </w:rPr>
              <w:t>20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4-5</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color w:val="000000"/>
                <w:sz w:val="20"/>
                <w:szCs w:val="20"/>
              </w:rPr>
              <w:t>УП.01.01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sz w:val="20"/>
                <w:szCs w:val="20"/>
              </w:rPr>
            </w:pPr>
            <w:r w:rsidRPr="00124851">
              <w:rPr>
                <w:rFonts w:ascii="Times New Roman" w:eastAsia="Calibri" w:hAnsi="Times New Roman" w:cs="Times New Roman"/>
                <w:color w:val="000000"/>
                <w:sz w:val="20"/>
                <w:szCs w:val="20"/>
              </w:rPr>
              <w:t>Учебная практика</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252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252</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lang w:val="en-US"/>
              </w:rPr>
              <w:t>4-</w:t>
            </w:r>
            <w:r w:rsidRPr="00124851">
              <w:rPr>
                <w:rFonts w:ascii="Times New Roman" w:eastAsia="Calibri" w:hAnsi="Times New Roman" w:cs="Times New Roman"/>
                <w:sz w:val="20"/>
                <w:szCs w:val="20"/>
              </w:rPr>
              <w:t>5</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Экзамен по модулю</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8</w:t>
            </w: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lang w:val="en-US"/>
              </w:rPr>
            </w:pPr>
            <w:r w:rsidRPr="00124851">
              <w:rPr>
                <w:rFonts w:ascii="Times New Roman" w:eastAsia="Calibri" w:hAnsi="Times New Roman" w:cs="Times New Roman"/>
                <w:sz w:val="20"/>
                <w:szCs w:val="20"/>
                <w:lang w:val="en-US"/>
              </w:rPr>
              <w:t>5</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val="en-US"/>
              </w:rPr>
            </w:pPr>
            <w:r w:rsidRPr="00124851">
              <w:rPr>
                <w:rFonts w:ascii="Times New Roman" w:eastAsia="Calibri" w:hAnsi="Times New Roman" w:cs="Times New Roman"/>
                <w:b/>
                <w:color w:val="000000"/>
                <w:sz w:val="20"/>
                <w:szCs w:val="20"/>
              </w:rPr>
              <w:t>ПМ.0</w:t>
            </w:r>
            <w:r w:rsidRPr="00124851">
              <w:rPr>
                <w:rFonts w:ascii="Times New Roman" w:eastAsia="Calibri" w:hAnsi="Times New Roman" w:cs="Times New Roman"/>
                <w:b/>
                <w:color w:val="000000"/>
                <w:sz w:val="20"/>
                <w:szCs w:val="20"/>
                <w:lang w:val="en-US"/>
              </w:rPr>
              <w:t>8</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Разработка дизайна веб-приложений</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236</w:t>
            </w:r>
          </w:p>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80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lang w:val="en-US"/>
              </w:rPr>
            </w:pPr>
            <w:r w:rsidRPr="00124851">
              <w:rPr>
                <w:rFonts w:ascii="Times New Roman" w:eastAsia="Calibri" w:hAnsi="Times New Roman" w:cs="Times New Roman"/>
                <w:b/>
                <w:sz w:val="20"/>
                <w:szCs w:val="20"/>
                <w:lang w:val="en-US"/>
              </w:rPr>
              <w:t>108</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8</w:t>
            </w: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МДК.08.01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Проектирование и разработка интерфейсов пользователя</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60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20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5</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МДК.08.02</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Графический дизайн и мультимедиа</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60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20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5</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УП.0</w:t>
            </w:r>
            <w:r w:rsidRPr="00124851">
              <w:rPr>
                <w:rFonts w:ascii="Times New Roman" w:eastAsia="Calibri" w:hAnsi="Times New Roman" w:cs="Times New Roman"/>
                <w:color w:val="000000"/>
                <w:sz w:val="20"/>
                <w:szCs w:val="20"/>
                <w:lang w:val="en-US"/>
              </w:rPr>
              <w:t>8</w:t>
            </w:r>
            <w:r w:rsidRPr="00124851">
              <w:rPr>
                <w:rFonts w:ascii="Times New Roman" w:eastAsia="Calibri" w:hAnsi="Times New Roman" w:cs="Times New Roman"/>
                <w:color w:val="000000"/>
                <w:sz w:val="20"/>
                <w:szCs w:val="20"/>
              </w:rPr>
              <w:t>.01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Учебная практика</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108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108</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5</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Экзамен по модулю</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8</w:t>
            </w: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5</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val="en-US"/>
              </w:rPr>
            </w:pPr>
            <w:r w:rsidRPr="00124851">
              <w:rPr>
                <w:rFonts w:ascii="Times New Roman" w:eastAsia="Calibri" w:hAnsi="Times New Roman" w:cs="Times New Roman"/>
                <w:b/>
                <w:color w:val="000000"/>
                <w:sz w:val="20"/>
                <w:szCs w:val="20"/>
              </w:rPr>
              <w:t>ПМ.0</w:t>
            </w:r>
            <w:r w:rsidRPr="00124851">
              <w:rPr>
                <w:rFonts w:ascii="Times New Roman" w:eastAsia="Calibri" w:hAnsi="Times New Roman" w:cs="Times New Roman"/>
                <w:b/>
                <w:color w:val="000000"/>
                <w:sz w:val="20"/>
                <w:szCs w:val="20"/>
                <w:lang w:val="en-US"/>
              </w:rPr>
              <w:t>9</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Проектирование, разработка и оптимизация веб-приложений</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200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80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72</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8</w:t>
            </w: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lang w:val="en-US"/>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МДК.09.01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Проектирование и разработка веб-приложений.</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60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20</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lang w:val="en-US"/>
              </w:rPr>
            </w:pPr>
            <w:r w:rsidRPr="00124851">
              <w:rPr>
                <w:rFonts w:ascii="Times New Roman" w:eastAsia="Calibri" w:hAnsi="Times New Roman" w:cs="Times New Roman"/>
                <w:sz w:val="20"/>
                <w:szCs w:val="20"/>
                <w:lang w:val="en-US"/>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МДК.09.02</w:t>
            </w:r>
          </w:p>
        </w:tc>
        <w:tc>
          <w:tcPr>
            <w:tcW w:w="2281"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Обеспечение безопасности веб-приложений</w:t>
            </w:r>
          </w:p>
        </w:tc>
        <w:tc>
          <w:tcPr>
            <w:tcW w:w="258"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60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20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40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lang w:val="en-US"/>
              </w:rPr>
            </w:pPr>
            <w:r w:rsidRPr="00124851">
              <w:rPr>
                <w:rFonts w:ascii="Times New Roman" w:eastAsia="Calibri" w:hAnsi="Times New Roman" w:cs="Times New Roman"/>
                <w:sz w:val="20"/>
                <w:szCs w:val="20"/>
                <w:lang w:val="en-US"/>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УП.0</w:t>
            </w:r>
            <w:r w:rsidRPr="00124851">
              <w:rPr>
                <w:rFonts w:ascii="Times New Roman" w:eastAsia="Calibri" w:hAnsi="Times New Roman" w:cs="Times New Roman"/>
                <w:color w:val="000000"/>
                <w:sz w:val="20"/>
                <w:szCs w:val="20"/>
                <w:lang w:val="en-US"/>
              </w:rPr>
              <w:t>9</w:t>
            </w:r>
            <w:r w:rsidRPr="00124851">
              <w:rPr>
                <w:rFonts w:ascii="Times New Roman" w:eastAsia="Calibri" w:hAnsi="Times New Roman" w:cs="Times New Roman"/>
                <w:color w:val="000000"/>
                <w:sz w:val="20"/>
                <w:szCs w:val="20"/>
              </w:rPr>
              <w:t>.01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sz w:val="20"/>
                <w:szCs w:val="20"/>
              </w:rPr>
            </w:pPr>
            <w:r w:rsidRPr="00124851">
              <w:rPr>
                <w:rFonts w:ascii="Times New Roman" w:eastAsia="Calibri" w:hAnsi="Times New Roman" w:cs="Times New Roman"/>
                <w:sz w:val="20"/>
                <w:szCs w:val="20"/>
              </w:rPr>
              <w:t xml:space="preserve"> Учебная практика</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lang w:val="en-US"/>
              </w:rPr>
            </w:pPr>
            <w:r w:rsidRPr="00124851">
              <w:rPr>
                <w:rFonts w:ascii="Times New Roman" w:eastAsia="Calibri" w:hAnsi="Times New Roman" w:cs="Times New Roman"/>
                <w:sz w:val="20"/>
                <w:szCs w:val="20"/>
                <w:lang w:val="en-US"/>
              </w:rPr>
              <w:t>72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lang w:val="en-US"/>
              </w:rPr>
            </w:pPr>
            <w:r w:rsidRPr="00124851">
              <w:rPr>
                <w:rFonts w:ascii="Times New Roman" w:eastAsia="Calibri" w:hAnsi="Times New Roman" w:cs="Times New Roman"/>
                <w:sz w:val="20"/>
                <w:szCs w:val="20"/>
                <w:lang w:val="en-US"/>
              </w:rPr>
              <w:t>72</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lang w:val="en-US"/>
              </w:rPr>
            </w:pPr>
            <w:r w:rsidRPr="00124851">
              <w:rPr>
                <w:rFonts w:ascii="Times New Roman" w:eastAsia="Calibri" w:hAnsi="Times New Roman" w:cs="Times New Roman"/>
                <w:sz w:val="20"/>
                <w:szCs w:val="20"/>
                <w:lang w:val="en-US"/>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Экзамен по модулю</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8</w:t>
            </w: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lang w:val="en-US"/>
              </w:rPr>
            </w:pPr>
            <w:r w:rsidRPr="00124851">
              <w:rPr>
                <w:rFonts w:ascii="Times New Roman" w:eastAsia="Calibri" w:hAnsi="Times New Roman" w:cs="Times New Roman"/>
                <w:sz w:val="20"/>
                <w:szCs w:val="20"/>
                <w:lang w:val="en-US"/>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ДПБ</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Дополнительный профессиональный блок (ПАО «Ростелеком)</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264</w:t>
            </w:r>
          </w:p>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26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70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val="en-US"/>
              </w:rPr>
            </w:pPr>
            <w:r w:rsidRPr="00124851">
              <w:rPr>
                <w:rFonts w:ascii="Times New Roman" w:eastAsia="Calibri" w:hAnsi="Times New Roman" w:cs="Times New Roman"/>
                <w:b/>
                <w:color w:val="000000"/>
                <w:sz w:val="20"/>
                <w:szCs w:val="20"/>
              </w:rPr>
              <w:t>1</w:t>
            </w:r>
            <w:r w:rsidRPr="00124851">
              <w:rPr>
                <w:rFonts w:ascii="Times New Roman" w:eastAsia="Calibri" w:hAnsi="Times New Roman" w:cs="Times New Roman"/>
                <w:b/>
                <w:color w:val="000000"/>
                <w:sz w:val="20"/>
                <w:szCs w:val="20"/>
                <w:lang w:val="en-US"/>
              </w:rPr>
              <w:t>44</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val="en-US"/>
              </w:rPr>
            </w:pPr>
            <w:r w:rsidRPr="00124851">
              <w:rPr>
                <w:rFonts w:ascii="Times New Roman" w:eastAsia="Calibri" w:hAnsi="Times New Roman" w:cs="Times New Roman"/>
                <w:b/>
                <w:color w:val="000000"/>
                <w:sz w:val="20"/>
                <w:szCs w:val="20"/>
                <w:lang w:val="en-US"/>
              </w:rPr>
              <w:t>16</w:t>
            </w: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ПМд.12</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Разработка и сопровождение экономических информационных систем</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264</w:t>
            </w:r>
          </w:p>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26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70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lang w:val="en-US"/>
              </w:rPr>
            </w:pPr>
            <w:r w:rsidRPr="00124851">
              <w:rPr>
                <w:rFonts w:ascii="Times New Roman" w:eastAsia="Calibri" w:hAnsi="Times New Roman" w:cs="Times New Roman"/>
                <w:b/>
                <w:sz w:val="20"/>
                <w:szCs w:val="20"/>
              </w:rPr>
              <w:t>1</w:t>
            </w:r>
            <w:r w:rsidRPr="00124851">
              <w:rPr>
                <w:rFonts w:ascii="Times New Roman" w:eastAsia="Calibri" w:hAnsi="Times New Roman" w:cs="Times New Roman"/>
                <w:b/>
                <w:sz w:val="20"/>
                <w:szCs w:val="20"/>
                <w:lang w:val="en-US"/>
              </w:rPr>
              <w:t>44</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МДК.12.01</w:t>
            </w:r>
          </w:p>
        </w:tc>
        <w:tc>
          <w:tcPr>
            <w:tcW w:w="2281"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Разработка экономических информационных систем</w:t>
            </w:r>
          </w:p>
        </w:tc>
        <w:tc>
          <w:tcPr>
            <w:tcW w:w="258"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112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lang w:eastAsia="ru-RU"/>
              </w:rPr>
            </w:pPr>
            <w:r w:rsidRPr="00124851">
              <w:rPr>
                <w:rFonts w:ascii="Times New Roman" w:eastAsia="Calibri" w:hAnsi="Times New Roman" w:cs="Times New Roman"/>
                <w:color w:val="000000"/>
                <w:sz w:val="20"/>
                <w:szCs w:val="20"/>
              </w:rPr>
              <w:t>26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70</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color w:val="000000"/>
                <w:sz w:val="20"/>
                <w:szCs w:val="20"/>
              </w:rPr>
              <w:t>8</w:t>
            </w: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lang w:val="en-US"/>
              </w:rPr>
            </w:pPr>
            <w:r w:rsidRPr="00124851">
              <w:rPr>
                <w:rFonts w:ascii="Times New Roman" w:eastAsia="Calibri" w:hAnsi="Times New Roman" w:cs="Times New Roman"/>
                <w:sz w:val="20"/>
                <w:szCs w:val="20"/>
                <w:lang w:val="en-US"/>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УП.12.01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Учебная практика</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lang w:val="en-US"/>
              </w:rPr>
            </w:pPr>
            <w:r w:rsidRPr="00124851">
              <w:rPr>
                <w:rFonts w:ascii="Times New Roman" w:eastAsia="Calibri" w:hAnsi="Times New Roman" w:cs="Times New Roman"/>
                <w:sz w:val="20"/>
                <w:szCs w:val="20"/>
                <w:lang w:val="en-US"/>
              </w:rPr>
              <w:t>72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lang w:val="en-US"/>
              </w:rPr>
              <w:t>72</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ПП.12.01</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Производственная практика</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72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72</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color w:val="000000"/>
                <w:sz w:val="20"/>
                <w:szCs w:val="20"/>
              </w:rPr>
            </w:pP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color w:val="000000"/>
                <w:sz w:val="20"/>
                <w:szCs w:val="20"/>
              </w:rPr>
            </w:pPr>
            <w:r w:rsidRPr="00124851">
              <w:rPr>
                <w:rFonts w:ascii="Times New Roman" w:eastAsia="Calibri" w:hAnsi="Times New Roman" w:cs="Times New Roman"/>
                <w:color w:val="000000"/>
                <w:sz w:val="20"/>
                <w:szCs w:val="20"/>
              </w:rPr>
              <w:t>Экзамен по модулю</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8</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sz w:val="20"/>
                <w:szCs w:val="20"/>
              </w:rPr>
            </w:pPr>
            <w:r w:rsidRPr="00124851">
              <w:rPr>
                <w:rFonts w:ascii="Times New Roman" w:eastAsia="Calibri" w:hAnsi="Times New Roman" w:cs="Times New Roman"/>
                <w:sz w:val="20"/>
                <w:szCs w:val="20"/>
              </w:rPr>
              <w:t>8</w:t>
            </w: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sz w:val="20"/>
                <w:szCs w:val="20"/>
                <w:lang w:val="en-US"/>
              </w:rPr>
            </w:pPr>
            <w:r w:rsidRPr="00124851">
              <w:rPr>
                <w:rFonts w:ascii="Times New Roman" w:eastAsia="Calibri" w:hAnsi="Times New Roman" w:cs="Times New Roman"/>
                <w:sz w:val="20"/>
                <w:szCs w:val="20"/>
                <w:lang w:val="en-US"/>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ПДП</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Производственная практика (преддипломная)</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72</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72</w:t>
            </w: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lang w:val="en-US"/>
              </w:rPr>
            </w:pPr>
            <w:r w:rsidRPr="00124851">
              <w:rPr>
                <w:rFonts w:ascii="Times New Roman" w:eastAsia="Calibri" w:hAnsi="Times New Roman" w:cs="Times New Roman"/>
                <w:b/>
                <w:sz w:val="20"/>
                <w:szCs w:val="20"/>
                <w:lang w:val="en-US"/>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ГИА</w:t>
            </w:r>
          </w:p>
        </w:tc>
        <w:tc>
          <w:tcPr>
            <w:tcW w:w="228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Calibri" w:hAnsi="Times New Roman" w:cs="Times New Roman"/>
                <w:b/>
                <w:sz w:val="20"/>
                <w:szCs w:val="20"/>
              </w:rPr>
            </w:pPr>
            <w:r w:rsidRPr="00124851">
              <w:rPr>
                <w:rFonts w:ascii="Times New Roman" w:eastAsia="Calibri" w:hAnsi="Times New Roman" w:cs="Times New Roman"/>
                <w:b/>
                <w:sz w:val="20"/>
                <w:szCs w:val="20"/>
              </w:rPr>
              <w:t>Государственная итоговая аттестация</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216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216</w:t>
            </w:r>
          </w:p>
        </w:tc>
        <w:tc>
          <w:tcPr>
            <w:tcW w:w="253"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6</w:t>
            </w:r>
          </w:p>
        </w:tc>
      </w:tr>
      <w:tr w:rsidR="00124851" w:rsidRPr="00124851" w:rsidTr="00BD2588">
        <w:trPr>
          <w:trHeight w:val="20"/>
          <w:tblHeader/>
        </w:trPr>
        <w:tc>
          <w:tcPr>
            <w:tcW w:w="44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281"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both"/>
              <w:rPr>
                <w:rFonts w:ascii="Times New Roman" w:eastAsia="Calibri" w:hAnsi="Times New Roman" w:cs="Times New Roman"/>
                <w:b/>
                <w:sz w:val="20"/>
                <w:szCs w:val="20"/>
              </w:rPr>
            </w:pPr>
            <w:r w:rsidRPr="00124851">
              <w:rPr>
                <w:rFonts w:ascii="Times New Roman" w:eastAsia="Calibri" w:hAnsi="Times New Roman" w:cs="Times New Roman"/>
                <w:b/>
                <w:sz w:val="20"/>
                <w:szCs w:val="20"/>
              </w:rPr>
              <w:t>Вариативная часть образовательной программы</w:t>
            </w:r>
          </w:p>
        </w:tc>
        <w:tc>
          <w:tcPr>
            <w:tcW w:w="258"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1486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sz w:val="20"/>
                <w:szCs w:val="20"/>
              </w:rPr>
              <w:t>1486</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7"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r>
      <w:tr w:rsidR="00124851" w:rsidRPr="00124851" w:rsidTr="00BD2588">
        <w:trPr>
          <w:trHeight w:val="20"/>
          <w:tblHeader/>
        </w:trPr>
        <w:tc>
          <w:tcPr>
            <w:tcW w:w="2726" w:type="pct"/>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right"/>
              <w:rPr>
                <w:rFonts w:ascii="Times New Roman" w:eastAsia="Calibri" w:hAnsi="Times New Roman" w:cs="Times New Roman"/>
                <w:b/>
                <w:sz w:val="20"/>
                <w:szCs w:val="20"/>
              </w:rPr>
            </w:pPr>
            <w:r w:rsidRPr="00124851">
              <w:rPr>
                <w:rFonts w:ascii="Times New Roman" w:eastAsia="Calibri" w:hAnsi="Times New Roman" w:cs="Times New Roman"/>
                <w:b/>
                <w:sz w:val="20"/>
                <w:szCs w:val="20"/>
              </w:rPr>
              <w:t>Итого</w:t>
            </w:r>
          </w:p>
        </w:tc>
        <w:tc>
          <w:tcPr>
            <w:tcW w:w="258"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sz w:val="20"/>
                <w:szCs w:val="20"/>
              </w:rPr>
              <w:t>4464</w:t>
            </w:r>
          </w:p>
        </w:tc>
        <w:tc>
          <w:tcPr>
            <w:tcW w:w="255"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6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1588</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rPr>
            </w:pPr>
            <w:r w:rsidRPr="00124851">
              <w:rPr>
                <w:rFonts w:ascii="Times New Roman" w:eastAsia="Calibri" w:hAnsi="Times New Roman" w:cs="Times New Roman"/>
                <w:b/>
                <w:color w:val="000000"/>
                <w:sz w:val="20"/>
                <w:szCs w:val="20"/>
              </w:rPr>
              <w:t>1796</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10"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val="en-US" w:eastAsia="ru-RU"/>
              </w:rPr>
            </w:pPr>
            <w:r w:rsidRPr="00124851">
              <w:rPr>
                <w:rFonts w:ascii="Times New Roman" w:eastAsia="Calibri" w:hAnsi="Times New Roman" w:cs="Times New Roman"/>
                <w:b/>
                <w:color w:val="000000"/>
                <w:sz w:val="20"/>
                <w:szCs w:val="20"/>
                <w:lang w:val="en-US" w:eastAsia="ru-RU"/>
              </w:rPr>
              <w:t>648</w:t>
            </w:r>
          </w:p>
        </w:tc>
        <w:tc>
          <w:tcPr>
            <w:tcW w:w="267"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sz w:val="20"/>
                <w:szCs w:val="20"/>
              </w:rPr>
            </w:pPr>
            <w:r w:rsidRPr="00124851">
              <w:rPr>
                <w:rFonts w:ascii="Times New Roman" w:eastAsia="Calibri" w:hAnsi="Times New Roman" w:cs="Times New Roman"/>
                <w:b/>
                <w:color w:val="000000"/>
                <w:sz w:val="20"/>
                <w:szCs w:val="20"/>
              </w:rPr>
              <w:t>96</w:t>
            </w:r>
          </w:p>
        </w:tc>
        <w:tc>
          <w:tcPr>
            <w:tcW w:w="2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Calibri" w:hAnsi="Times New Roman" w:cs="Times New Roman"/>
                <w:b/>
                <w:color w:val="000000"/>
                <w:sz w:val="20"/>
                <w:szCs w:val="20"/>
                <w:lang w:eastAsia="ru-RU"/>
              </w:rPr>
            </w:pPr>
            <w:r w:rsidRPr="00124851">
              <w:rPr>
                <w:rFonts w:ascii="Times New Roman" w:eastAsia="Calibri" w:hAnsi="Times New Roman" w:cs="Times New Roman"/>
                <w:b/>
                <w:color w:val="000000"/>
                <w:sz w:val="20"/>
                <w:szCs w:val="20"/>
              </w:rPr>
              <w:t>120</w:t>
            </w:r>
          </w:p>
          <w:p w:rsidR="00124851" w:rsidRPr="00124851" w:rsidRDefault="00124851" w:rsidP="00124851">
            <w:pPr>
              <w:spacing w:after="0" w:line="240" w:lineRule="auto"/>
              <w:jc w:val="center"/>
              <w:rPr>
                <w:rFonts w:ascii="Times New Roman" w:eastAsia="Calibri" w:hAnsi="Times New Roman" w:cs="Times New Roman"/>
                <w:b/>
                <w:sz w:val="20"/>
                <w:szCs w:val="20"/>
              </w:rPr>
            </w:pPr>
          </w:p>
        </w:tc>
        <w:tc>
          <w:tcPr>
            <w:tcW w:w="253" w:type="pct"/>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jc w:val="center"/>
              <w:rPr>
                <w:rFonts w:ascii="Times New Roman" w:eastAsia="Calibri" w:hAnsi="Times New Roman" w:cs="Times New Roman"/>
                <w:b/>
                <w:sz w:val="20"/>
                <w:szCs w:val="20"/>
              </w:rPr>
            </w:pPr>
          </w:p>
        </w:tc>
      </w:tr>
    </w:tbl>
    <w:p w:rsidR="00124851" w:rsidRPr="00124851" w:rsidRDefault="00124851" w:rsidP="00124851">
      <w:pP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br w:type="page"/>
      </w:r>
    </w:p>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5.2.1. План обучения на предприятии (на рабочем месте) </w:t>
      </w:r>
      <w:r w:rsidRPr="00124851">
        <w:rPr>
          <w:rFonts w:ascii="Times New Roman" w:eastAsia="MS Mincho" w:hAnsi="Times New Roman" w:cs="Times New Roman"/>
          <w:bCs/>
          <w:sz w:val="24"/>
          <w:szCs w:val="24"/>
          <w:lang w:eastAsia="ru-RU"/>
        </w:rPr>
        <w:t>для специальности «Специалист по информационным системам»</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4791"/>
        <w:gridCol w:w="879"/>
        <w:gridCol w:w="1701"/>
        <w:gridCol w:w="964"/>
        <w:gridCol w:w="737"/>
        <w:gridCol w:w="709"/>
        <w:gridCol w:w="2410"/>
        <w:gridCol w:w="1807"/>
      </w:tblGrid>
      <w:tr w:rsidR="00124851" w:rsidRPr="00124851" w:rsidTr="00BD2588">
        <w:trPr>
          <w:trHeight w:val="770"/>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п/п</w:t>
            </w:r>
          </w:p>
        </w:tc>
        <w:tc>
          <w:tcPr>
            <w:tcW w:w="4791"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Содержание</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практической подготовки</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(виды работ)</w:t>
            </w:r>
          </w:p>
        </w:tc>
        <w:tc>
          <w:tcPr>
            <w:tcW w:w="258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ПМ/МДК</w:t>
            </w:r>
          </w:p>
        </w:tc>
        <w:tc>
          <w:tcPr>
            <w:tcW w:w="964"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ПК/ОК код</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(или Н/ПО, У, З, Уо, Зо)</w:t>
            </w:r>
          </w:p>
        </w:tc>
        <w:tc>
          <w:tcPr>
            <w:tcW w:w="737"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Длительность обучения (в часах)</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Семестр обучения</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рабочего места,</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участка</w:t>
            </w:r>
          </w:p>
        </w:tc>
        <w:tc>
          <w:tcPr>
            <w:tcW w:w="1807"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Ответственный</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от предприятия</w:t>
            </w:r>
          </w:p>
          <w:p w:rsidR="00124851" w:rsidRPr="00124851" w:rsidRDefault="00124851" w:rsidP="00124851">
            <w:pPr>
              <w:spacing w:after="0" w:line="240" w:lineRule="auto"/>
              <w:ind w:left="-85" w:right="-85"/>
              <w:jc w:val="center"/>
              <w:rPr>
                <w:rFonts w:ascii="Times New Roman" w:eastAsia="MS Mincho" w:hAnsi="Times New Roman" w:cs="Times New Roman"/>
                <w:i/>
                <w:sz w:val="24"/>
                <w:szCs w:val="24"/>
              </w:rPr>
            </w:pPr>
            <w:r w:rsidRPr="00124851">
              <w:rPr>
                <w:rFonts w:ascii="Times New Roman" w:eastAsia="MS Mincho" w:hAnsi="Times New Roman" w:cs="Times New Roman"/>
                <w:sz w:val="24"/>
                <w:szCs w:val="24"/>
                <w:lang w:eastAsia="ru-RU"/>
              </w:rPr>
              <w:t>(при необходимости)</w:t>
            </w:r>
          </w:p>
        </w:tc>
      </w:tr>
      <w:tr w:rsidR="00124851" w:rsidRPr="00124851" w:rsidTr="00BD2588">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7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w:t>
            </w: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i/>
                <w:sz w:val="24"/>
                <w:szCs w:val="24"/>
              </w:rPr>
            </w:pPr>
          </w:p>
        </w:tc>
      </w:tr>
      <w:tr w:rsidR="00124851" w:rsidRPr="00124851" w:rsidTr="00BD2588">
        <w:trPr>
          <w:trHeight w:val="734"/>
        </w:trPr>
        <w:tc>
          <w:tcPr>
            <w:tcW w:w="562"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highlight w:val="yellow"/>
              </w:rPr>
            </w:pPr>
            <w:r w:rsidRPr="00124851">
              <w:rPr>
                <w:rFonts w:ascii="Times New Roman" w:eastAsia="MS Mincho" w:hAnsi="Times New Roman" w:cs="Times New Roman"/>
                <w:color w:val="000000"/>
                <w:sz w:val="24"/>
                <w:szCs w:val="24"/>
                <w:lang w:eastAsia="ru-RU"/>
              </w:rPr>
              <w:t>Постановка задачи обработки информации</w:t>
            </w:r>
          </w:p>
        </w:tc>
        <w:tc>
          <w:tcPr>
            <w:tcW w:w="879"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ПМ.02</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УП.02 Учебная практика</w:t>
            </w:r>
          </w:p>
        </w:tc>
        <w:tc>
          <w:tcPr>
            <w:tcW w:w="96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2.1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2.2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2.3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2.4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2.5</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ОК-2</w:t>
            </w:r>
          </w:p>
        </w:tc>
        <w:tc>
          <w:tcPr>
            <w:tcW w:w="737"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72</w:t>
            </w:r>
          </w:p>
        </w:tc>
        <w:tc>
          <w:tcPr>
            <w:tcW w:w="709"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Лаборатория </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программного обеспечения и сопровождения компьютерных систем</w:t>
            </w: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1128"/>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highlight w:val="yellow"/>
              </w:rPr>
            </w:pPr>
            <w:r w:rsidRPr="00124851">
              <w:rPr>
                <w:rFonts w:ascii="Times New Roman" w:eastAsia="MS Mincho" w:hAnsi="Times New Roman" w:cs="Times New Roman"/>
                <w:color w:val="000000"/>
                <w:sz w:val="24"/>
                <w:szCs w:val="24"/>
                <w:lang w:eastAsia="ru-RU"/>
              </w:rPr>
              <w:t>Основные виды, алгоритмы и процедуры обработки информации, модели и методы решения задач обработки информации</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5"/>
        </w:trPr>
        <w:tc>
          <w:tcPr>
            <w:tcW w:w="562"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lang w:eastAsia="ru-RU"/>
              </w:rPr>
              <w:t xml:space="preserve">Создание и изучение возможностей репозитория проекта </w:t>
            </w:r>
          </w:p>
        </w:tc>
        <w:tc>
          <w:tcPr>
            <w:tcW w:w="879"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ПМ.03</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ПП.03 Производственная практика</w:t>
            </w:r>
          </w:p>
        </w:tc>
        <w:tc>
          <w:tcPr>
            <w:tcW w:w="96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3.1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3.2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3.3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3.4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ОК-2</w:t>
            </w:r>
          </w:p>
        </w:tc>
        <w:tc>
          <w:tcPr>
            <w:tcW w:w="737"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72</w:t>
            </w:r>
          </w:p>
        </w:tc>
        <w:tc>
          <w:tcPr>
            <w:tcW w:w="709"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Лаборатория </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программного обеспечения и сопровождения компьютерных систем</w:t>
            </w: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18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lang w:eastAsia="ru-RU"/>
              </w:rPr>
              <w:t>Экспорт настроек в командной среде разработки</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lang w:eastAsia="ru-RU"/>
              </w:rPr>
              <w:t>Сравнительный анализ офисных пакетов Сравнительный анализ браузеров Сравнительный анализ средств просмотра видео</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lang w:eastAsia="ru-RU"/>
              </w:rPr>
              <w:t>Обратное проектирование алгоритма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lang w:eastAsia="ru-RU"/>
              </w:rPr>
              <w:t>Использование метрик программного продукта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bCs/>
                <w:lang w:eastAsia="ru-RU"/>
              </w:rPr>
              <w:t>Проверка целостности программного кода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bCs/>
              </w:rPr>
            </w:pPr>
            <w:r w:rsidRPr="00124851">
              <w:rPr>
                <w:rFonts w:ascii="Times New Roman" w:eastAsia="MS Mincho" w:hAnsi="Times New Roman" w:cs="Times New Roman"/>
                <w:bCs/>
                <w:lang w:eastAsia="ru-RU"/>
              </w:rPr>
              <w:t>Анализ потоков данных Использование метрик стилистики Выполнение измерений характеристик кода в среде VisualStudio</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54"/>
        </w:trPr>
        <w:tc>
          <w:tcPr>
            <w:tcW w:w="562"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Постановка задачи обработки информации.</w:t>
            </w:r>
          </w:p>
        </w:tc>
        <w:tc>
          <w:tcPr>
            <w:tcW w:w="879"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ПМ.05</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УП.05 Учебная практика</w:t>
            </w: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p>
        </w:tc>
        <w:tc>
          <w:tcPr>
            <w:tcW w:w="96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5.1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5.2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5.3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5.4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ОК-2</w:t>
            </w:r>
          </w:p>
        </w:tc>
        <w:tc>
          <w:tcPr>
            <w:tcW w:w="73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Лаборатория </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организации и принципов построения информационных систем</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213"/>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color w:val="000000"/>
                <w:sz w:val="24"/>
                <w:szCs w:val="24"/>
                <w:lang w:eastAsia="ru-RU"/>
              </w:rPr>
              <w:t>Основные виды, алгоритмы и процедуры обработки информации, модели и методы решения задач обработки информации</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72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lang w:eastAsia="ru-RU"/>
              </w:rPr>
              <w:t>Разработка общего функционального описания программного средства по индивидуальному заданию</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502"/>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lang w:eastAsia="ru-RU"/>
              </w:rPr>
              <w:t>Разработка руководства пользователя программного средства по индивидуальному заданию</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lang w:eastAsia="ru-RU"/>
              </w:rPr>
              <w:t>Разработка тестового сценария проекта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558"/>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rPr>
            </w:pPr>
            <w:r w:rsidRPr="00124851">
              <w:rPr>
                <w:rFonts w:ascii="Times New Roman" w:eastAsia="MS Mincho" w:hAnsi="Times New Roman" w:cs="Times New Roman"/>
                <w:lang w:eastAsia="ru-RU"/>
              </w:rPr>
              <w:t>Анализ и обеспечение обработки исключительных ситуаций</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420"/>
        </w:trPr>
        <w:tc>
          <w:tcPr>
            <w:tcW w:w="562"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Обоснование и осуществление выбора модели построения или модификации информационной системы.</w:t>
            </w:r>
          </w:p>
        </w:tc>
        <w:tc>
          <w:tcPr>
            <w:tcW w:w="879"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ПМ.06</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ПП.06 Производственная практика</w:t>
            </w:r>
          </w:p>
        </w:tc>
        <w:tc>
          <w:tcPr>
            <w:tcW w:w="96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6.1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6.2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6.3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6.4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6.5</w:t>
            </w:r>
          </w:p>
        </w:tc>
        <w:tc>
          <w:tcPr>
            <w:tcW w:w="737"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72</w:t>
            </w:r>
          </w:p>
        </w:tc>
        <w:tc>
          <w:tcPr>
            <w:tcW w:w="709"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Объекты технической инфраструктуры </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ПАО «Ростелеком»</w:t>
            </w: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311"/>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Построение архитектуры проекта. Шаблон проекта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11"/>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Мониторинг разработки проекта. Сохранение версий проекта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7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Создание сетевого сервера и сетевого клиента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11"/>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Организация файлового ввода-вывода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70"/>
        </w:trPr>
        <w:tc>
          <w:tcPr>
            <w:tcW w:w="562"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highlight w:val="yellow"/>
              </w:rPr>
            </w:pPr>
            <w:r w:rsidRPr="00124851">
              <w:rPr>
                <w:rFonts w:ascii="Times New Roman" w:eastAsia="MS Mincho" w:hAnsi="Times New Roman" w:cs="Times New Roman"/>
                <w:bCs/>
                <w:lang w:eastAsia="ru-RU"/>
              </w:rPr>
              <w:t xml:space="preserve">Знакомство с местом практики. </w:t>
            </w:r>
          </w:p>
        </w:tc>
        <w:tc>
          <w:tcPr>
            <w:tcW w:w="879"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ПМ.07</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ПП.07 Производственная практика</w:t>
            </w: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p>
        </w:tc>
        <w:tc>
          <w:tcPr>
            <w:tcW w:w="964"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7.1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7.2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7.3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7.4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7.5</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73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Лаборатория </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программирования и баз данных</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highlight w:val="yellow"/>
              </w:rPr>
            </w:pP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24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bCs/>
              </w:rPr>
            </w:pPr>
            <w:r w:rsidRPr="00124851">
              <w:rPr>
                <w:rFonts w:ascii="Times New Roman" w:eastAsia="MS Mincho" w:hAnsi="Times New Roman" w:cs="Times New Roman"/>
                <w:bCs/>
                <w:lang w:eastAsia="ru-RU"/>
              </w:rPr>
              <w:t xml:space="preserve">Изучение инструкций и правил. </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24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bCs/>
              </w:rPr>
            </w:pPr>
            <w:r w:rsidRPr="00124851">
              <w:rPr>
                <w:rFonts w:ascii="Times New Roman" w:eastAsia="MS Mincho" w:hAnsi="Times New Roman" w:cs="Times New Roman"/>
                <w:bCs/>
                <w:lang w:eastAsia="ru-RU"/>
              </w:rPr>
              <w:t>Построение схемы базы данных.</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7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bCs/>
              </w:rPr>
            </w:pPr>
            <w:r w:rsidRPr="00124851">
              <w:rPr>
                <w:rFonts w:ascii="Times New Roman" w:eastAsia="MS Mincho" w:hAnsi="Times New Roman" w:cs="Times New Roman"/>
                <w:bCs/>
                <w:lang w:eastAsia="ru-RU"/>
              </w:rPr>
              <w:t xml:space="preserve">Составление словаря данных </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55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highlight w:val="yellow"/>
              </w:rPr>
            </w:pPr>
            <w:r w:rsidRPr="00124851">
              <w:rPr>
                <w:rFonts w:ascii="Times New Roman" w:eastAsia="MS Mincho" w:hAnsi="Times New Roman" w:cs="Times New Roman"/>
                <w:bCs/>
                <w:lang w:eastAsia="ru-RU"/>
              </w:rPr>
              <w:t xml:space="preserve">Разработка технических требований к серверу баз данных. </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03"/>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bCs/>
              </w:rPr>
            </w:pPr>
            <w:r w:rsidRPr="00124851">
              <w:rPr>
                <w:rFonts w:ascii="Times New Roman" w:eastAsia="MS Mincho" w:hAnsi="Times New Roman" w:cs="Times New Roman"/>
                <w:bCs/>
                <w:lang w:eastAsia="ru-RU"/>
              </w:rPr>
              <w:t>Конфигурирование сети</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42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color w:val="000000"/>
                <w:sz w:val="24"/>
                <w:szCs w:val="24"/>
                <w:highlight w:val="yellow"/>
              </w:rPr>
            </w:pPr>
            <w:r w:rsidRPr="00124851">
              <w:rPr>
                <w:rFonts w:ascii="Times New Roman" w:eastAsia="MS Mincho" w:hAnsi="Times New Roman" w:cs="Times New Roman"/>
                <w:bCs/>
                <w:lang w:eastAsia="ru-RU"/>
              </w:rPr>
              <w:t xml:space="preserve">Формирование аппаратных требований и схемы банка данных </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57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bCs/>
              </w:rPr>
            </w:pPr>
            <w:r w:rsidRPr="00124851">
              <w:rPr>
                <w:rFonts w:ascii="Times New Roman" w:eastAsia="MS Mincho" w:hAnsi="Times New Roman" w:cs="Times New Roman"/>
                <w:bCs/>
                <w:lang w:eastAsia="ru-RU"/>
              </w:rPr>
              <w:t>Добавление, удаление данных и таблиц Создание запросов, процедур и триггеров</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7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bCs/>
              </w:rPr>
            </w:pPr>
            <w:r w:rsidRPr="00124851">
              <w:rPr>
                <w:rFonts w:ascii="Times New Roman" w:eastAsia="MS Mincho" w:hAnsi="Times New Roman" w:cs="Times New Roman"/>
                <w:bCs/>
                <w:lang w:eastAsia="ru-RU"/>
              </w:rPr>
              <w:t>Установка и настройка сервера MySQL</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461"/>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bCs/>
              </w:rPr>
            </w:pPr>
            <w:r w:rsidRPr="00124851">
              <w:rPr>
                <w:rFonts w:ascii="Times New Roman" w:eastAsia="MS Mincho" w:hAnsi="Times New Roman" w:cs="Times New Roman"/>
                <w:bCs/>
                <w:lang w:eastAsia="ru-RU"/>
              </w:rPr>
              <w:t>Создание запросов к базе данных. Работа с журналом аудита базы данных</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7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bCs/>
              </w:rPr>
            </w:pPr>
            <w:r w:rsidRPr="00124851">
              <w:rPr>
                <w:rFonts w:ascii="Times New Roman" w:eastAsia="MS Mincho" w:hAnsi="Times New Roman" w:cs="Times New Roman"/>
                <w:bCs/>
                <w:lang w:eastAsia="ru-RU"/>
              </w:rPr>
              <w:t>Мониторинг нагрузки сервера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461"/>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bCs/>
              </w:rPr>
            </w:pPr>
            <w:r w:rsidRPr="00124851">
              <w:rPr>
                <w:rFonts w:ascii="Times New Roman" w:eastAsia="MS Mincho" w:hAnsi="Times New Roman" w:cs="Times New Roman"/>
                <w:bCs/>
                <w:lang w:eastAsia="ru-RU"/>
              </w:rPr>
              <w:t>Создание резервных копий базы данных. Восстановление базы данных</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461"/>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bCs/>
              </w:rPr>
            </w:pPr>
            <w:r w:rsidRPr="00124851">
              <w:rPr>
                <w:rFonts w:ascii="Times New Roman" w:eastAsia="MS Mincho" w:hAnsi="Times New Roman" w:cs="Times New Roman"/>
                <w:bCs/>
                <w:lang w:eastAsia="ru-RU"/>
              </w:rPr>
              <w:t>Мониторинг активности портов. Блокирование портов</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461"/>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bCs/>
              </w:rPr>
            </w:pPr>
            <w:r w:rsidRPr="00124851">
              <w:rPr>
                <w:rFonts w:ascii="Times New Roman" w:eastAsia="MS Mincho" w:hAnsi="Times New Roman" w:cs="Times New Roman"/>
                <w:bCs/>
                <w:lang w:eastAsia="ru-RU"/>
              </w:rPr>
              <w:t>Проверка наличия и сроков действия сертификатов. Разработка политики безопасности корпоративной сети</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30"/>
        </w:trPr>
        <w:tc>
          <w:tcPr>
            <w:tcW w:w="562"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tc>
        <w:tc>
          <w:tcPr>
            <w:tcW w:w="879"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ПМ.12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ПП.12 Производственная практика</w:t>
            </w: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p>
        </w:tc>
        <w:tc>
          <w:tcPr>
            <w:tcW w:w="964"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12.1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12.2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12.3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12.4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12.5</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ОК-1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73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Объекты технической инфраструктуры </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ПАО «Ростелеком»</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highlight w:val="yellow"/>
              </w:rPr>
            </w:pP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7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Администрирование инфокоммуникационные сети с использованием сетевых протоколов</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3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Обслуживание оборудования мультисервисных сетей доступа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3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Проверка работоспособности действующей сети предприятия</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3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Работа с программным обеспечением (приложениями MS Office: «Access», «Excel», «Groove», «Info Path». «Опе Note». «Power Point», «Word», «Visio»), различными операционными системами</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3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Инсталляция и настройка компьютерных платформ для организации услуг связи</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Пользование электронной почтой</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3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Анализ работы оборудования на основе проведения тестовых программ по запросу;</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3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Настройка адресации и топологии сетей по протоколам доступа мультисервисных сетей (IP/MPLS, SIP, Н-323, SLP-T</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3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Производить монтаж и настройку сетей проводного и беспроводного доступа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7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Выполнять подключение оборудования к точкам доступа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7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Оформление технической документации</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92"/>
        </w:trPr>
        <w:tc>
          <w:tcPr>
            <w:tcW w:w="562"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w:t>
            </w: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Ознакомление с планом проведения производственной практики, получение инструктажа по технике безопасности</w:t>
            </w:r>
          </w:p>
        </w:tc>
        <w:tc>
          <w:tcPr>
            <w:tcW w:w="879"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ПМ.13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ПП.13 Производственная практика</w:t>
            </w: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right="-85"/>
              <w:jc w:val="both"/>
              <w:rPr>
                <w:rFonts w:ascii="Times New Roman" w:eastAsia="MS Mincho" w:hAnsi="Times New Roman" w:cs="Times New Roman"/>
                <w:sz w:val="24"/>
                <w:szCs w:val="24"/>
              </w:rPr>
            </w:pPr>
          </w:p>
        </w:tc>
        <w:tc>
          <w:tcPr>
            <w:tcW w:w="964"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13.1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13.2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13.3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13.4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15.5</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ОК 1</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ОК 5</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73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Объекты технической инфраструктуры </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ПАО «Ростелеком»</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183"/>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Ознакомление с оборудованием, режимом   работы, формами организации труда и правилами внутреннего распорядка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92"/>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Профессия и ее назначение</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3"/>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Работа с монтажным подразделением предприятия</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3"/>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Работа в центре технического обслуживания предприятия</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3"/>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Мониторинг сетей</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3"/>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Управление сетями, конфигурирование сетевого оборудования, обновление программного обеспечения оборудования сети</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3"/>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Управление сетями, конфигурирование сетевого оборудования, обновление программного обеспечения оборудования сети</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48"/>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eastAsia="ru-RU"/>
              </w:rPr>
              <w:t>Оформление отчета</w:t>
            </w:r>
          </w:p>
        </w:tc>
        <w:tc>
          <w:tcPr>
            <w:tcW w:w="258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bl>
    <w:p w:rsidR="00124851" w:rsidRPr="00124851" w:rsidRDefault="00124851" w:rsidP="00124851">
      <w:pPr>
        <w:spacing w:after="0" w:line="240" w:lineRule="auto"/>
        <w:jc w:val="center"/>
        <w:rPr>
          <w:rFonts w:ascii="Times New Roman" w:eastAsia="MS Mincho" w:hAnsi="Times New Roman" w:cs="Times New Roman"/>
          <w:sz w:val="16"/>
          <w:szCs w:val="16"/>
        </w:rPr>
      </w:pPr>
    </w:p>
    <w:p w:rsidR="00124851" w:rsidRPr="00124851" w:rsidRDefault="00124851" w:rsidP="00124851">
      <w:pPr>
        <w:spacing w:after="0" w:line="240" w:lineRule="auto"/>
        <w:jc w:val="center"/>
        <w:rPr>
          <w:rFonts w:ascii="Times New Roman" w:eastAsia="MS Mincho" w:hAnsi="Times New Roman" w:cs="Times New Roman"/>
          <w:sz w:val="16"/>
          <w:szCs w:val="16"/>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5.2.2. Примерный план обучения на предприятии (на рабочем месте) </w:t>
      </w:r>
      <w:r w:rsidRPr="00124851">
        <w:rPr>
          <w:rFonts w:ascii="Times New Roman" w:eastAsia="MS Mincho" w:hAnsi="Times New Roman" w:cs="Times New Roman"/>
          <w:bCs/>
          <w:sz w:val="24"/>
          <w:szCs w:val="24"/>
          <w:lang w:eastAsia="ru-RU"/>
        </w:rPr>
        <w:t>для специальности «Программист»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4791"/>
        <w:gridCol w:w="879"/>
        <w:gridCol w:w="1814"/>
        <w:gridCol w:w="1134"/>
        <w:gridCol w:w="851"/>
        <w:gridCol w:w="1134"/>
        <w:gridCol w:w="1588"/>
        <w:gridCol w:w="1807"/>
      </w:tblGrid>
      <w:tr w:rsidR="00124851" w:rsidRPr="00124851" w:rsidTr="00BD2588">
        <w:trPr>
          <w:trHeight w:val="770"/>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п/п</w:t>
            </w:r>
          </w:p>
        </w:tc>
        <w:tc>
          <w:tcPr>
            <w:tcW w:w="4791"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Содержание</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практической подготовки</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(виды работ)</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ПМ/МДК</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ПК/ОК код</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(или Н/ПО, У, З, Уо, Зо)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Длительность обучения (в часах)</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Семестр обучения</w:t>
            </w:r>
          </w:p>
        </w:tc>
        <w:tc>
          <w:tcPr>
            <w:tcW w:w="1588"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рабочего места,</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участка</w:t>
            </w:r>
          </w:p>
        </w:tc>
        <w:tc>
          <w:tcPr>
            <w:tcW w:w="1807" w:type="dxa"/>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i/>
                <w:sz w:val="24"/>
                <w:szCs w:val="24"/>
              </w:rPr>
            </w:pPr>
            <w:r w:rsidRPr="00124851">
              <w:rPr>
                <w:rFonts w:ascii="Times New Roman" w:eastAsia="MS Mincho" w:hAnsi="Times New Roman" w:cs="Times New Roman"/>
                <w:i/>
                <w:sz w:val="24"/>
                <w:szCs w:val="24"/>
                <w:lang w:eastAsia="ru-RU"/>
              </w:rPr>
              <w:t>Ответственный</w:t>
            </w:r>
          </w:p>
          <w:p w:rsidR="00124851" w:rsidRPr="00124851" w:rsidRDefault="00124851" w:rsidP="00124851">
            <w:pPr>
              <w:spacing w:after="0" w:line="240" w:lineRule="auto"/>
              <w:ind w:left="-85" w:right="-85"/>
              <w:jc w:val="center"/>
              <w:rPr>
                <w:rFonts w:ascii="Times New Roman" w:eastAsia="MS Mincho" w:hAnsi="Times New Roman" w:cs="Times New Roman"/>
                <w:i/>
                <w:sz w:val="24"/>
                <w:szCs w:val="24"/>
                <w:lang w:eastAsia="ru-RU"/>
              </w:rPr>
            </w:pPr>
            <w:r w:rsidRPr="00124851">
              <w:rPr>
                <w:rFonts w:ascii="Times New Roman" w:eastAsia="MS Mincho" w:hAnsi="Times New Roman" w:cs="Times New Roman"/>
                <w:i/>
                <w:sz w:val="24"/>
                <w:szCs w:val="24"/>
                <w:lang w:eastAsia="ru-RU"/>
              </w:rPr>
              <w:t>от предприятия</w:t>
            </w:r>
          </w:p>
          <w:p w:rsidR="00124851" w:rsidRPr="00124851" w:rsidRDefault="00124851" w:rsidP="00124851">
            <w:pPr>
              <w:spacing w:after="0" w:line="240" w:lineRule="auto"/>
              <w:ind w:left="-85" w:right="-85"/>
              <w:jc w:val="center"/>
              <w:rPr>
                <w:rFonts w:ascii="Times New Roman" w:eastAsia="MS Mincho" w:hAnsi="Times New Roman" w:cs="Times New Roman"/>
                <w:i/>
                <w:sz w:val="24"/>
                <w:szCs w:val="24"/>
              </w:rPr>
            </w:pPr>
            <w:r w:rsidRPr="00124851">
              <w:rPr>
                <w:rFonts w:ascii="Times New Roman" w:eastAsia="MS Mincho" w:hAnsi="Times New Roman" w:cs="Times New Roman"/>
                <w:i/>
                <w:sz w:val="24"/>
                <w:szCs w:val="24"/>
                <w:lang w:eastAsia="ru-RU"/>
              </w:rPr>
              <w:t>(при необходимости)</w:t>
            </w:r>
          </w:p>
        </w:tc>
      </w:tr>
      <w:tr w:rsidR="00124851" w:rsidRPr="00124851" w:rsidTr="00BD2588">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7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Код</w:t>
            </w:r>
          </w:p>
        </w:tc>
        <w:tc>
          <w:tcPr>
            <w:tcW w:w="1814"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i/>
                <w:sz w:val="24"/>
                <w:szCs w:val="24"/>
              </w:rPr>
            </w:pPr>
          </w:p>
        </w:tc>
      </w:tr>
      <w:tr w:rsidR="00124851" w:rsidRPr="00124851" w:rsidTr="00BD2588">
        <w:trPr>
          <w:trHeight w:val="254"/>
        </w:trPr>
        <w:tc>
          <w:tcPr>
            <w:tcW w:w="562"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5"/>
              </w:numPr>
              <w:spacing w:after="0" w:line="240" w:lineRule="auto"/>
              <w:contextualSpacing/>
              <w:jc w:val="center"/>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Изучение предметной области разрабатываемого приложения</w:t>
            </w:r>
          </w:p>
        </w:tc>
        <w:tc>
          <w:tcPr>
            <w:tcW w:w="879"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ПМ.01</w:t>
            </w:r>
          </w:p>
        </w:tc>
        <w:tc>
          <w:tcPr>
            <w:tcW w:w="181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ПП 01.01 Разработка программных модулей программного обеспечения для компьютерных систем</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ПК1.1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ПК1.2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ПК1.3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ПК1.4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ПК1.5</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ОК-1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ОК-2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ОК-9</w:t>
            </w:r>
          </w:p>
        </w:tc>
        <w:tc>
          <w:tcPr>
            <w:tcW w:w="851"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36</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1588"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 базе предприятий города</w:t>
            </w: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254"/>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Times New Roman" w:hAnsi="Times New Roman" w:cs="Times New Roman"/>
                <w:bCs/>
                <w:sz w:val="24"/>
                <w:szCs w:val="24"/>
                <w:lang w:eastAsia="ru-RU"/>
              </w:rPr>
              <w:t>Формирование требований к разрабатываемому приложению.</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254"/>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6"/>
              <w:jc w:val="both"/>
              <w:rPr>
                <w:rFonts w:ascii="Times New Roman" w:eastAsia="MS Mincho" w:hAnsi="Times New Roman" w:cs="Times New Roman"/>
                <w:bCs/>
                <w:sz w:val="24"/>
                <w:szCs w:val="24"/>
              </w:rPr>
            </w:pPr>
            <w:r w:rsidRPr="00124851">
              <w:rPr>
                <w:rFonts w:ascii="Times New Roman" w:eastAsia="Times New Roman" w:hAnsi="Times New Roman" w:cs="Times New Roman"/>
                <w:bCs/>
                <w:sz w:val="24"/>
                <w:szCs w:val="24"/>
                <w:lang w:eastAsia="ru-RU"/>
              </w:rPr>
              <w:t>Разработка структуры базы данных приложения.</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254"/>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6"/>
              <w:jc w:val="both"/>
              <w:rPr>
                <w:rFonts w:ascii="Times New Roman" w:eastAsia="MS Mincho" w:hAnsi="Times New Roman" w:cs="Times New Roman"/>
                <w:bCs/>
                <w:sz w:val="24"/>
                <w:szCs w:val="24"/>
              </w:rPr>
            </w:pPr>
            <w:r w:rsidRPr="00124851">
              <w:rPr>
                <w:rFonts w:ascii="Times New Roman" w:eastAsia="Times New Roman" w:hAnsi="Times New Roman" w:cs="Times New Roman"/>
                <w:bCs/>
                <w:sz w:val="24"/>
                <w:szCs w:val="24"/>
                <w:lang w:eastAsia="ru-RU"/>
              </w:rPr>
              <w:t>Разработка запросов к БД.</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254"/>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6"/>
              <w:jc w:val="both"/>
              <w:rPr>
                <w:rFonts w:ascii="Times New Roman" w:eastAsia="MS Mincho" w:hAnsi="Times New Roman" w:cs="Times New Roman"/>
                <w:bCs/>
                <w:sz w:val="24"/>
                <w:szCs w:val="24"/>
              </w:rPr>
            </w:pPr>
            <w:r w:rsidRPr="00124851">
              <w:rPr>
                <w:rFonts w:ascii="Times New Roman" w:eastAsia="Times New Roman" w:hAnsi="Times New Roman" w:cs="Times New Roman"/>
                <w:bCs/>
                <w:sz w:val="24"/>
                <w:szCs w:val="24"/>
                <w:lang w:eastAsia="ru-RU"/>
              </w:rPr>
              <w:t xml:space="preserve">Формирование интерфейса приложения. </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254"/>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Тестирование приложения</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5"/>
        </w:trPr>
        <w:tc>
          <w:tcPr>
            <w:tcW w:w="562"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5"/>
              </w:numPr>
              <w:spacing w:after="0" w:line="240" w:lineRule="auto"/>
              <w:contextualSpacing/>
              <w:jc w:val="center"/>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Изучение организационной и функциональной структуры системы управления предприятия</w:t>
            </w:r>
          </w:p>
        </w:tc>
        <w:tc>
          <w:tcPr>
            <w:tcW w:w="879"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ПМ.02</w:t>
            </w:r>
          </w:p>
        </w:tc>
        <w:tc>
          <w:tcPr>
            <w:tcW w:w="181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ПП.02.01 Производственная практика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2.1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2.2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2.3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2.4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2.5</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ОК-2</w:t>
            </w:r>
          </w:p>
        </w:tc>
        <w:tc>
          <w:tcPr>
            <w:tcW w:w="851"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36</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1588"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 базе предприятий города</w:t>
            </w: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18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Разработка описания предметной области  программного модуля</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Моделирование процессов предметной области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Проектирование программного модуля</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8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Интеграция программного модуля</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03"/>
        </w:trPr>
        <w:tc>
          <w:tcPr>
            <w:tcW w:w="562"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5"/>
              </w:numPr>
              <w:spacing w:after="0" w:line="240" w:lineRule="auto"/>
              <w:contextualSpacing/>
              <w:jc w:val="center"/>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Подбирать и настраивать конфигурацию программного обеспечения компьютерных систем</w:t>
            </w:r>
          </w:p>
        </w:tc>
        <w:tc>
          <w:tcPr>
            <w:tcW w:w="879"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814"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ПП 04.01 Производственная практика</w:t>
            </w: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4.1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4.2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4.3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4.4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ОК 1</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ОК 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ОК 3</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ОК 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ОК 5</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ОК 6</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9</w:t>
            </w:r>
          </w:p>
        </w:tc>
        <w:tc>
          <w:tcPr>
            <w:tcW w:w="851"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36</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588"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 базе предприятий города</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213"/>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Проводить инсталляцию программного обеспечения компьютерных систем</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42"/>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Производить настройку отдельных компонент программного обеспечения компьютерных систем</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273"/>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Выполнять инсталляцию, настройку и обслуживание программного обеспечения компьютерных систем. Настройка отдельных компонентов программного обеспечения компьютерных систем.</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273"/>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Измерять и анализировать эксплуатационные характеристики качества программного обеспечения</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Измерять эксплуатационные характеристики программного обеспечения компьютерных систем на соответствие требованиям</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Определять направления модификации программного продукта.</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Разрабатывать и настраивать программные модули программного продукта</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Настраивать конфигурацию программного обеспечения компьютерных систем</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Модифицировать отдельные компоненты программного обеспечения в соответствии с потребностями заказчика.</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Использовать методы защиты программного обеспечения компьютерных систем</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Анализировать риски и характеристики качества программного обеспечения</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2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uppressAutoHyphens/>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Выбирать и использовать методы и средства защиты компьютерных систем программными и аппаратными средствами. </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226"/>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Обеспечивать защиту программного обеспечения компьютерных систем программными</w:t>
            </w:r>
            <w:r w:rsidRPr="00124851">
              <w:rPr>
                <w:rFonts w:ascii="Times New Roman" w:eastAsia="MS Mincho" w:hAnsi="Times New Roman" w:cs="Times New Roman"/>
                <w:sz w:val="24"/>
                <w:szCs w:val="24"/>
                <w:lang w:eastAsia="ru-RU"/>
              </w:rPr>
              <w:sym w:font="Symbol" w:char="F02D"/>
            </w:r>
            <w:r w:rsidRPr="00124851">
              <w:rPr>
                <w:rFonts w:ascii="Times New Roman" w:eastAsia="MS Mincho" w:hAnsi="Times New Roman" w:cs="Times New Roman"/>
                <w:sz w:val="24"/>
                <w:szCs w:val="24"/>
                <w:lang w:eastAsia="ru-RU"/>
              </w:rPr>
              <w:t xml:space="preserve"> средствами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203"/>
        </w:trPr>
        <w:tc>
          <w:tcPr>
            <w:tcW w:w="562"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5"/>
              </w:numPr>
              <w:spacing w:after="0" w:line="240" w:lineRule="auto"/>
              <w:contextualSpacing/>
              <w:jc w:val="center"/>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Изучение неформального описания предметной области для разрабатываемой информационной системы</w:t>
            </w:r>
          </w:p>
        </w:tc>
        <w:tc>
          <w:tcPr>
            <w:tcW w:w="879"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ПМ.11</w:t>
            </w:r>
          </w:p>
        </w:tc>
        <w:tc>
          <w:tcPr>
            <w:tcW w:w="181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ПП.11.01 Производственная практика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11.1</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11.2</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11.3</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11.4</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11.5</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11.6</w:t>
            </w:r>
          </w:p>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1-9</w:t>
            </w:r>
          </w:p>
        </w:tc>
        <w:tc>
          <w:tcPr>
            <w:tcW w:w="851"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36</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1588"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 базе предприятий города</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98"/>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Разработка логической модели базы данных</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11"/>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Создание объектов базы данных: таблицы и связи между ними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7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Разработка серверной части базы данных</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311"/>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Авторизация пользователя. Доступ к данным.</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70"/>
        </w:trPr>
        <w:tc>
          <w:tcPr>
            <w:tcW w:w="562"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5"/>
              </w:numPr>
              <w:spacing w:after="0" w:line="240" w:lineRule="auto"/>
              <w:contextualSpacing/>
              <w:jc w:val="center"/>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Сбор данных для анализа использования и функционирования экономической информационной системы</w:t>
            </w:r>
          </w:p>
        </w:tc>
        <w:tc>
          <w:tcPr>
            <w:tcW w:w="879"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ПМ.12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814"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ПП.12.01 Производственная практика</w:t>
            </w: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ПК 12.1</w:t>
            </w:r>
          </w:p>
          <w:p w:rsidR="00124851" w:rsidRPr="00124851" w:rsidRDefault="00124851" w:rsidP="00124851">
            <w:pPr>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ПК 12.2 ПК 12.3</w:t>
            </w:r>
          </w:p>
          <w:p w:rsidR="00124851" w:rsidRPr="00124851" w:rsidRDefault="00124851" w:rsidP="00124851">
            <w:pPr>
              <w:spacing w:after="0" w:line="240" w:lineRule="auto"/>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ОК 1-9</w:t>
            </w:r>
          </w:p>
        </w:tc>
        <w:tc>
          <w:tcPr>
            <w:tcW w:w="851"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72</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c>
          <w:tcPr>
            <w:tcW w:w="1588"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Объекты технической инфраструктуры </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ПАО «Ростелеком»</w:t>
            </w:r>
          </w:p>
          <w:p w:rsidR="00124851" w:rsidRPr="00124851" w:rsidRDefault="00124851" w:rsidP="00124851">
            <w:pPr>
              <w:spacing w:after="0" w:line="240" w:lineRule="auto"/>
              <w:ind w:left="-85" w:right="-85"/>
              <w:jc w:val="center"/>
              <w:rPr>
                <w:rFonts w:ascii="Times New Roman" w:eastAsia="MS Mincho" w:hAnsi="Times New Roman" w:cs="Times New Roman"/>
                <w:sz w:val="24"/>
                <w:szCs w:val="24"/>
                <w:highlight w:val="yellow"/>
              </w:rPr>
            </w:pPr>
          </w:p>
        </w:tc>
        <w:tc>
          <w:tcPr>
            <w:tcW w:w="1807" w:type="dxa"/>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sz w:val="24"/>
                <w:szCs w:val="24"/>
              </w:rPr>
            </w:pPr>
          </w:p>
        </w:tc>
      </w:tr>
      <w:tr w:rsidR="00124851" w:rsidRPr="00124851" w:rsidTr="00BD2588">
        <w:trPr>
          <w:trHeight w:val="24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Построение и обоснование модели экономической информационной системы </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24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bCs/>
                <w:sz w:val="24"/>
                <w:szCs w:val="24"/>
              </w:rPr>
            </w:pPr>
            <w:r w:rsidRPr="00124851">
              <w:rPr>
                <w:rFonts w:ascii="Times New Roman" w:eastAsia="MS Mincho" w:hAnsi="Times New Roman" w:cs="Times New Roman"/>
                <w:sz w:val="24"/>
                <w:szCs w:val="24"/>
                <w:lang w:eastAsia="ru-RU"/>
              </w:rPr>
              <w:t>Разработка клиентской и серверной части проекта</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7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bCs/>
                <w:sz w:val="24"/>
                <w:szCs w:val="24"/>
              </w:rPr>
            </w:pPr>
            <w:r w:rsidRPr="00124851">
              <w:rPr>
                <w:rFonts w:ascii="Times New Roman" w:eastAsia="MS Mincho" w:hAnsi="Times New Roman" w:cs="Times New Roman"/>
                <w:sz w:val="24"/>
                <w:szCs w:val="24"/>
                <w:lang w:eastAsia="ru-RU"/>
              </w:rPr>
              <w:t>Разработка графического интерфейса приложения в соответствии с принципами проектирования GUI</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r w:rsidR="00124851" w:rsidRPr="00124851" w:rsidTr="00BD2588">
        <w:trPr>
          <w:trHeight w:val="155"/>
        </w:trPr>
        <w:tc>
          <w:tcPr>
            <w:tcW w:w="562"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sz w:val="24"/>
                <w:szCs w:val="24"/>
                <w:highlight w:val="yellow"/>
              </w:rPr>
            </w:pPr>
            <w:r w:rsidRPr="00124851">
              <w:rPr>
                <w:rFonts w:ascii="Times New Roman" w:eastAsia="MS Mincho" w:hAnsi="Times New Roman" w:cs="Times New Roman"/>
                <w:sz w:val="24"/>
                <w:szCs w:val="24"/>
                <w:lang w:eastAsia="ru-RU"/>
              </w:rPr>
              <w:t>Модификация отдельных модулей информационной экономической системы</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highlight w:val="yellow"/>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sz w:val="24"/>
                <w:szCs w:val="24"/>
              </w:rPr>
            </w:pPr>
          </w:p>
        </w:tc>
      </w:tr>
    </w:tbl>
    <w:p w:rsidR="00124851" w:rsidRPr="00124851" w:rsidRDefault="00124851" w:rsidP="00124851">
      <w:pPr>
        <w:spacing w:after="0" w:line="240" w:lineRule="auto"/>
        <w:jc w:val="center"/>
        <w:rPr>
          <w:rFonts w:ascii="Times New Roman" w:eastAsia="MS Mincho" w:hAnsi="Times New Roman" w:cs="Times New Roman"/>
          <w:sz w:val="24"/>
          <w:szCs w:val="24"/>
        </w:rPr>
      </w:pPr>
    </w:p>
    <w:p w:rsidR="00124851" w:rsidRPr="00124851" w:rsidRDefault="00124851" w:rsidP="00124851">
      <w:pPr>
        <w:spacing w:after="0" w:line="240" w:lineRule="auto"/>
        <w:rPr>
          <w:rFonts w:ascii="Times New Roman" w:eastAsia="MS Mincho" w:hAnsi="Times New Roman" w:cs="Times New Roman"/>
          <w:lang w:eastAsia="ru-RU"/>
        </w:rPr>
      </w:pPr>
      <w:r w:rsidRPr="00124851">
        <w:rPr>
          <w:rFonts w:ascii="Times New Roman" w:eastAsia="MS Mincho" w:hAnsi="Times New Roman" w:cs="Times New Roman"/>
          <w:lang w:eastAsia="ru-RU"/>
        </w:rPr>
        <w:t xml:space="preserve">5.2.3. Примерный план обучения на предприятии (на рабочем месте) </w:t>
      </w:r>
      <w:r w:rsidRPr="00124851">
        <w:rPr>
          <w:rFonts w:ascii="Times New Roman" w:eastAsia="MS Mincho" w:hAnsi="Times New Roman" w:cs="Times New Roman"/>
          <w:bCs/>
          <w:sz w:val="24"/>
          <w:szCs w:val="24"/>
          <w:lang w:eastAsia="ru-RU"/>
        </w:rPr>
        <w:t>«</w:t>
      </w:r>
      <w:r w:rsidRPr="00124851">
        <w:rPr>
          <w:rFonts w:ascii="Times New Roman" w:eastAsia="MS Mincho" w:hAnsi="Times New Roman" w:cs="Times New Roman"/>
          <w:bCs/>
          <w:lang w:eastAsia="ru-RU"/>
        </w:rPr>
        <w:t>Веб-разработчик</w:t>
      </w:r>
      <w:r w:rsidRPr="00124851">
        <w:rPr>
          <w:rFonts w:ascii="Times New Roman" w:eastAsia="MS Mincho" w:hAnsi="Times New Roman" w:cs="Times New Roman"/>
          <w:bCs/>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2"/>
        <w:gridCol w:w="4802"/>
        <w:gridCol w:w="676"/>
        <w:gridCol w:w="1861"/>
        <w:gridCol w:w="1337"/>
        <w:gridCol w:w="1350"/>
        <w:gridCol w:w="923"/>
        <w:gridCol w:w="1617"/>
        <w:gridCol w:w="1718"/>
      </w:tblGrid>
      <w:tr w:rsidR="00124851" w:rsidRPr="00124851" w:rsidTr="00BD2588">
        <w:trPr>
          <w:trHeight w:val="770"/>
        </w:trPr>
        <w:tc>
          <w:tcPr>
            <w:tcW w:w="186" w:type="pct"/>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 п/п</w:t>
            </w:r>
          </w:p>
        </w:tc>
        <w:tc>
          <w:tcPr>
            <w:tcW w:w="1640" w:type="pct"/>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Содержание</w:t>
            </w: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r w:rsidRPr="00124851">
              <w:rPr>
                <w:rFonts w:ascii="Times New Roman" w:eastAsia="MS Mincho" w:hAnsi="Times New Roman" w:cs="Times New Roman"/>
                <w:lang w:eastAsia="ru-RU"/>
              </w:rPr>
              <w:t>практической подготовки</w:t>
            </w:r>
          </w:p>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(виды работ)</w:t>
            </w:r>
          </w:p>
        </w:tc>
        <w:tc>
          <w:tcPr>
            <w:tcW w:w="890" w:type="pct"/>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ПМ/МДК</w:t>
            </w:r>
          </w:p>
        </w:tc>
        <w:tc>
          <w:tcPr>
            <w:tcW w:w="468" w:type="pct"/>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ПК/ОК код</w:t>
            </w:r>
          </w:p>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(или Н/ПО, У, З, Уо, Зо)</w:t>
            </w:r>
          </w:p>
        </w:tc>
        <w:tc>
          <w:tcPr>
            <w:tcW w:w="375" w:type="pct"/>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Длительность обучения (в часах)</w:t>
            </w:r>
          </w:p>
        </w:tc>
        <w:tc>
          <w:tcPr>
            <w:tcW w:w="328" w:type="pct"/>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Семестр обучения</w:t>
            </w:r>
          </w:p>
        </w:tc>
        <w:tc>
          <w:tcPr>
            <w:tcW w:w="515" w:type="pct"/>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Наименование</w:t>
            </w: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r w:rsidRPr="00124851">
              <w:rPr>
                <w:rFonts w:ascii="Times New Roman" w:eastAsia="MS Mincho" w:hAnsi="Times New Roman" w:cs="Times New Roman"/>
                <w:lang w:eastAsia="ru-RU"/>
              </w:rPr>
              <w:t>рабочего места,</w:t>
            </w:r>
          </w:p>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участка</w:t>
            </w:r>
          </w:p>
        </w:tc>
        <w:tc>
          <w:tcPr>
            <w:tcW w:w="597" w:type="pct"/>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i/>
              </w:rPr>
            </w:pPr>
            <w:r w:rsidRPr="00124851">
              <w:rPr>
                <w:rFonts w:ascii="Times New Roman" w:eastAsia="MS Mincho" w:hAnsi="Times New Roman" w:cs="Times New Roman"/>
                <w:i/>
                <w:lang w:eastAsia="ru-RU"/>
              </w:rPr>
              <w:t>Ответственный</w:t>
            </w:r>
          </w:p>
          <w:p w:rsidR="00124851" w:rsidRPr="00124851" w:rsidRDefault="00124851" w:rsidP="00124851">
            <w:pPr>
              <w:spacing w:after="0" w:line="240" w:lineRule="auto"/>
              <w:ind w:left="-85" w:right="-85"/>
              <w:jc w:val="center"/>
              <w:rPr>
                <w:rFonts w:ascii="Times New Roman" w:eastAsia="MS Mincho" w:hAnsi="Times New Roman" w:cs="Times New Roman"/>
                <w:i/>
                <w:lang w:eastAsia="ru-RU"/>
              </w:rPr>
            </w:pPr>
            <w:r w:rsidRPr="00124851">
              <w:rPr>
                <w:rFonts w:ascii="Times New Roman" w:eastAsia="MS Mincho" w:hAnsi="Times New Roman" w:cs="Times New Roman"/>
                <w:i/>
                <w:lang w:eastAsia="ru-RU"/>
              </w:rPr>
              <w:t>от предприятия</w:t>
            </w:r>
          </w:p>
          <w:p w:rsidR="00124851" w:rsidRPr="00124851" w:rsidRDefault="00124851" w:rsidP="00124851">
            <w:pPr>
              <w:spacing w:after="0" w:line="240" w:lineRule="auto"/>
              <w:ind w:left="-85" w:right="-85"/>
              <w:jc w:val="center"/>
              <w:rPr>
                <w:rFonts w:ascii="Times New Roman" w:eastAsia="MS Mincho" w:hAnsi="Times New Roman" w:cs="Times New Roman"/>
                <w:i/>
              </w:rPr>
            </w:pPr>
            <w:r w:rsidRPr="00124851">
              <w:rPr>
                <w:rFonts w:ascii="Times New Roman" w:eastAsia="MS Mincho" w:hAnsi="Times New Roman" w:cs="Times New Roman"/>
                <w:i/>
                <w:lang w:eastAsia="ru-RU"/>
              </w:rPr>
              <w:t>(при необходимости)</w:t>
            </w: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234"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Код</w:t>
            </w:r>
          </w:p>
        </w:tc>
        <w:tc>
          <w:tcPr>
            <w:tcW w:w="656"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Наименование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i/>
              </w:rPr>
            </w:pPr>
          </w:p>
        </w:tc>
      </w:tr>
      <w:tr w:rsidR="00124851" w:rsidRPr="00124851" w:rsidTr="00BD2588">
        <w:trPr>
          <w:trHeight w:val="70"/>
        </w:trPr>
        <w:tc>
          <w:tcPr>
            <w:tcW w:w="186" w:type="pct"/>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6"/>
              </w:numPr>
              <w:spacing w:after="0" w:line="240" w:lineRule="auto"/>
              <w:contextualSpacing/>
              <w:jc w:val="center"/>
              <w:rPr>
                <w:rFonts w:ascii="Times New Roman" w:eastAsia="MS Mincho" w:hAnsi="Times New Roman" w:cs="Times New Roman"/>
                <w:sz w:val="24"/>
                <w:szCs w:val="24"/>
              </w:rPr>
            </w:pPr>
          </w:p>
        </w:tc>
        <w:tc>
          <w:tcPr>
            <w:tcW w:w="1640"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rPr>
            </w:pPr>
            <w:r w:rsidRPr="00124851">
              <w:rPr>
                <w:rFonts w:ascii="Times New Roman" w:eastAsia="MS Mincho" w:hAnsi="Times New Roman" w:cs="Times New Roman"/>
                <w:lang w:eastAsia="ru-RU"/>
              </w:rPr>
              <w:t>Сбор данных для анализа использования и функционирования экономической информационной системы</w:t>
            </w:r>
          </w:p>
        </w:tc>
        <w:tc>
          <w:tcPr>
            <w:tcW w:w="234" w:type="pct"/>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ПМ.12</w:t>
            </w: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rPr>
            </w:pPr>
          </w:p>
        </w:tc>
        <w:tc>
          <w:tcPr>
            <w:tcW w:w="656" w:type="pct"/>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both"/>
              <w:rPr>
                <w:rFonts w:ascii="Times New Roman" w:eastAsia="MS Mincho" w:hAnsi="Times New Roman" w:cs="Times New Roman"/>
              </w:rPr>
            </w:pPr>
            <w:r w:rsidRPr="00124851">
              <w:rPr>
                <w:rFonts w:ascii="Times New Roman" w:eastAsia="MS Mincho" w:hAnsi="Times New Roman" w:cs="Times New Roman"/>
                <w:lang w:eastAsia="ru-RU"/>
              </w:rPr>
              <w:t>ПП.12.01 Производственная практика</w:t>
            </w:r>
          </w:p>
          <w:p w:rsidR="00124851" w:rsidRPr="00124851" w:rsidRDefault="00124851" w:rsidP="00124851">
            <w:pPr>
              <w:spacing w:after="0" w:line="240" w:lineRule="auto"/>
              <w:ind w:left="-85" w:right="-85"/>
              <w:jc w:val="both"/>
              <w:rPr>
                <w:rFonts w:ascii="Times New Roman" w:eastAsia="MS Mincho" w:hAnsi="Times New Roman" w:cs="Times New Roman"/>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lang w:eastAsia="ru-RU"/>
              </w:rPr>
            </w:pPr>
          </w:p>
          <w:p w:rsidR="00124851" w:rsidRPr="00124851" w:rsidRDefault="00124851" w:rsidP="00124851">
            <w:pPr>
              <w:spacing w:after="0" w:line="240" w:lineRule="auto"/>
              <w:ind w:left="-85" w:right="-85"/>
              <w:jc w:val="both"/>
              <w:rPr>
                <w:rFonts w:ascii="Times New Roman" w:eastAsia="MS Mincho" w:hAnsi="Times New Roman" w:cs="Times New Roman"/>
              </w:rPr>
            </w:pPr>
          </w:p>
        </w:tc>
        <w:tc>
          <w:tcPr>
            <w:tcW w:w="468" w:type="pct"/>
            <w:vMerge w:val="restar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rPr>
            </w:pPr>
            <w:r w:rsidRPr="00124851">
              <w:rPr>
                <w:rFonts w:ascii="Times New Roman" w:eastAsia="MS Mincho" w:hAnsi="Times New Roman" w:cs="Times New Roman"/>
                <w:lang w:eastAsia="ru-RU"/>
              </w:rPr>
              <w:t>ПК 12.1</w:t>
            </w:r>
          </w:p>
          <w:p w:rsidR="00124851" w:rsidRPr="00124851" w:rsidRDefault="00124851" w:rsidP="00124851">
            <w:pPr>
              <w:spacing w:after="0" w:line="240" w:lineRule="auto"/>
              <w:rPr>
                <w:rFonts w:ascii="Times New Roman" w:eastAsia="MS Mincho" w:hAnsi="Times New Roman" w:cs="Times New Roman"/>
                <w:lang w:eastAsia="ru-RU"/>
              </w:rPr>
            </w:pPr>
            <w:r w:rsidRPr="00124851">
              <w:rPr>
                <w:rFonts w:ascii="Times New Roman" w:eastAsia="MS Mincho" w:hAnsi="Times New Roman" w:cs="Times New Roman"/>
                <w:lang w:eastAsia="ru-RU"/>
              </w:rPr>
              <w:t>ПК 12.2 ПК 12.3</w:t>
            </w:r>
          </w:p>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lang w:eastAsia="ru-RU"/>
              </w:rPr>
              <w:t>ОК 1-9</w:t>
            </w:r>
          </w:p>
        </w:tc>
        <w:tc>
          <w:tcPr>
            <w:tcW w:w="375" w:type="pct"/>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72</w:t>
            </w: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rPr>
            </w:pPr>
          </w:p>
        </w:tc>
        <w:tc>
          <w:tcPr>
            <w:tcW w:w="328" w:type="pct"/>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6</w:t>
            </w: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rPr>
            </w:pPr>
          </w:p>
        </w:tc>
        <w:tc>
          <w:tcPr>
            <w:tcW w:w="515" w:type="pct"/>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rPr>
            </w:pPr>
            <w:r w:rsidRPr="00124851">
              <w:rPr>
                <w:rFonts w:ascii="Times New Roman" w:eastAsia="MS Mincho" w:hAnsi="Times New Roman" w:cs="Times New Roman"/>
                <w:lang w:eastAsia="ru-RU"/>
              </w:rPr>
              <w:t xml:space="preserve">Объекты технической инфраструктуры </w:t>
            </w: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r w:rsidRPr="00124851">
              <w:rPr>
                <w:rFonts w:ascii="Times New Roman" w:eastAsia="MS Mincho" w:hAnsi="Times New Roman" w:cs="Times New Roman"/>
                <w:lang w:eastAsia="ru-RU"/>
              </w:rPr>
              <w:t>ПАО «Ростелеком»</w:t>
            </w:r>
          </w:p>
          <w:p w:rsidR="00124851" w:rsidRPr="00124851" w:rsidRDefault="00124851" w:rsidP="00124851">
            <w:pPr>
              <w:spacing w:after="0" w:line="240" w:lineRule="auto"/>
              <w:ind w:left="-85" w:right="-85"/>
              <w:jc w:val="center"/>
              <w:rPr>
                <w:rFonts w:ascii="Times New Roman" w:eastAsia="MS Mincho" w:hAnsi="Times New Roman" w:cs="Times New Roman"/>
                <w:highlight w:val="yellow"/>
              </w:rPr>
            </w:pPr>
          </w:p>
        </w:tc>
        <w:tc>
          <w:tcPr>
            <w:tcW w:w="597" w:type="pct"/>
            <w:vMerge w:val="restar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MS Mincho" w:hAnsi="Times New Roman" w:cs="Times New Roman"/>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lang w:eastAsia="ru-RU"/>
              </w:rPr>
            </w:pPr>
          </w:p>
          <w:p w:rsidR="00124851" w:rsidRPr="00124851" w:rsidRDefault="00124851" w:rsidP="00124851">
            <w:pPr>
              <w:spacing w:after="0" w:line="240" w:lineRule="auto"/>
              <w:ind w:left="-85" w:right="-85"/>
              <w:jc w:val="center"/>
              <w:rPr>
                <w:rFonts w:ascii="Times New Roman" w:eastAsia="MS Mincho" w:hAnsi="Times New Roman" w:cs="Times New Roman"/>
              </w:rPr>
            </w:pPr>
          </w:p>
        </w:tc>
      </w:tr>
      <w:tr w:rsidR="00124851" w:rsidRPr="00124851" w:rsidTr="00BD2588">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1640"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rPr>
            </w:pPr>
            <w:r w:rsidRPr="00124851">
              <w:rPr>
                <w:rFonts w:ascii="Times New Roman" w:eastAsia="MS Mincho" w:hAnsi="Times New Roman" w:cs="Times New Roman"/>
                <w:lang w:eastAsia="ru-RU"/>
              </w:rPr>
              <w:t xml:space="preserve">Построение и обоснование модели экономической информационной системы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r>
      <w:tr w:rsidR="00124851" w:rsidRPr="00124851" w:rsidTr="00BD2588">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1640"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bCs/>
              </w:rPr>
            </w:pPr>
            <w:r w:rsidRPr="00124851">
              <w:rPr>
                <w:rFonts w:ascii="Times New Roman" w:eastAsia="MS Mincho" w:hAnsi="Times New Roman" w:cs="Times New Roman"/>
                <w:lang w:eastAsia="ru-RU"/>
              </w:rPr>
              <w:t>Разработка клиентской и серверной части проекта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r>
      <w:tr w:rsidR="00124851" w:rsidRPr="00124851" w:rsidTr="00BD2588">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1640"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bCs/>
              </w:rPr>
            </w:pPr>
            <w:r w:rsidRPr="00124851">
              <w:rPr>
                <w:rFonts w:ascii="Times New Roman" w:eastAsia="MS Mincho" w:hAnsi="Times New Roman" w:cs="Times New Roman"/>
                <w:lang w:eastAsia="ru-RU"/>
              </w:rPr>
              <w:t>Разработка графического интерфейса приложения в соответствии с принципами проектирования GUI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r>
      <w:tr w:rsidR="00124851" w:rsidRPr="00124851" w:rsidTr="00BD2588">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1640"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jc w:val="both"/>
              <w:rPr>
                <w:rFonts w:ascii="Times New Roman" w:eastAsia="MS Mincho" w:hAnsi="Times New Roman" w:cs="Times New Roman"/>
                <w:highlight w:val="yellow"/>
              </w:rPr>
            </w:pPr>
            <w:r w:rsidRPr="00124851">
              <w:rPr>
                <w:rFonts w:ascii="Times New Roman" w:eastAsia="MS Mincho" w:hAnsi="Times New Roman" w:cs="Times New Roman"/>
                <w:lang w:eastAsia="ru-RU"/>
              </w:rPr>
              <w:t>Модификация отдельных модулей информационной экономической системы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rPr>
            </w:pPr>
          </w:p>
        </w:tc>
      </w:tr>
    </w:tbl>
    <w:p w:rsidR="00124851" w:rsidRPr="00124851" w:rsidRDefault="00124851" w:rsidP="00124851">
      <w:pPr>
        <w:spacing w:after="0" w:line="240" w:lineRule="auto"/>
        <w:jc w:val="center"/>
        <w:rPr>
          <w:rFonts w:ascii="Times New Roman" w:eastAsia="MS Mincho" w:hAnsi="Times New Roman" w:cs="Times New Roman"/>
          <w:sz w:val="16"/>
          <w:szCs w:val="16"/>
        </w:rPr>
      </w:pPr>
    </w:p>
    <w:p w:rsidR="00124851" w:rsidRPr="00124851" w:rsidRDefault="00124851" w:rsidP="00124851">
      <w:pPr>
        <w:spacing w:after="0" w:line="240" w:lineRule="auto"/>
        <w:jc w:val="center"/>
        <w:rPr>
          <w:rFonts w:ascii="Times New Roman" w:eastAsia="MS Mincho" w:hAnsi="Times New Roman" w:cs="Times New Roman"/>
          <w:sz w:val="16"/>
          <w:szCs w:val="16"/>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План обучения на рабочем месте содержит тематический и календарный план-график практической подготовки среднего профессионального образования и служит основой для составления и дальнейшего обучения по плану выполнения работ на предприятии.</w:t>
      </w:r>
    </w:p>
    <w:p w:rsidR="00124851" w:rsidRPr="00124851" w:rsidRDefault="00124851" w:rsidP="00124851">
      <w:pPr>
        <w:spacing w:after="0" w:line="240" w:lineRule="auto"/>
        <w:rPr>
          <w:rFonts w:ascii="Times New Roman" w:eastAsia="MS Mincho" w:hAnsi="Times New Roman" w:cs="Times New Roman"/>
          <w:sz w:val="24"/>
          <w:szCs w:val="24"/>
          <w:lang w:eastAsia="ru-RU"/>
        </w:rPr>
        <w:sectPr w:rsidR="00124851" w:rsidRPr="00124851" w:rsidSect="00C670EA">
          <w:pgSz w:w="16838" w:h="11906" w:orient="landscape"/>
          <w:pgMar w:top="709" w:right="567" w:bottom="567" w:left="1701" w:header="709" w:footer="709" w:gutter="0"/>
          <w:cols w:space="720"/>
        </w:sectPr>
      </w:pPr>
    </w:p>
    <w:p w:rsidR="00124851" w:rsidRPr="00124851" w:rsidRDefault="00124851" w:rsidP="00124851">
      <w:pPr>
        <w:spacing w:beforeAutospacing="1" w:after="100" w:afterAutospacing="1" w:line="240" w:lineRule="auto"/>
        <w:ind w:firstLine="709"/>
        <w:outlineLvl w:val="1"/>
        <w:rPr>
          <w:rFonts w:ascii="Times New Roman" w:eastAsia="Times New Roman" w:hAnsi="Times New Roman" w:cs="Times New Roman"/>
          <w:sz w:val="24"/>
          <w:szCs w:val="24"/>
          <w:lang w:eastAsia="ru-RU"/>
        </w:rPr>
      </w:pPr>
      <w:r w:rsidRPr="00124851">
        <w:rPr>
          <w:rFonts w:ascii="Times New Roman" w:eastAsia="Times New Roman" w:hAnsi="Times New Roman" w:cs="Times New Roman"/>
          <w:sz w:val="24"/>
          <w:szCs w:val="24"/>
          <w:lang w:eastAsia="ru-RU"/>
        </w:rPr>
        <w:t>5.3. Календарный учебный график</w:t>
      </w:r>
    </w:p>
    <w:p w:rsidR="00124851" w:rsidRPr="00124851" w:rsidRDefault="00124851" w:rsidP="00124851">
      <w:pPr>
        <w:spacing w:after="0" w:line="240" w:lineRule="auto"/>
        <w:ind w:firstLine="709"/>
        <w:rPr>
          <w:rFonts w:ascii="Times New Roman" w:eastAsia="MS Mincho" w:hAnsi="Times New Roman" w:cs="Times New Roman"/>
          <w:bCs/>
          <w:i/>
          <w:sz w:val="24"/>
          <w:szCs w:val="24"/>
          <w:lang w:eastAsia="ru-RU"/>
        </w:rPr>
      </w:pPr>
      <w:r w:rsidRPr="00124851">
        <w:rPr>
          <w:rFonts w:ascii="Times New Roman" w:eastAsia="MS Mincho" w:hAnsi="Times New Roman" w:cs="Times New Roman"/>
          <w:bCs/>
          <w:sz w:val="24"/>
          <w:szCs w:val="24"/>
          <w:lang w:eastAsia="ru-RU"/>
        </w:rPr>
        <w:t>5.3.1. По программе подготовки специалистов среднего звена</w:t>
      </w:r>
      <w:r w:rsidRPr="00124851">
        <w:rPr>
          <w:rFonts w:ascii="Times New Roman" w:eastAsia="MS Mincho" w:hAnsi="Times New Roman" w:cs="Times New Roman"/>
          <w:bCs/>
          <w:i/>
          <w:sz w:val="24"/>
          <w:szCs w:val="24"/>
          <w:lang w:eastAsia="ru-RU"/>
        </w:rPr>
        <w:t xml:space="preserve"> </w:t>
      </w:r>
      <w:r w:rsidRPr="00124851">
        <w:rPr>
          <w:rFonts w:ascii="Times New Roman" w:eastAsia="MS Mincho" w:hAnsi="Times New Roman" w:cs="Times New Roman"/>
          <w:bCs/>
          <w:sz w:val="24"/>
          <w:szCs w:val="24"/>
          <w:lang w:eastAsia="ru-RU"/>
        </w:rPr>
        <w:t>для специальности «Специалист по информационным системам»</w:t>
      </w:r>
    </w:p>
    <w:tbl>
      <w:tblPr>
        <w:tblW w:w="5000" w:type="pct"/>
        <w:tblCellMar>
          <w:left w:w="57" w:type="dxa"/>
          <w:right w:w="57" w:type="dxa"/>
        </w:tblCellMar>
        <w:tblLook w:val="04A0"/>
      </w:tblPr>
      <w:tblGrid>
        <w:gridCol w:w="952"/>
        <w:gridCol w:w="2859"/>
        <w:gridCol w:w="248"/>
        <w:gridCol w:w="248"/>
        <w:gridCol w:w="248"/>
        <w:gridCol w:w="248"/>
        <w:gridCol w:w="248"/>
        <w:gridCol w:w="248"/>
        <w:gridCol w:w="248"/>
        <w:gridCol w:w="248"/>
        <w:gridCol w:w="248"/>
        <w:gridCol w:w="248"/>
        <w:gridCol w:w="248"/>
        <w:gridCol w:w="248"/>
        <w:gridCol w:w="248"/>
        <w:gridCol w:w="248"/>
        <w:gridCol w:w="248"/>
        <w:gridCol w:w="248"/>
        <w:gridCol w:w="248"/>
        <w:gridCol w:w="248"/>
        <w:gridCol w:w="248"/>
        <w:gridCol w:w="248"/>
        <w:gridCol w:w="248"/>
        <w:gridCol w:w="248"/>
        <w:gridCol w:w="248"/>
        <w:gridCol w:w="248"/>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757"/>
      </w:tblGrid>
      <w:tr w:rsidR="00124851" w:rsidRPr="00124851" w:rsidTr="00BD2588">
        <w:tc>
          <w:tcPr>
            <w:tcW w:w="323" w:type="pct"/>
            <w:vMerge w:val="restar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Индекс</w:t>
            </w:r>
          </w:p>
        </w:tc>
        <w:tc>
          <w:tcPr>
            <w:tcW w:w="555" w:type="pct"/>
            <w:vMerge w:val="restar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Компоненты программы</w:t>
            </w:r>
          </w:p>
        </w:tc>
        <w:tc>
          <w:tcPr>
            <w:tcW w:w="4122" w:type="pct"/>
            <w:gridSpan w:val="44"/>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 курс</w:t>
            </w: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1747" w:type="pct"/>
            <w:gridSpan w:val="19"/>
            <w:tcBorders>
              <w:top w:val="single" w:sz="4" w:space="0" w:color="auto"/>
              <w:left w:val="nil"/>
              <w:bottom w:val="single" w:sz="4" w:space="0" w:color="auto"/>
              <w:right w:val="single" w:sz="4" w:space="0" w:color="000000"/>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 семестр</w:t>
            </w:r>
          </w:p>
        </w:tc>
        <w:tc>
          <w:tcPr>
            <w:tcW w:w="2208" w:type="pct"/>
            <w:gridSpan w:val="24"/>
            <w:tcBorders>
              <w:top w:val="single" w:sz="4" w:space="0" w:color="auto"/>
              <w:left w:val="nil"/>
              <w:bottom w:val="single" w:sz="4" w:space="0" w:color="auto"/>
              <w:right w:val="single" w:sz="4" w:space="0" w:color="000000"/>
            </w:tcBorders>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 семестр</w:t>
            </w:r>
          </w:p>
        </w:tc>
        <w:tc>
          <w:tcPr>
            <w:tcW w:w="168" w:type="pct"/>
            <w:vMerge w:val="restar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Всего часов</w:t>
            </w: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6"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Сентябрь</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6"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Октябрь</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6"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Ноябрь</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6"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Декабрь</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6"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Январь</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6"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Февраль</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6"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Март</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6"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Апрель</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368" w:type="pct"/>
            <w:gridSpan w:val="4"/>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Май</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368" w:type="pct"/>
            <w:gridSpan w:val="4"/>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Июнь</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0" w:type="auto"/>
            <w:vMerge/>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3954" w:type="pct"/>
            <w:gridSpan w:val="4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Номера календарных недель</w:t>
            </w:r>
          </w:p>
        </w:tc>
        <w:tc>
          <w:tcPr>
            <w:tcW w:w="0" w:type="auto"/>
            <w:vMerge/>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0" w:type="auto"/>
            <w:vMerge/>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3954" w:type="pct"/>
            <w:gridSpan w:val="4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Порядковые номера недель учебного года</w:t>
            </w:r>
          </w:p>
        </w:tc>
        <w:tc>
          <w:tcPr>
            <w:tcW w:w="0" w:type="auto"/>
            <w:vMerge/>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5</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8</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9</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10</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13</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15</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17</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18</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19</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20</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23</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25</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27</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28</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29</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30</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33</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35</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37</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38</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39</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40</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41</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43</w:t>
            </w:r>
          </w:p>
        </w:tc>
        <w:tc>
          <w:tcPr>
            <w:tcW w:w="0" w:type="auto"/>
            <w:vMerge/>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rPr>
          <w:trHeight w:val="75"/>
        </w:trPr>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БД</w:t>
            </w:r>
          </w:p>
        </w:tc>
        <w:tc>
          <w:tcPr>
            <w:tcW w:w="555"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Базовые дисциплины</w:t>
            </w: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68"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ООД.01</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Русский язык</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18</w:t>
            </w: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98</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ООД.02</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Литература</w:t>
            </w: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70</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ООД.03</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Родная литература</w:t>
            </w: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46</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ООД.04</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Иностранный язык</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128</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ООД.05</w:t>
            </w:r>
          </w:p>
        </w:tc>
        <w:tc>
          <w:tcPr>
            <w:tcW w:w="555"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Математика</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18</w:t>
            </w: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264</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ООД.06</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История</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118</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ООД.07</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Физическая культура</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116</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ООД.08</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Основы безопасности жизнедеятельности</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78</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ООД.09</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Астрономия</w:t>
            </w: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46</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ООД.10</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Обществознание</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94</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ООД.12</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Биология</w:t>
            </w: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46</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ООД.13</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Информатика</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102</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ООД.14</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Физика</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128</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color w:val="000000"/>
                <w:sz w:val="16"/>
                <w:szCs w:val="16"/>
                <w:lang w:eastAsia="ru-RU"/>
              </w:rPr>
              <w:t>ИП</w:t>
            </w:r>
          </w:p>
        </w:tc>
        <w:tc>
          <w:tcPr>
            <w:tcW w:w="555"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color w:val="000000"/>
                <w:sz w:val="16"/>
                <w:szCs w:val="16"/>
                <w:lang w:eastAsia="ru-RU"/>
              </w:rPr>
              <w:t>Индивидуальный проект</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46</w:t>
            </w:r>
          </w:p>
        </w:tc>
      </w:tr>
      <w:tr w:rsidR="00124851" w:rsidRPr="00124851" w:rsidTr="00BD2588">
        <w:tc>
          <w:tcPr>
            <w:tcW w:w="323"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МДМ.02</w:t>
            </w:r>
          </w:p>
        </w:tc>
        <w:tc>
          <w:tcPr>
            <w:tcW w:w="555"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 xml:space="preserve">Естественно-научное и информационное обеспечение профессиональной деятельности </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r>
      <w:tr w:rsidR="00124851" w:rsidRPr="00124851" w:rsidTr="00BD2588">
        <w:tc>
          <w:tcPr>
            <w:tcW w:w="323"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ОП.03</w:t>
            </w:r>
          </w:p>
        </w:tc>
        <w:tc>
          <w:tcPr>
            <w:tcW w:w="555"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Операционные системы и среды</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single" w:sz="4" w:space="0" w:color="auto"/>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single" w:sz="4" w:space="0" w:color="auto"/>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68"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48</w:t>
            </w:r>
          </w:p>
        </w:tc>
      </w:tr>
      <w:tr w:rsidR="00124851" w:rsidRPr="00124851" w:rsidTr="00BD2588">
        <w:tc>
          <w:tcPr>
            <w:tcW w:w="323"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ОП.04</w:t>
            </w:r>
          </w:p>
        </w:tc>
        <w:tc>
          <w:tcPr>
            <w:tcW w:w="555" w:type="pct"/>
            <w:tcBorders>
              <w:top w:val="single" w:sz="4" w:space="0" w:color="auto"/>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Архитектура аппаратных средств</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2" w:type="pct"/>
            <w:tcBorders>
              <w:top w:val="single" w:sz="4" w:space="0" w:color="auto"/>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92" w:type="pct"/>
            <w:tcBorders>
              <w:top w:val="single" w:sz="4" w:space="0" w:color="auto"/>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rPr>
                <w:rFonts w:ascii="Calibri" w:eastAsia="MS Mincho" w:hAnsi="Calibri" w:cs="Times New Roman"/>
                <w:sz w:val="20"/>
                <w:szCs w:val="20"/>
                <w:lang w:eastAsia="ru-RU"/>
              </w:rPr>
            </w:pPr>
          </w:p>
        </w:tc>
        <w:tc>
          <w:tcPr>
            <w:tcW w:w="168"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48</w:t>
            </w:r>
          </w:p>
        </w:tc>
      </w:tr>
      <w:tr w:rsidR="00124851" w:rsidRPr="00124851" w:rsidTr="00BD2588">
        <w:tc>
          <w:tcPr>
            <w:tcW w:w="878" w:type="pct"/>
            <w:gridSpan w:val="2"/>
            <w:tcBorders>
              <w:top w:val="single" w:sz="4" w:space="0" w:color="auto"/>
              <w:left w:val="single" w:sz="4" w:space="0" w:color="auto"/>
              <w:bottom w:val="single" w:sz="4" w:space="0" w:color="auto"/>
              <w:right w:val="single" w:sz="4" w:space="0" w:color="000000"/>
            </w:tcBorders>
            <w:noWrap/>
            <w:vAlign w:val="center"/>
            <w:hideMark/>
          </w:tcPr>
          <w:p w:rsidR="00124851" w:rsidRPr="00124851" w:rsidRDefault="00124851" w:rsidP="00124851">
            <w:pPr>
              <w:spacing w:after="0" w:line="240" w:lineRule="auto"/>
              <w:ind w:left="-85" w:right="-85"/>
              <w:jc w:val="both"/>
              <w:rPr>
                <w:rFonts w:ascii="Times New Roman" w:eastAsia="Times New Roman" w:hAnsi="Times New Roman" w:cs="Times New Roman"/>
                <w:b/>
                <w:bCs/>
                <w:color w:val="000000"/>
                <w:sz w:val="16"/>
                <w:szCs w:val="16"/>
                <w:lang w:eastAsia="ru-RU"/>
              </w:rPr>
            </w:pPr>
            <w:r w:rsidRPr="00124851">
              <w:rPr>
                <w:rFonts w:ascii="Times New Roman" w:eastAsia="Times New Roman" w:hAnsi="Times New Roman" w:cs="Times New Roman"/>
                <w:b/>
                <w:bCs/>
                <w:color w:val="000000"/>
                <w:sz w:val="16"/>
                <w:szCs w:val="16"/>
                <w:lang w:eastAsia="ru-RU"/>
              </w:rPr>
              <w:t>Всего часов в неделю учебных занятий</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2"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2"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168"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r w:rsidRPr="00124851">
              <w:rPr>
                <w:rFonts w:ascii="Times New Roman" w:eastAsia="MS Mincho" w:hAnsi="Times New Roman" w:cs="Times New Roman"/>
                <w:color w:val="000000"/>
                <w:sz w:val="16"/>
                <w:lang w:eastAsia="ru-RU"/>
              </w:rPr>
              <w:t>1476</w:t>
            </w:r>
          </w:p>
        </w:tc>
      </w:tr>
    </w:tbl>
    <w:p w:rsidR="00124851" w:rsidRPr="00124851" w:rsidRDefault="00124851" w:rsidP="00124851">
      <w:pPr>
        <w:spacing w:after="0" w:line="240" w:lineRule="auto"/>
        <w:jc w:val="center"/>
        <w:rPr>
          <w:rFonts w:ascii="Times New Roman" w:eastAsia="MS Mincho" w:hAnsi="Times New Roman" w:cs="Times New Roman"/>
          <w:sz w:val="28"/>
          <w:szCs w:val="28"/>
        </w:rPr>
      </w:pPr>
      <w:r w:rsidRPr="00124851">
        <w:rPr>
          <w:rFonts w:ascii="Times New Roman" w:eastAsia="MS Mincho" w:hAnsi="Times New Roman" w:cs="Times New Roman"/>
          <w:sz w:val="28"/>
          <w:szCs w:val="28"/>
          <w:lang w:eastAsia="ru-RU"/>
        </w:rPr>
        <w:br w:type="page"/>
      </w:r>
    </w:p>
    <w:tbl>
      <w:tblPr>
        <w:tblW w:w="5000" w:type="pct"/>
        <w:tblCellMar>
          <w:left w:w="57" w:type="dxa"/>
          <w:right w:w="57" w:type="dxa"/>
        </w:tblCellMar>
        <w:tblLook w:val="04A0"/>
      </w:tblPr>
      <w:tblGrid>
        <w:gridCol w:w="661"/>
        <w:gridCol w:w="3180"/>
        <w:gridCol w:w="249"/>
        <w:gridCol w:w="212"/>
        <w:gridCol w:w="54"/>
        <w:gridCol w:w="249"/>
        <w:gridCol w:w="249"/>
        <w:gridCol w:w="249"/>
        <w:gridCol w:w="250"/>
        <w:gridCol w:w="250"/>
        <w:gridCol w:w="250"/>
        <w:gridCol w:w="250"/>
        <w:gridCol w:w="250"/>
        <w:gridCol w:w="250"/>
        <w:gridCol w:w="250"/>
        <w:gridCol w:w="250"/>
        <w:gridCol w:w="250"/>
        <w:gridCol w:w="250"/>
        <w:gridCol w:w="250"/>
        <w:gridCol w:w="250"/>
        <w:gridCol w:w="119"/>
        <w:gridCol w:w="119"/>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660"/>
      </w:tblGrid>
      <w:tr w:rsidR="00124851" w:rsidRPr="00124851" w:rsidTr="00BD2588">
        <w:tc>
          <w:tcPr>
            <w:tcW w:w="315" w:type="pct"/>
            <w:vMerge w:val="restar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Индекс</w:t>
            </w:r>
          </w:p>
        </w:tc>
        <w:tc>
          <w:tcPr>
            <w:tcW w:w="543" w:type="pct"/>
            <w:vMerge w:val="restar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Компоненты программы</w:t>
            </w:r>
          </w:p>
        </w:tc>
        <w:tc>
          <w:tcPr>
            <w:tcW w:w="164" w:type="pct"/>
            <w:gridSpan w:val="2"/>
            <w:tcBorders>
              <w:top w:val="single" w:sz="4" w:space="0" w:color="auto"/>
              <w:left w:val="nil"/>
              <w:bottom w:val="nil"/>
              <w:right w:val="nil"/>
            </w:tcBorders>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3978" w:type="pct"/>
            <w:gridSpan w:val="44"/>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 курс</w:t>
            </w: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1708" w:type="pct"/>
            <w:gridSpan w:val="20"/>
            <w:tcBorders>
              <w:top w:val="single" w:sz="4" w:space="0" w:color="auto"/>
              <w:left w:val="nil"/>
              <w:bottom w:val="single" w:sz="4" w:space="0" w:color="auto"/>
              <w:right w:val="single" w:sz="4" w:space="0" w:color="000000"/>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 семестр</w:t>
            </w:r>
          </w:p>
        </w:tc>
        <w:tc>
          <w:tcPr>
            <w:tcW w:w="2159" w:type="pct"/>
            <w:gridSpan w:val="24"/>
            <w:tcBorders>
              <w:top w:val="single" w:sz="4" w:space="0" w:color="auto"/>
              <w:left w:val="nil"/>
              <w:bottom w:val="single" w:sz="4" w:space="0" w:color="auto"/>
              <w:right w:val="single" w:sz="4" w:space="0" w:color="auto"/>
            </w:tcBorders>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 семестр</w:t>
            </w:r>
          </w:p>
        </w:tc>
        <w:tc>
          <w:tcPr>
            <w:tcW w:w="94" w:type="pc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vMerge w:val="restar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Всего часов</w:t>
            </w: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69" w:type="pct"/>
            <w:gridSpan w:val="4"/>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Сентябрь</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0"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Октябрь</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0"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Ноябрь</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0"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Декабрь</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0"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Январь</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0"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Февраль</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0"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Март</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270" w:type="pct"/>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Апрель</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360" w:type="pct"/>
            <w:gridSpan w:val="4"/>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Май</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360" w:type="pct"/>
            <w:gridSpan w:val="4"/>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Июнь</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94" w:type="pc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3867" w:type="pct"/>
            <w:gridSpan w:val="44"/>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Номера календарных недель</w:t>
            </w:r>
          </w:p>
        </w:tc>
        <w:tc>
          <w:tcPr>
            <w:tcW w:w="94" w:type="pc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9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3960" w:type="pct"/>
            <w:gridSpan w:val="45"/>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Порядковые номера недель учебного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5</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8</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9</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10</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13</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15</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17</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18</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19</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20</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23</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25</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27</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28</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29</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30</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33</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35</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37</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38</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39</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40</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41</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43</w:t>
            </w:r>
          </w:p>
        </w:tc>
        <w:tc>
          <w:tcPr>
            <w:tcW w:w="94"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БД</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Базовые дисциплины</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ООД.11</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Химия</w:t>
            </w: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48</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ООД.15</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color w:val="000000"/>
                <w:sz w:val="16"/>
                <w:szCs w:val="16"/>
                <w:lang w:eastAsia="ru-RU"/>
              </w:rPr>
              <w:t>География / Экология</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48</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СГ</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Социально-гуманитарный цикл</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СГ.02</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История</w:t>
            </w: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48</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СГ.03</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Психология общения</w:t>
            </w: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48</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СГ.04</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Иностранный язык в профессиональной деятельности</w:t>
            </w: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64</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СГ.05</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Физическая культура</w:t>
            </w: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64</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ОПБ</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Обязательный профессиональный блок</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МДМ.01</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Математическое обеспечение профессиональной деятельности</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color w:val="000000"/>
                <w:sz w:val="16"/>
                <w:szCs w:val="16"/>
                <w:lang w:eastAsia="ru-RU"/>
              </w:rPr>
              <w:t>ОП.01</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16"/>
                <w:szCs w:val="16"/>
              </w:rPr>
            </w:pPr>
            <w:r w:rsidRPr="00124851">
              <w:rPr>
                <w:rFonts w:ascii="Times New Roman" w:eastAsia="MS Mincho" w:hAnsi="Times New Roman" w:cs="Times New Roman"/>
                <w:color w:val="000000"/>
                <w:sz w:val="16"/>
                <w:szCs w:val="16"/>
                <w:lang w:eastAsia="ru-RU"/>
              </w:rPr>
              <w:t>Элементы высшей математики</w:t>
            </w: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48</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ОП.02</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Дискретная математика с элементами математической логики</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Times New Roman" w:hAnsi="Times New Roman" w:cs="Times New Roman"/>
                <w:color w:val="000000"/>
                <w:sz w:val="16"/>
                <w:szCs w:val="16"/>
                <w:lang w:eastAsia="ru-RU"/>
              </w:rPr>
              <w:t>2</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32</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МДМ.02</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 xml:space="preserve">Естественно-научное и информационное обеспечение профессиональной деятельности </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ОПЦ.05</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Основы алгоритмизации и программирования</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64</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ОПЦ.06</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Безопасность жизнедеятельности</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64</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ОПЦ.08</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Основы проектирования баз данных</w:t>
            </w: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76</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П.00</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Профессиональный цикл</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ПМ.02</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Осуществление интеграции программных модулей</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МДК.02.01</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Технология разработки программного обеспечения</w:t>
            </w: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108</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МДК.02.02</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Инструментальные средства разработки программного обеспечения</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18</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98</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МДК.02.03</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Математическое моделирование</w:t>
            </w: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64</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color w:val="000000"/>
                <w:sz w:val="16"/>
                <w:szCs w:val="16"/>
                <w:lang w:eastAsia="ru-RU"/>
              </w:rPr>
              <w:t>УП.02</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16"/>
                <w:szCs w:val="16"/>
              </w:rPr>
            </w:pPr>
            <w:r w:rsidRPr="00124851">
              <w:rPr>
                <w:rFonts w:ascii="Times New Roman" w:eastAsia="MS Mincho" w:hAnsi="Times New Roman" w:cs="Times New Roman"/>
                <w:color w:val="000000"/>
                <w:sz w:val="16"/>
                <w:szCs w:val="16"/>
                <w:lang w:eastAsia="ru-RU"/>
              </w:rPr>
              <w:t>Учебная практика</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72</w:t>
            </w:r>
          </w:p>
        </w:tc>
      </w:tr>
      <w:tr w:rsidR="00124851" w:rsidRPr="00124851" w:rsidTr="00BD2588">
        <w:tc>
          <w:tcPr>
            <w:tcW w:w="315"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ПМ.03</w:t>
            </w:r>
          </w:p>
        </w:tc>
        <w:tc>
          <w:tcPr>
            <w:tcW w:w="543" w:type="pct"/>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Ревьюирование программных модулей</w:t>
            </w:r>
          </w:p>
        </w:tc>
        <w:tc>
          <w:tcPr>
            <w:tcW w:w="89"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single" w:sz="4" w:space="0" w:color="auto"/>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МДК.03.01</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Моделирование и анализ программного обеспечения</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18</w:t>
            </w: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82</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ПП.03</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Учебная практика</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ПМ.05</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Проектирование и разработка информационных систем</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МДК.05.01</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Проектирование и дизайн информационных систем</w:t>
            </w: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108</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МДК.05.02</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Разработка кода информационных систем</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18</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98</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ПП.05</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Производственная практика</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72</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ПМ.06</w:t>
            </w:r>
          </w:p>
        </w:tc>
        <w:tc>
          <w:tcPr>
            <w:tcW w:w="543" w:type="pct"/>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Сопровождение информационные систем</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МДК.06.01</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Внедрение ИС</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18</w:t>
            </w: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98</w:t>
            </w:r>
          </w:p>
        </w:tc>
      </w:tr>
      <w:tr w:rsidR="00124851" w:rsidRPr="00124851" w:rsidTr="00BD2588">
        <w:tc>
          <w:tcPr>
            <w:tcW w:w="315" w:type="pct"/>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ПП.06</w:t>
            </w:r>
          </w:p>
        </w:tc>
        <w:tc>
          <w:tcPr>
            <w:tcW w:w="543"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Производственная практика</w:t>
            </w:r>
          </w:p>
        </w:tc>
        <w:tc>
          <w:tcPr>
            <w:tcW w:w="89"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89" w:type="pct"/>
            <w:gridSpan w:val="2"/>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hideMark/>
          </w:tcPr>
          <w:p w:rsidR="00124851" w:rsidRPr="00124851" w:rsidRDefault="00124851" w:rsidP="00124851">
            <w:pPr>
              <w:spacing w:after="0" w:line="240" w:lineRule="auto"/>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72</w:t>
            </w:r>
          </w:p>
        </w:tc>
      </w:tr>
      <w:tr w:rsidR="00124851" w:rsidRPr="00124851" w:rsidTr="00BD2588">
        <w:tc>
          <w:tcPr>
            <w:tcW w:w="858" w:type="pct"/>
            <w:gridSpan w:val="2"/>
            <w:tcBorders>
              <w:top w:val="single" w:sz="4" w:space="0" w:color="auto"/>
              <w:left w:val="single" w:sz="4" w:space="0" w:color="auto"/>
              <w:bottom w:val="single" w:sz="4" w:space="0" w:color="auto"/>
              <w:right w:val="single" w:sz="4" w:space="0" w:color="000000"/>
            </w:tcBorders>
            <w:noWrap/>
            <w:vAlign w:val="center"/>
            <w:hideMark/>
          </w:tcPr>
          <w:p w:rsidR="00124851" w:rsidRPr="00124851" w:rsidRDefault="00124851" w:rsidP="00124851">
            <w:pPr>
              <w:spacing w:after="0" w:line="240" w:lineRule="auto"/>
              <w:ind w:left="-85" w:right="-85"/>
              <w:jc w:val="both"/>
              <w:rPr>
                <w:rFonts w:ascii="Times New Roman" w:eastAsia="Times New Roman" w:hAnsi="Times New Roman" w:cs="Times New Roman"/>
                <w:b/>
                <w:bCs/>
                <w:color w:val="000000"/>
                <w:sz w:val="16"/>
                <w:szCs w:val="16"/>
                <w:lang w:eastAsia="ru-RU"/>
              </w:rPr>
            </w:pPr>
            <w:r w:rsidRPr="00124851">
              <w:rPr>
                <w:rFonts w:ascii="Times New Roman" w:eastAsia="Times New Roman" w:hAnsi="Times New Roman" w:cs="Times New Roman"/>
                <w:b/>
                <w:bCs/>
                <w:color w:val="000000"/>
                <w:sz w:val="16"/>
                <w:szCs w:val="16"/>
                <w:lang w:eastAsia="ru-RU"/>
              </w:rPr>
              <w:t>Всего часов в неделю учебных занятий</w:t>
            </w:r>
          </w:p>
        </w:tc>
        <w:tc>
          <w:tcPr>
            <w:tcW w:w="89"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rPr>
            </w:pPr>
            <w:r w:rsidRPr="00124851">
              <w:rPr>
                <w:rFonts w:ascii="Times New Roman" w:eastAsia="MS Mincho" w:hAnsi="Times New Roman" w:cs="Times New Roman"/>
                <w:color w:val="000000"/>
                <w:sz w:val="16"/>
                <w:lang w:eastAsia="ru-RU"/>
              </w:rPr>
              <w:t>36</w:t>
            </w:r>
          </w:p>
        </w:tc>
        <w:tc>
          <w:tcPr>
            <w:tcW w:w="89" w:type="pct"/>
            <w:gridSpan w:val="2"/>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jc w:val="center"/>
              <w:rPr>
                <w:rFonts w:ascii="Times New Roman" w:eastAsia="MS Mincho" w:hAnsi="Times New Roman" w:cs="Times New Roman"/>
                <w:color w:val="000000"/>
                <w:sz w:val="16"/>
              </w:rPr>
            </w:pPr>
          </w:p>
        </w:tc>
        <w:tc>
          <w:tcPr>
            <w:tcW w:w="90" w:type="pct"/>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jc w:val="center"/>
              <w:rPr>
                <w:rFonts w:ascii="Times New Roman" w:eastAsia="MS Mincho" w:hAnsi="Times New Roman" w:cs="Times New Roman"/>
                <w:color w:val="000000"/>
                <w:sz w:val="16"/>
              </w:rPr>
            </w:pP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0" w:type="pct"/>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94" w:type="pct"/>
            <w:tcBorders>
              <w:top w:val="single" w:sz="4" w:space="0" w:color="auto"/>
              <w:left w:val="single" w:sz="4" w:space="0" w:color="auto"/>
              <w:bottom w:val="single" w:sz="4" w:space="0" w:color="auto"/>
              <w:right w:val="single" w:sz="4" w:space="0" w:color="auto"/>
            </w:tcBorders>
            <w:shd w:val="clear" w:color="auto" w:fill="B4C6E7"/>
            <w:vAlign w:val="center"/>
            <w:hideMark/>
          </w:tcPr>
          <w:p w:rsidR="00124851" w:rsidRPr="00124851" w:rsidRDefault="00124851" w:rsidP="00124851">
            <w:pPr>
              <w:spacing w:after="0" w:line="240" w:lineRule="auto"/>
              <w:jc w:val="center"/>
              <w:rPr>
                <w:rFonts w:ascii="Times New Roman" w:eastAsia="MS Mincho" w:hAnsi="Times New Roman" w:cs="Times New Roman"/>
              </w:rPr>
            </w:pPr>
            <w:r w:rsidRPr="00124851">
              <w:rPr>
                <w:rFonts w:ascii="Times New Roman" w:eastAsia="MS Mincho" w:hAnsi="Times New Roman" w:cs="Times New Roman"/>
                <w:color w:val="000000"/>
                <w:sz w:val="16"/>
                <w:lang w:eastAsia="ru-RU"/>
              </w:rPr>
              <w:t>36</w:t>
            </w:r>
          </w:p>
        </w:tc>
        <w:tc>
          <w:tcPr>
            <w:tcW w:w="181" w:type="pc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rPr>
            </w:pPr>
            <w:r w:rsidRPr="00124851">
              <w:rPr>
                <w:rFonts w:ascii="Times New Roman" w:eastAsia="MS Mincho" w:hAnsi="Times New Roman" w:cs="Times New Roman"/>
                <w:color w:val="000000"/>
                <w:sz w:val="16"/>
                <w:lang w:eastAsia="ru-RU"/>
              </w:rPr>
              <w:t>1512</w:t>
            </w:r>
          </w:p>
        </w:tc>
      </w:tr>
    </w:tbl>
    <w:p w:rsidR="00124851" w:rsidRPr="00124851" w:rsidRDefault="00124851" w:rsidP="00124851">
      <w:pPr>
        <w:spacing w:after="0" w:line="240" w:lineRule="auto"/>
        <w:jc w:val="center"/>
        <w:rPr>
          <w:rFonts w:ascii="Times New Roman" w:eastAsia="MS Mincho" w:hAnsi="Times New Roman" w:cs="Times New Roman"/>
          <w:sz w:val="16"/>
          <w:szCs w:val="16"/>
        </w:rPr>
      </w:pPr>
    </w:p>
    <w:p w:rsidR="00124851" w:rsidRPr="00124851" w:rsidRDefault="00124851" w:rsidP="00124851">
      <w:pPr>
        <w:spacing w:after="0" w:line="240" w:lineRule="auto"/>
        <w:jc w:val="center"/>
        <w:rPr>
          <w:rFonts w:ascii="Times New Roman" w:eastAsia="MS Mincho" w:hAnsi="Times New Roman" w:cs="Times New Roman"/>
          <w:sz w:val="16"/>
          <w:szCs w:val="16"/>
          <w:lang w:eastAsia="ru-RU"/>
        </w:rPr>
      </w:pPr>
      <w:r w:rsidRPr="00124851">
        <w:rPr>
          <w:rFonts w:ascii="Times New Roman" w:eastAsia="MS Mincho" w:hAnsi="Times New Roman" w:cs="Times New Roman"/>
          <w:sz w:val="16"/>
          <w:szCs w:val="16"/>
          <w:lang w:eastAsia="ru-RU"/>
        </w:rPr>
        <w:br w:type="page"/>
      </w:r>
    </w:p>
    <w:tbl>
      <w:tblPr>
        <w:tblW w:w="15300" w:type="dxa"/>
        <w:tblLayout w:type="fixed"/>
        <w:tblCellMar>
          <w:left w:w="28" w:type="dxa"/>
          <w:right w:w="28" w:type="dxa"/>
        </w:tblCellMar>
        <w:tblLook w:val="04A0"/>
      </w:tblPr>
      <w:tblGrid>
        <w:gridCol w:w="987"/>
        <w:gridCol w:w="1699"/>
        <w:gridCol w:w="280"/>
        <w:gridCol w:w="281"/>
        <w:gridCol w:w="282"/>
        <w:gridCol w:w="281"/>
        <w:gridCol w:w="282"/>
        <w:gridCol w:w="281"/>
        <w:gridCol w:w="281"/>
        <w:gridCol w:w="282"/>
        <w:gridCol w:w="281"/>
        <w:gridCol w:w="282"/>
        <w:gridCol w:w="281"/>
        <w:gridCol w:w="282"/>
        <w:gridCol w:w="281"/>
        <w:gridCol w:w="281"/>
        <w:gridCol w:w="282"/>
        <w:gridCol w:w="281"/>
        <w:gridCol w:w="282"/>
        <w:gridCol w:w="281"/>
        <w:gridCol w:w="292"/>
        <w:gridCol w:w="271"/>
        <w:gridCol w:w="281"/>
        <w:gridCol w:w="282"/>
        <w:gridCol w:w="281"/>
        <w:gridCol w:w="282"/>
        <w:gridCol w:w="281"/>
        <w:gridCol w:w="281"/>
        <w:gridCol w:w="282"/>
        <w:gridCol w:w="281"/>
        <w:gridCol w:w="282"/>
        <w:gridCol w:w="281"/>
        <w:gridCol w:w="281"/>
        <w:gridCol w:w="282"/>
        <w:gridCol w:w="281"/>
        <w:gridCol w:w="282"/>
        <w:gridCol w:w="281"/>
        <w:gridCol w:w="282"/>
        <w:gridCol w:w="281"/>
        <w:gridCol w:w="281"/>
        <w:gridCol w:w="282"/>
        <w:gridCol w:w="281"/>
        <w:gridCol w:w="282"/>
        <w:gridCol w:w="281"/>
        <w:gridCol w:w="282"/>
        <w:gridCol w:w="514"/>
      </w:tblGrid>
      <w:tr w:rsidR="00124851" w:rsidRPr="00124851" w:rsidTr="00BD2588">
        <w:tc>
          <w:tcPr>
            <w:tcW w:w="988" w:type="dxa"/>
            <w:vMerge w:val="restar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Индекс</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Компоненты программы</w:t>
            </w:r>
          </w:p>
        </w:tc>
        <w:tc>
          <w:tcPr>
            <w:tcW w:w="12615" w:type="dxa"/>
            <w:gridSpan w:val="44"/>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 курс</w:t>
            </w:r>
          </w:p>
        </w:tc>
      </w:tr>
      <w:tr w:rsidR="00124851" w:rsidRPr="00124851" w:rsidTr="00BD2588">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5357" w:type="dxa"/>
            <w:gridSpan w:val="19"/>
            <w:tcBorders>
              <w:top w:val="single" w:sz="4" w:space="0" w:color="auto"/>
              <w:left w:val="nil"/>
              <w:bottom w:val="single" w:sz="4" w:space="0" w:color="auto"/>
              <w:right w:val="single" w:sz="4" w:space="0" w:color="000000"/>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5 семестр</w:t>
            </w:r>
          </w:p>
        </w:tc>
        <w:tc>
          <w:tcPr>
            <w:tcW w:w="6744" w:type="dxa"/>
            <w:gridSpan w:val="24"/>
            <w:tcBorders>
              <w:top w:val="single" w:sz="4" w:space="0" w:color="auto"/>
              <w:left w:val="nil"/>
              <w:bottom w:val="single" w:sz="4" w:space="0" w:color="auto"/>
              <w:right w:val="single" w:sz="4" w:space="0" w:color="000000"/>
            </w:tcBorders>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 семестр</w:t>
            </w:r>
          </w:p>
        </w:tc>
        <w:tc>
          <w:tcPr>
            <w:tcW w:w="514" w:type="dxa"/>
            <w:vMerge w:val="restart"/>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Всего часов</w:t>
            </w:r>
          </w:p>
        </w:tc>
      </w:tr>
      <w:tr w:rsidR="00124851" w:rsidRPr="00124851" w:rsidTr="00BD2588">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844" w:type="dxa"/>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Сентябрь</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844" w:type="dxa"/>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Октябрь</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845" w:type="dxa"/>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Ноябрь</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844" w:type="dxa"/>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Декабрь</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844" w:type="dxa"/>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Январь</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845" w:type="dxa"/>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Февраль</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844" w:type="dxa"/>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Март</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844" w:type="dxa"/>
            <w:gridSpan w:val="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Апрель</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1126" w:type="dxa"/>
            <w:gridSpan w:val="4"/>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Май</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1126" w:type="dxa"/>
            <w:gridSpan w:val="4"/>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Июнь</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ПН</w:t>
            </w:r>
          </w:p>
        </w:tc>
        <w:tc>
          <w:tcPr>
            <w:tcW w:w="514" w:type="dxa"/>
            <w:vMerge/>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12101" w:type="dxa"/>
            <w:gridSpan w:val="4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Номера календарных недель</w:t>
            </w:r>
          </w:p>
        </w:tc>
        <w:tc>
          <w:tcPr>
            <w:tcW w:w="514" w:type="dxa"/>
            <w:vMerge/>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9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7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514" w:type="dxa"/>
            <w:vMerge/>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12101" w:type="dxa"/>
            <w:gridSpan w:val="43"/>
            <w:tcBorders>
              <w:top w:val="single" w:sz="4" w:space="0" w:color="auto"/>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Порядковые номера недель учебного года</w:t>
            </w:r>
          </w:p>
        </w:tc>
        <w:tc>
          <w:tcPr>
            <w:tcW w:w="514" w:type="dxa"/>
            <w:vMerge/>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5</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8</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9</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11</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13</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14</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15</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17</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18</w:t>
            </w:r>
          </w:p>
        </w:tc>
        <w:tc>
          <w:tcPr>
            <w:tcW w:w="29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19</w:t>
            </w:r>
          </w:p>
        </w:tc>
        <w:tc>
          <w:tcPr>
            <w:tcW w:w="27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21</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23</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24</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25</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27</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28</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29</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31</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33</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34</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35</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37</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38</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39</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40</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41</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43</w:t>
            </w:r>
          </w:p>
        </w:tc>
        <w:tc>
          <w:tcPr>
            <w:tcW w:w="514" w:type="dxa"/>
            <w:vMerge/>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Times New Roman" w:hAnsi="Times New Roman" w:cs="Times New Roman"/>
                <w:color w:val="000000"/>
                <w:sz w:val="16"/>
                <w:szCs w:val="16"/>
                <w:lang w:eastAsia="ru-RU"/>
              </w:rPr>
            </w:pP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СГ</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Социально-гуманитарный цикл</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СГ.01</w:t>
            </w:r>
          </w:p>
        </w:tc>
        <w:tc>
          <w:tcPr>
            <w:tcW w:w="1701" w:type="dxa"/>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Основы философии</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24</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СГ.04</w:t>
            </w:r>
          </w:p>
        </w:tc>
        <w:tc>
          <w:tcPr>
            <w:tcW w:w="1701" w:type="dxa"/>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Иностранный язык в профессиональной деятельности</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44</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СГ.05</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Физическая культура</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2</w:t>
            </w: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44</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ОПБ</w:t>
            </w:r>
          </w:p>
        </w:tc>
        <w:tc>
          <w:tcPr>
            <w:tcW w:w="1701" w:type="dxa"/>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Обязательный профессиональный блок</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МДМ.02</w:t>
            </w:r>
          </w:p>
        </w:tc>
        <w:tc>
          <w:tcPr>
            <w:tcW w:w="1701" w:type="dxa"/>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 xml:space="preserve">Естественно-научное и информационное обеспечение профессиональной деятельности </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ОПЦ.07</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Экономика отрасли</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16</w:t>
            </w: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56</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ОПЦ.09</w:t>
            </w:r>
          </w:p>
        </w:tc>
        <w:tc>
          <w:tcPr>
            <w:tcW w:w="1701" w:type="dxa"/>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Стандартизация, сертификация и техническое документоведение</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16</w:t>
            </w: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76</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ПМ.05</w:t>
            </w:r>
          </w:p>
        </w:tc>
        <w:tc>
          <w:tcPr>
            <w:tcW w:w="1701" w:type="dxa"/>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Проектирование и разработка информационных систем</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МДК.05.03</w:t>
            </w:r>
          </w:p>
        </w:tc>
        <w:tc>
          <w:tcPr>
            <w:tcW w:w="1701" w:type="dxa"/>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Тестирование информационных систем</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8</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8</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8</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8</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124</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color w:val="000000"/>
                <w:sz w:val="16"/>
                <w:szCs w:val="16"/>
                <w:lang w:eastAsia="ru-RU"/>
              </w:rPr>
              <w:t>УП.05.01</w:t>
            </w:r>
          </w:p>
        </w:tc>
        <w:tc>
          <w:tcPr>
            <w:tcW w:w="1701" w:type="dxa"/>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16"/>
                <w:szCs w:val="16"/>
              </w:rPr>
            </w:pPr>
            <w:r w:rsidRPr="00124851">
              <w:rPr>
                <w:rFonts w:ascii="Times New Roman" w:eastAsia="MS Mincho" w:hAnsi="Times New Roman" w:cs="Times New Roman"/>
                <w:color w:val="000000"/>
                <w:sz w:val="16"/>
                <w:szCs w:val="16"/>
                <w:lang w:eastAsia="ru-RU"/>
              </w:rPr>
              <w:t>Учебная практика</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72</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ПМ.06</w:t>
            </w:r>
          </w:p>
        </w:tc>
        <w:tc>
          <w:tcPr>
            <w:tcW w:w="1701" w:type="dxa"/>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Сопровождение информационные систем</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МДК.06.02</w:t>
            </w:r>
          </w:p>
        </w:tc>
        <w:tc>
          <w:tcPr>
            <w:tcW w:w="1701" w:type="dxa"/>
            <w:tcBorders>
              <w:top w:val="nil"/>
              <w:left w:val="nil"/>
              <w:bottom w:val="single" w:sz="4" w:space="0" w:color="auto"/>
              <w:right w:val="single" w:sz="4" w:space="0" w:color="auto"/>
            </w:tcBorders>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Инженерно-техническая поддержка сопровождения ИС</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12</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12</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124</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МДК.06.03</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Устройство и функционирование информационной системы</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8</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8</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8</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8</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10</w:t>
            </w: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w:t>
            </w: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124</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МДК.06.04</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sz w:val="16"/>
                <w:szCs w:val="16"/>
              </w:rPr>
            </w:pPr>
            <w:r w:rsidRPr="00124851">
              <w:rPr>
                <w:rFonts w:ascii="Times New Roman" w:eastAsia="MS Mincho" w:hAnsi="Times New Roman" w:cs="Times New Roman"/>
                <w:color w:val="000000"/>
                <w:sz w:val="16"/>
                <w:szCs w:val="16"/>
                <w:lang w:eastAsia="ru-RU"/>
              </w:rPr>
              <w:t>Продвижение услуг информационных систем и информационно-коммуникационных сетей связи</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60</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ПП.06</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Производственная практика</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72</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ПМ.07</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Соадминистрирование и автоматизация баз данных и серверов</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МДК.07.01</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Управление и автоматизация баз данных</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16</w:t>
            </w: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76</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ПП.07.01</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Производственная практика</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72</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ПМ.07.ЭК</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Квалификационный экзамен</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4</w:t>
            </w: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8</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ДПБ</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Дополнительный профессиональный блок (ПАО «Ростелеком)</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b/>
                <w:color w:val="000000"/>
                <w:sz w:val="16"/>
                <w:szCs w:val="16"/>
                <w:lang w:eastAsia="ru-RU"/>
              </w:rPr>
              <w:t>ПМд.12</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Техническая эксплуатация инфокоммуникационных систем</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МДК.12.01</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Техническая эксплуатация инфокоммуникационных систем</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16</w:t>
            </w: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76</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ПП.12.01</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Производственная практика</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72</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b/>
                <w:color w:val="000000"/>
                <w:sz w:val="16"/>
                <w:szCs w:val="16"/>
                <w:lang w:eastAsia="ru-RU"/>
              </w:rPr>
              <w:t>ПМд.13</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rPr>
                <w:rFonts w:ascii="Times New Roman" w:eastAsia="MS Mincho" w:hAnsi="Times New Roman" w:cs="Times New Roman"/>
                <w:color w:val="000000"/>
                <w:sz w:val="20"/>
                <w:szCs w:val="20"/>
                <w:highlight w:val="lightGray"/>
              </w:rPr>
            </w:pPr>
            <w:r w:rsidRPr="00124851">
              <w:rPr>
                <w:rFonts w:ascii="Times New Roman" w:eastAsia="MS Mincho" w:hAnsi="Times New Roman" w:cs="Times New Roman"/>
                <w:b/>
                <w:color w:val="000000"/>
                <w:sz w:val="16"/>
                <w:szCs w:val="16"/>
                <w:lang w:eastAsia="ru-RU"/>
              </w:rPr>
              <w:t>Конвергенция технологий и сервисов телекоммуникационных систем</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color w:val="000000"/>
                <w:sz w:val="16"/>
                <w:szCs w:val="16"/>
                <w:lang w:eastAsia="ru-RU"/>
              </w:rPr>
              <w:t>МДК.13.01</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Конвергенция технологий и сервисов телекоммуникационных систем</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w:t>
            </w: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60</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color w:val="000000"/>
                <w:sz w:val="16"/>
                <w:szCs w:val="16"/>
                <w:lang w:eastAsia="ru-RU"/>
              </w:rPr>
              <w:t>ПП.13.01</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Производственная практика</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72</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ПДП</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 w:right="81"/>
              <w:jc w:val="both"/>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Преддипломная практика</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b/>
                <w:sz w:val="16"/>
                <w:szCs w:val="24"/>
                <w:lang w:eastAsia="ru-RU"/>
              </w:rPr>
              <w:t>ГИА</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Подготовка к ГИА</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A8D08D"/>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A8D08D"/>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A8D08D"/>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FF99FF"/>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144</w:t>
            </w:r>
          </w:p>
        </w:tc>
      </w:tr>
      <w:tr w:rsidR="00124851" w:rsidRPr="00124851" w:rsidTr="00BD2588">
        <w:tc>
          <w:tcPr>
            <w:tcW w:w="988" w:type="dxa"/>
            <w:tcBorders>
              <w:top w:val="nil"/>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24"/>
              </w:rPr>
            </w:pPr>
            <w:r w:rsidRPr="00124851">
              <w:rPr>
                <w:rFonts w:ascii="Times New Roman" w:eastAsia="MS Mincho" w:hAnsi="Times New Roman" w:cs="Times New Roman"/>
                <w:b/>
                <w:sz w:val="16"/>
                <w:szCs w:val="24"/>
                <w:lang w:eastAsia="ru-RU"/>
              </w:rPr>
              <w:t>ГИА</w:t>
            </w:r>
          </w:p>
        </w:tc>
        <w:tc>
          <w:tcPr>
            <w:tcW w:w="170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0"/>
                <w:szCs w:val="20"/>
              </w:rPr>
            </w:pPr>
            <w:r w:rsidRPr="00124851">
              <w:rPr>
                <w:rFonts w:ascii="Times New Roman" w:eastAsia="MS Mincho" w:hAnsi="Times New Roman" w:cs="Times New Roman"/>
                <w:b/>
                <w:color w:val="000000"/>
                <w:sz w:val="16"/>
                <w:szCs w:val="16"/>
                <w:lang w:eastAsia="ru-RU"/>
              </w:rPr>
              <w:t>Государственная итоговая аттестация</w:t>
            </w: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7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4B083"/>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B4C6E7"/>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2" w:type="dxa"/>
            <w:tcBorders>
              <w:top w:val="nil"/>
              <w:left w:val="nil"/>
              <w:bottom w:val="single" w:sz="4" w:space="0" w:color="auto"/>
              <w:right w:val="single" w:sz="4" w:space="0" w:color="auto"/>
            </w:tcBorders>
            <w:shd w:val="clear" w:color="auto" w:fill="A8D08D"/>
            <w:noWrap/>
            <w:vAlign w:val="center"/>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p>
        </w:tc>
        <w:tc>
          <w:tcPr>
            <w:tcW w:w="281" w:type="dxa"/>
            <w:tcBorders>
              <w:top w:val="nil"/>
              <w:left w:val="nil"/>
              <w:bottom w:val="single" w:sz="4" w:space="0" w:color="auto"/>
              <w:right w:val="single" w:sz="4" w:space="0" w:color="auto"/>
            </w:tcBorders>
            <w:shd w:val="clear" w:color="auto" w:fill="FF99FF"/>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FF99FF"/>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36</w:t>
            </w: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ind w:left="-85" w:right="-85"/>
              <w:jc w:val="center"/>
              <w:rPr>
                <w:rFonts w:ascii="Times New Roman" w:eastAsia="Times New Roman" w:hAnsi="Times New Roman" w:cs="Times New Roman"/>
                <w:color w:val="000000"/>
                <w:sz w:val="16"/>
                <w:szCs w:val="16"/>
                <w:lang w:eastAsia="ru-RU"/>
              </w:rPr>
            </w:pPr>
            <w:r w:rsidRPr="00124851">
              <w:rPr>
                <w:rFonts w:ascii="Times New Roman" w:eastAsia="Times New Roman" w:hAnsi="Times New Roman" w:cs="Times New Roman"/>
                <w:color w:val="000000"/>
                <w:sz w:val="16"/>
                <w:szCs w:val="16"/>
                <w:lang w:eastAsia="ru-RU"/>
              </w:rPr>
              <w:t>72</w:t>
            </w:r>
          </w:p>
        </w:tc>
      </w:tr>
      <w:tr w:rsidR="00124851" w:rsidRPr="00124851" w:rsidTr="00BD2588">
        <w:tc>
          <w:tcPr>
            <w:tcW w:w="2689" w:type="dxa"/>
            <w:gridSpan w:val="2"/>
            <w:tcBorders>
              <w:top w:val="single" w:sz="4" w:space="0" w:color="auto"/>
              <w:left w:val="single" w:sz="4" w:space="0" w:color="auto"/>
              <w:bottom w:val="single" w:sz="4" w:space="0" w:color="auto"/>
              <w:right w:val="single" w:sz="4" w:space="0" w:color="000000"/>
            </w:tcBorders>
            <w:noWrap/>
            <w:vAlign w:val="center"/>
            <w:hideMark/>
          </w:tcPr>
          <w:p w:rsidR="00124851" w:rsidRPr="00124851" w:rsidRDefault="00124851" w:rsidP="00124851">
            <w:pPr>
              <w:spacing w:after="0" w:line="240" w:lineRule="auto"/>
              <w:ind w:left="-85" w:right="-85"/>
              <w:jc w:val="both"/>
              <w:rPr>
                <w:rFonts w:ascii="Times New Roman" w:eastAsia="Times New Roman" w:hAnsi="Times New Roman" w:cs="Times New Roman"/>
                <w:b/>
                <w:bCs/>
                <w:color w:val="000000"/>
                <w:sz w:val="16"/>
                <w:szCs w:val="16"/>
                <w:lang w:eastAsia="ru-RU"/>
              </w:rPr>
            </w:pPr>
            <w:r w:rsidRPr="00124851">
              <w:rPr>
                <w:rFonts w:ascii="Times New Roman" w:eastAsia="Times New Roman" w:hAnsi="Times New Roman" w:cs="Times New Roman"/>
                <w:b/>
                <w:bCs/>
                <w:color w:val="000000"/>
                <w:sz w:val="16"/>
                <w:szCs w:val="16"/>
                <w:lang w:eastAsia="ru-RU"/>
              </w:rPr>
              <w:t>Всего часов в неделю учебных занятий</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p>
        </w:tc>
        <w:tc>
          <w:tcPr>
            <w:tcW w:w="292" w:type="dxa"/>
            <w:tcBorders>
              <w:top w:val="nil"/>
              <w:left w:val="nil"/>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p>
        </w:tc>
        <w:tc>
          <w:tcPr>
            <w:tcW w:w="27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F4B083"/>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B4C6E7"/>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A8D08D"/>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A8D08D"/>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A8D08D"/>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A8D08D"/>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1" w:type="dxa"/>
            <w:tcBorders>
              <w:top w:val="nil"/>
              <w:left w:val="nil"/>
              <w:bottom w:val="single" w:sz="4" w:space="0" w:color="auto"/>
              <w:right w:val="single" w:sz="4" w:space="0" w:color="auto"/>
            </w:tcBorders>
            <w:shd w:val="clear" w:color="auto" w:fill="FF99FF"/>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2" w:type="dxa"/>
            <w:tcBorders>
              <w:top w:val="nil"/>
              <w:left w:val="nil"/>
              <w:bottom w:val="single" w:sz="4" w:space="0" w:color="auto"/>
              <w:right w:val="single" w:sz="4" w:space="0" w:color="auto"/>
            </w:tcBorders>
            <w:shd w:val="clear" w:color="auto" w:fill="FF99FF"/>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514" w:type="dxa"/>
            <w:tcBorders>
              <w:top w:val="nil"/>
              <w:left w:val="nil"/>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1476</w:t>
            </w:r>
          </w:p>
        </w:tc>
      </w:tr>
    </w:tbl>
    <w:p w:rsidR="00124851" w:rsidRPr="00124851" w:rsidRDefault="00124851" w:rsidP="00124851">
      <w:pPr>
        <w:spacing w:after="0" w:line="240" w:lineRule="auto"/>
        <w:jc w:val="center"/>
        <w:rPr>
          <w:rFonts w:ascii="Times New Roman" w:eastAsia="MS Mincho" w:hAnsi="Times New Roman" w:cs="Times New Roman"/>
          <w:sz w:val="16"/>
          <w:szCs w:val="16"/>
        </w:rPr>
      </w:pPr>
    </w:p>
    <w:p w:rsidR="00124851" w:rsidRPr="00124851" w:rsidRDefault="00124851" w:rsidP="00124851">
      <w:pPr>
        <w:spacing w:after="0" w:line="240" w:lineRule="auto"/>
        <w:jc w:val="center"/>
        <w:rPr>
          <w:rFonts w:ascii="Times New Roman" w:eastAsia="MS Mincho" w:hAnsi="Times New Roman" w:cs="Times New Roman"/>
          <w:sz w:val="16"/>
          <w:szCs w:val="16"/>
          <w:lang w:eastAsia="ru-RU"/>
        </w:rPr>
      </w:pPr>
    </w:p>
    <w:tbl>
      <w:tblPr>
        <w:tblW w:w="0" w:type="auto"/>
        <w:tblLook w:val="04A0"/>
      </w:tblPr>
      <w:tblGrid>
        <w:gridCol w:w="846"/>
        <w:gridCol w:w="1984"/>
      </w:tblGrid>
      <w:tr w:rsidR="00124851" w:rsidRPr="00124851" w:rsidTr="00BD2588">
        <w:tc>
          <w:tcPr>
            <w:tcW w:w="846" w:type="dxa"/>
            <w:shd w:val="clear" w:color="auto" w:fill="F4B083"/>
          </w:tcPr>
          <w:p w:rsidR="00124851" w:rsidRPr="00124851" w:rsidRDefault="00124851" w:rsidP="00124851">
            <w:pPr>
              <w:spacing w:after="0" w:line="240" w:lineRule="auto"/>
              <w:jc w:val="center"/>
              <w:rPr>
                <w:rFonts w:ascii="Times New Roman" w:eastAsia="MS Mincho" w:hAnsi="Times New Roman" w:cs="Times New Roman"/>
                <w:sz w:val="16"/>
                <w:szCs w:val="16"/>
              </w:rPr>
            </w:pPr>
          </w:p>
        </w:tc>
        <w:tc>
          <w:tcPr>
            <w:tcW w:w="1984" w:type="dxa"/>
            <w:hideMark/>
          </w:tcPr>
          <w:p w:rsidR="00124851" w:rsidRPr="00124851" w:rsidRDefault="00124851" w:rsidP="00124851">
            <w:pPr>
              <w:spacing w:after="0" w:line="240" w:lineRule="auto"/>
              <w:jc w:val="both"/>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Экзаменационная сессия</w:t>
            </w:r>
          </w:p>
        </w:tc>
      </w:tr>
      <w:tr w:rsidR="00124851" w:rsidRPr="00124851" w:rsidTr="00BD2588">
        <w:tc>
          <w:tcPr>
            <w:tcW w:w="846" w:type="dxa"/>
            <w:shd w:val="clear" w:color="auto" w:fill="B4C6E7"/>
          </w:tcPr>
          <w:p w:rsidR="00124851" w:rsidRPr="00124851" w:rsidRDefault="00124851" w:rsidP="00124851">
            <w:pPr>
              <w:spacing w:after="0" w:line="240" w:lineRule="auto"/>
              <w:jc w:val="center"/>
              <w:rPr>
                <w:rFonts w:ascii="Times New Roman" w:eastAsia="MS Mincho" w:hAnsi="Times New Roman" w:cs="Times New Roman"/>
                <w:sz w:val="16"/>
                <w:szCs w:val="16"/>
              </w:rPr>
            </w:pPr>
          </w:p>
        </w:tc>
        <w:tc>
          <w:tcPr>
            <w:tcW w:w="1984" w:type="dxa"/>
            <w:hideMark/>
          </w:tcPr>
          <w:p w:rsidR="00124851" w:rsidRPr="00124851" w:rsidRDefault="00124851" w:rsidP="00124851">
            <w:pPr>
              <w:spacing w:after="0" w:line="240" w:lineRule="auto"/>
              <w:jc w:val="both"/>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Практика</w:t>
            </w:r>
          </w:p>
        </w:tc>
      </w:tr>
      <w:tr w:rsidR="00124851" w:rsidRPr="00124851" w:rsidTr="00BD2588">
        <w:tc>
          <w:tcPr>
            <w:tcW w:w="846" w:type="dxa"/>
            <w:shd w:val="clear" w:color="auto" w:fill="FFFF00"/>
          </w:tcPr>
          <w:p w:rsidR="00124851" w:rsidRPr="00124851" w:rsidRDefault="00124851" w:rsidP="00124851">
            <w:pPr>
              <w:spacing w:after="0" w:line="240" w:lineRule="auto"/>
              <w:jc w:val="center"/>
              <w:rPr>
                <w:rFonts w:ascii="Times New Roman" w:eastAsia="MS Mincho" w:hAnsi="Times New Roman" w:cs="Times New Roman"/>
                <w:sz w:val="16"/>
                <w:szCs w:val="16"/>
              </w:rPr>
            </w:pPr>
          </w:p>
        </w:tc>
        <w:tc>
          <w:tcPr>
            <w:tcW w:w="1984" w:type="dxa"/>
            <w:hideMark/>
          </w:tcPr>
          <w:p w:rsidR="00124851" w:rsidRPr="00124851" w:rsidRDefault="00124851" w:rsidP="00124851">
            <w:pPr>
              <w:spacing w:after="0" w:line="240" w:lineRule="auto"/>
              <w:jc w:val="both"/>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Каникулы</w:t>
            </w:r>
          </w:p>
        </w:tc>
      </w:tr>
      <w:tr w:rsidR="00124851" w:rsidRPr="00124851" w:rsidTr="00BD2588">
        <w:tc>
          <w:tcPr>
            <w:tcW w:w="846" w:type="dxa"/>
            <w:shd w:val="clear" w:color="auto" w:fill="92D050"/>
          </w:tcPr>
          <w:p w:rsidR="00124851" w:rsidRPr="00124851" w:rsidRDefault="00124851" w:rsidP="00124851">
            <w:pPr>
              <w:spacing w:after="0" w:line="240" w:lineRule="auto"/>
              <w:jc w:val="center"/>
              <w:rPr>
                <w:rFonts w:ascii="Times New Roman" w:eastAsia="MS Mincho" w:hAnsi="Times New Roman" w:cs="Times New Roman"/>
                <w:sz w:val="16"/>
                <w:szCs w:val="16"/>
              </w:rPr>
            </w:pPr>
          </w:p>
        </w:tc>
        <w:tc>
          <w:tcPr>
            <w:tcW w:w="1984" w:type="dxa"/>
            <w:hideMark/>
          </w:tcPr>
          <w:p w:rsidR="00124851" w:rsidRPr="00124851" w:rsidRDefault="00124851" w:rsidP="00124851">
            <w:pPr>
              <w:spacing w:after="0" w:line="240" w:lineRule="auto"/>
              <w:jc w:val="both"/>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Подготовка к ГИА</w:t>
            </w:r>
          </w:p>
        </w:tc>
      </w:tr>
      <w:tr w:rsidR="00124851" w:rsidRPr="00124851" w:rsidTr="00BD2588">
        <w:tc>
          <w:tcPr>
            <w:tcW w:w="846" w:type="dxa"/>
            <w:shd w:val="clear" w:color="auto" w:fill="FF99FF"/>
          </w:tcPr>
          <w:p w:rsidR="00124851" w:rsidRPr="00124851" w:rsidRDefault="00124851" w:rsidP="00124851">
            <w:pPr>
              <w:spacing w:after="0" w:line="240" w:lineRule="auto"/>
              <w:jc w:val="center"/>
              <w:rPr>
                <w:rFonts w:ascii="Times New Roman" w:eastAsia="MS Mincho" w:hAnsi="Times New Roman" w:cs="Times New Roman"/>
                <w:sz w:val="16"/>
                <w:szCs w:val="16"/>
              </w:rPr>
            </w:pPr>
          </w:p>
        </w:tc>
        <w:tc>
          <w:tcPr>
            <w:tcW w:w="1984" w:type="dxa"/>
            <w:hideMark/>
          </w:tcPr>
          <w:p w:rsidR="00124851" w:rsidRPr="00124851" w:rsidRDefault="00124851" w:rsidP="00124851">
            <w:pPr>
              <w:spacing w:after="0" w:line="240" w:lineRule="auto"/>
              <w:jc w:val="both"/>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ГИА</w:t>
            </w:r>
          </w:p>
        </w:tc>
      </w:tr>
    </w:tbl>
    <w:p w:rsidR="00124851" w:rsidRPr="00124851" w:rsidRDefault="00124851" w:rsidP="00124851">
      <w:pPr>
        <w:spacing w:after="0" w:line="240" w:lineRule="auto"/>
        <w:ind w:firstLine="709"/>
        <w:jc w:val="both"/>
        <w:rPr>
          <w:rFonts w:ascii="Times New Roman" w:eastAsia="MS Mincho" w:hAnsi="Times New Roman" w:cs="Times New Roman"/>
          <w:sz w:val="24"/>
          <w:szCs w:val="24"/>
        </w:rPr>
      </w:pPr>
    </w:p>
    <w:p w:rsidR="00124851" w:rsidRPr="00124851" w:rsidRDefault="00124851" w:rsidP="00124851">
      <w:pPr>
        <w:spacing w:after="0" w:line="240" w:lineRule="auto"/>
        <w:jc w:val="center"/>
        <w:rPr>
          <w:rFonts w:ascii="Times New Roman" w:eastAsia="MS Mincho" w:hAnsi="Times New Roman" w:cs="Times New Roman"/>
          <w:sz w:val="16"/>
          <w:szCs w:val="16"/>
          <w:lang w:eastAsia="ru-RU"/>
        </w:rPr>
      </w:pP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rPr>
          <w:rFonts w:ascii="Calibri" w:eastAsia="MS Mincho" w:hAnsi="Calibri" w:cs="Times New Roman"/>
          <w:lang w:eastAsia="ru-RU"/>
        </w:rPr>
      </w:pPr>
    </w:p>
    <w:p w:rsidR="00124851" w:rsidRPr="00124851" w:rsidRDefault="00124851" w:rsidP="00124851">
      <w:pPr>
        <w:rPr>
          <w:rFonts w:ascii="Calibri" w:eastAsia="MS Mincho" w:hAnsi="Calibri" w:cs="Times New Roman"/>
          <w:lang w:eastAsia="ru-RU"/>
        </w:rPr>
      </w:pPr>
      <w:r w:rsidRPr="00124851">
        <w:rPr>
          <w:rFonts w:ascii="Calibri" w:eastAsia="MS Mincho" w:hAnsi="Calibri" w:cs="Times New Roman"/>
          <w:lang w:eastAsia="ru-RU"/>
        </w:rPr>
        <w:br w:type="page"/>
      </w:r>
    </w:p>
    <w:p w:rsidR="00124851" w:rsidRPr="00124851" w:rsidRDefault="00124851" w:rsidP="00124851">
      <w:pPr>
        <w:spacing w:after="0" w:line="240" w:lineRule="auto"/>
        <w:ind w:left="993"/>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5.3.2. По программе подготовки специалистов среднего звена</w:t>
      </w:r>
      <w:r w:rsidRPr="00124851">
        <w:rPr>
          <w:rFonts w:ascii="Times New Roman" w:eastAsia="MS Mincho" w:hAnsi="Times New Roman" w:cs="Times New Roman"/>
          <w:bCs/>
          <w:i/>
          <w:sz w:val="24"/>
          <w:szCs w:val="24"/>
          <w:lang w:eastAsia="ru-RU"/>
        </w:rPr>
        <w:t xml:space="preserve"> </w:t>
      </w:r>
      <w:r w:rsidRPr="00124851">
        <w:rPr>
          <w:rFonts w:ascii="Times New Roman" w:eastAsia="MS Mincho" w:hAnsi="Times New Roman" w:cs="Times New Roman"/>
          <w:bCs/>
          <w:sz w:val="24"/>
          <w:szCs w:val="24"/>
          <w:lang w:eastAsia="ru-RU"/>
        </w:rPr>
        <w:t>для специальности «Программист»</w:t>
      </w:r>
    </w:p>
    <w:p w:rsidR="00124851" w:rsidRPr="00124851" w:rsidRDefault="00124851" w:rsidP="00124851">
      <w:pPr>
        <w:spacing w:after="0" w:line="240" w:lineRule="auto"/>
        <w:ind w:firstLine="709"/>
        <w:rPr>
          <w:rFonts w:ascii="Times New Roman" w:eastAsia="MS Mincho" w:hAnsi="Times New Roman" w:cs="Times New Roman"/>
          <w:bCs/>
          <w:i/>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820"/>
        <w:gridCol w:w="4930"/>
        <w:gridCol w:w="228"/>
        <w:gridCol w:w="201"/>
        <w:gridCol w:w="201"/>
        <w:gridCol w:w="201"/>
        <w:gridCol w:w="228"/>
        <w:gridCol w:w="201"/>
        <w:gridCol w:w="201"/>
        <w:gridCol w:w="201"/>
        <w:gridCol w:w="228"/>
        <w:gridCol w:w="201"/>
        <w:gridCol w:w="201"/>
        <w:gridCol w:w="201"/>
        <w:gridCol w:w="228"/>
        <w:gridCol w:w="202"/>
        <w:gridCol w:w="202"/>
        <w:gridCol w:w="202"/>
        <w:gridCol w:w="202"/>
        <w:gridCol w:w="229"/>
        <w:gridCol w:w="202"/>
        <w:gridCol w:w="202"/>
        <w:gridCol w:w="202"/>
        <w:gridCol w:w="229"/>
        <w:gridCol w:w="202"/>
        <w:gridCol w:w="202"/>
        <w:gridCol w:w="202"/>
        <w:gridCol w:w="202"/>
        <w:gridCol w:w="229"/>
        <w:gridCol w:w="202"/>
        <w:gridCol w:w="202"/>
        <w:gridCol w:w="202"/>
        <w:gridCol w:w="202"/>
        <w:gridCol w:w="229"/>
        <w:gridCol w:w="202"/>
        <w:gridCol w:w="202"/>
        <w:gridCol w:w="202"/>
        <w:gridCol w:w="202"/>
        <w:gridCol w:w="229"/>
        <w:gridCol w:w="202"/>
        <w:gridCol w:w="202"/>
        <w:gridCol w:w="202"/>
        <w:gridCol w:w="202"/>
        <w:gridCol w:w="343"/>
        <w:gridCol w:w="202"/>
        <w:gridCol w:w="202"/>
        <w:gridCol w:w="184"/>
      </w:tblGrid>
      <w:tr w:rsidR="00124851" w:rsidRPr="00124851" w:rsidTr="00BD2588">
        <w:trPr>
          <w:cantSplit/>
          <w:trHeight w:val="890"/>
          <w:jc w:val="center"/>
        </w:trPr>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Индекс</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Компоненты</w:t>
            </w:r>
          </w:p>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программы</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сентябрь</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октябрь</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0" w:type="auto"/>
            <w:gridSpan w:val="3"/>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ноябрь</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0" w:type="auto"/>
            <w:gridSpan w:val="4"/>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декабрь</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0" w:type="auto"/>
            <w:gridSpan w:val="3"/>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январь</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0" w:type="auto"/>
            <w:gridSpan w:val="4"/>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февраль</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март</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апрель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май</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b/>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b/>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b/>
                <w:sz w:val="14"/>
                <w:szCs w:val="14"/>
              </w:rPr>
            </w:pPr>
          </w:p>
        </w:tc>
      </w:tr>
      <w:tr w:rsidR="00124851" w:rsidRPr="00124851" w:rsidTr="00BD258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0" w:type="auto"/>
            <w:gridSpan w:val="43"/>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Номера календарных недель</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4"/>
                <w:szCs w:val="14"/>
              </w:rPr>
            </w:pPr>
          </w:p>
        </w:tc>
      </w:tr>
      <w:tr w:rsidR="00124851" w:rsidRPr="00124851" w:rsidTr="00BD2588">
        <w:trPr>
          <w:cantSplit/>
          <w:trHeight w:val="113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37</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38</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39</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40</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42</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44</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45</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47</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48</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49</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50</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51</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52</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rPr>
            </w:pPr>
            <w:r w:rsidRPr="00124851">
              <w:rPr>
                <w:rFonts w:ascii="Times New Roman" w:eastAsia="MS Mincho" w:hAnsi="Times New Roman" w:cs="Times New Roman"/>
                <w:bCs/>
                <w:sz w:val="16"/>
                <w:szCs w:val="16"/>
                <w:lang w:eastAsia="ru-RU"/>
              </w:rPr>
              <w:t>53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11</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12</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14</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17</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18</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19</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20</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22</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24</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25</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26</w:t>
            </w:r>
          </w:p>
        </w:tc>
        <w:tc>
          <w:tcPr>
            <w:tcW w:w="195"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Всего часов</w:t>
            </w:r>
          </w:p>
        </w:tc>
      </w:tr>
      <w:tr w:rsidR="00124851" w:rsidRPr="00124851" w:rsidTr="00BD2588">
        <w:trPr>
          <w:cantSplit/>
          <w:trHeight w:val="2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0" w:type="auto"/>
            <w:gridSpan w:val="43"/>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Порядковые номера недель учебного года</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5"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4"/>
                <w:szCs w:val="14"/>
              </w:rPr>
            </w:pPr>
          </w:p>
        </w:tc>
      </w:tr>
      <w:tr w:rsidR="00124851" w:rsidRPr="00124851" w:rsidTr="00BD2588">
        <w:trPr>
          <w:cantSplit/>
          <w:trHeight w:val="21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12</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14</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17</w:t>
            </w:r>
          </w:p>
        </w:tc>
        <w:tc>
          <w:tcPr>
            <w:tcW w:w="0" w:type="auto"/>
            <w:tcBorders>
              <w:top w:val="single" w:sz="4" w:space="0" w:color="auto"/>
              <w:left w:val="single" w:sz="4" w:space="0" w:color="auto"/>
              <w:bottom w:val="single" w:sz="4" w:space="0" w:color="auto"/>
              <w:right w:val="single" w:sz="4" w:space="0" w:color="auto"/>
            </w:tcBorders>
            <w:shd w:val="clear" w:color="auto" w:fill="FFFF00"/>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r w:rsidRPr="00124851">
              <w:rPr>
                <w:rFonts w:ascii="Times New Roman" w:eastAsia="MS Mincho" w:hAnsi="Times New Roman" w:cs="Times New Roman"/>
                <w:bCs/>
                <w:sz w:val="16"/>
                <w:szCs w:val="16"/>
                <w:highlight w:val="yellow"/>
                <w:lang w:eastAsia="ru-RU"/>
              </w:rPr>
              <w:t>18</w:t>
            </w:r>
          </w:p>
        </w:tc>
        <w:tc>
          <w:tcPr>
            <w:tcW w:w="0" w:type="auto"/>
            <w:tcBorders>
              <w:top w:val="single" w:sz="4" w:space="0" w:color="auto"/>
              <w:left w:val="single" w:sz="4" w:space="0" w:color="auto"/>
              <w:bottom w:val="single" w:sz="4" w:space="0" w:color="auto"/>
              <w:right w:val="single" w:sz="4" w:space="0" w:color="auto"/>
            </w:tcBorders>
            <w:shd w:val="clear" w:color="auto" w:fill="FFFF00"/>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r w:rsidRPr="00124851">
              <w:rPr>
                <w:rFonts w:ascii="Times New Roman" w:eastAsia="MS Mincho" w:hAnsi="Times New Roman" w:cs="Times New Roman"/>
                <w:sz w:val="16"/>
                <w:szCs w:val="16"/>
                <w:highlight w:val="yellow"/>
                <w:lang w:eastAsia="ru-RU"/>
              </w:rPr>
              <w:t>19</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20</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21</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22</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24</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25</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27</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28</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29</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30</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32</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34</w:t>
            </w:r>
          </w:p>
        </w:tc>
        <w:tc>
          <w:tcPr>
            <w:tcW w:w="19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35</w:t>
            </w:r>
          </w:p>
        </w:tc>
        <w:tc>
          <w:tcPr>
            <w:tcW w:w="19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37</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38</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39</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40</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42</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44</w:t>
            </w:r>
          </w:p>
        </w:tc>
        <w:tc>
          <w:tcPr>
            <w:tcW w:w="195" w:type="dxa"/>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4"/>
                <w:szCs w:val="14"/>
              </w:rPr>
            </w:pPr>
          </w:p>
        </w:tc>
      </w:tr>
      <w:tr w:rsidR="00F94FD2"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СГ.00</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Социально-гуманитарный цикл</w:t>
            </w: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4"/>
                <w:szCs w:val="14"/>
              </w:rPr>
            </w:pP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ind w:left="57"/>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СГ.02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История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hanging="2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hanging="2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32</w:t>
            </w: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ind w:left="57"/>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СГ.04</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Иностранный язык в профессиональной деятельности</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tabs>
                <w:tab w:val="left" w:pos="406"/>
              </w:tabs>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tabs>
                <w:tab w:val="left" w:pos="406"/>
              </w:tabs>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72</w:t>
            </w: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ind w:left="57"/>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СГ.05</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Физическая культура</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tabs>
                <w:tab w:val="left" w:pos="406"/>
              </w:tabs>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tabs>
                <w:tab w:val="left" w:pos="406"/>
              </w:tabs>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72</w:t>
            </w:r>
          </w:p>
        </w:tc>
      </w:tr>
      <w:tr w:rsidR="00F94FD2" w:rsidRPr="00124851" w:rsidTr="00BD2588">
        <w:trPr>
          <w:trHeight w:val="377"/>
          <w:jc w:val="center"/>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ОПБ</w:t>
            </w: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Обязательный профессиональный блок</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4"/>
                <w:szCs w:val="14"/>
              </w:rPr>
            </w:pPr>
          </w:p>
        </w:tc>
      </w:tr>
      <w:tr w:rsidR="00F94FD2" w:rsidRPr="00124851" w:rsidTr="00BD2588">
        <w:trPr>
          <w:trHeight w:val="377"/>
          <w:jc w:val="center"/>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МДМ.01</w:t>
            </w: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Математическое обеспечение профессиональной деятельности</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4"/>
                <w:szCs w:val="14"/>
              </w:rPr>
            </w:pP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ОП.01</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color w:val="000000"/>
                <w:sz w:val="16"/>
                <w:szCs w:val="16"/>
                <w:lang w:eastAsia="ru-RU"/>
              </w:rPr>
              <w:t>Элементы высшей математики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92D050"/>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48</w:t>
            </w: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Дискретная математика с элементами математической логики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32</w:t>
            </w:r>
          </w:p>
        </w:tc>
      </w:tr>
      <w:tr w:rsidR="00F94FD2"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МДМ.02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Естественно-научное и информационное обеспечение профессиональной деятельности</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Операционные системы и среды</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32</w:t>
            </w: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Архитектура аппаратных средств</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32</w:t>
            </w: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ОП.05</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Основы алгоритмизации и программирования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144</w:t>
            </w: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ОП.06</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Безопасность жизнедеятельности</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40</w:t>
            </w: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ОП.07</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Основы проектирования баз данных</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60</w:t>
            </w: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ОП.08</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Стандартизация, сертификация и техническое документоведение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32</w:t>
            </w:r>
          </w:p>
        </w:tc>
      </w:tr>
      <w:tr w:rsidR="00124851" w:rsidRPr="00124851" w:rsidTr="00BD2588">
        <w:trPr>
          <w:cantSplit/>
          <w:trHeight w:val="37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ОП.09</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Компьютерные сети</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32</w:t>
            </w:r>
          </w:p>
        </w:tc>
      </w:tr>
      <w:tr w:rsidR="00F94FD2" w:rsidRPr="00124851" w:rsidTr="00BD2588">
        <w:trPr>
          <w:cantSplit/>
          <w:trHeight w:val="327"/>
          <w:jc w:val="center"/>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П 00</w:t>
            </w: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Профессиональный цикл</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b/>
                <w:bCs/>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b/>
                <w:bCs/>
                <w:sz w:val="14"/>
                <w:szCs w:val="14"/>
              </w:rPr>
            </w:pPr>
          </w:p>
        </w:tc>
      </w:tr>
      <w:tr w:rsidR="00F94FD2" w:rsidRPr="00124851" w:rsidTr="00BD2588">
        <w:trPr>
          <w:cantSplit/>
          <w:trHeight w:val="327"/>
          <w:jc w:val="center"/>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ПМ.01</w:t>
            </w: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Разработка программных модулей программного обеспечения для компьютерных систем</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b/>
                <w:bCs/>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b/>
                <w:bCs/>
                <w:sz w:val="14"/>
                <w:szCs w:val="14"/>
              </w:rPr>
            </w:pPr>
          </w:p>
        </w:tc>
      </w:tr>
      <w:tr w:rsidR="00124851" w:rsidRPr="00124851" w:rsidTr="00BD2588">
        <w:trPr>
          <w:cantSplit/>
          <w:trHeight w:val="538"/>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МДК.01.01</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Разработка программных модулей</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19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19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199</w:t>
            </w:r>
          </w:p>
        </w:tc>
      </w:tr>
      <w:tr w:rsidR="00F94FD2" w:rsidRPr="00124851" w:rsidTr="00BD2588">
        <w:trPr>
          <w:cantSplit/>
          <w:trHeight w:val="573"/>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ПМ.04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Сопровождение и обслуживание программного обеспечения компьютерных систем</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695"/>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МДК.04.01</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Внедрение и поддержка программного обеспечения компьютерных систем</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40</w:t>
            </w:r>
          </w:p>
        </w:tc>
      </w:tr>
      <w:tr w:rsidR="00124851" w:rsidRPr="00124851" w:rsidTr="00BD2588">
        <w:trPr>
          <w:cantSplit/>
          <w:trHeight w:val="549"/>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Cs/>
                <w:sz w:val="16"/>
                <w:szCs w:val="16"/>
              </w:rPr>
            </w:pPr>
            <w:r w:rsidRPr="00124851">
              <w:rPr>
                <w:rFonts w:ascii="Times New Roman" w:eastAsia="MS Mincho" w:hAnsi="Times New Roman" w:cs="Times New Roman"/>
                <w:bCs/>
                <w:sz w:val="16"/>
                <w:szCs w:val="16"/>
                <w:lang w:eastAsia="ru-RU"/>
              </w:rPr>
              <w:t>УП.01</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Cs/>
                <w:sz w:val="16"/>
                <w:szCs w:val="16"/>
              </w:rPr>
            </w:pPr>
            <w:r w:rsidRPr="00124851">
              <w:rPr>
                <w:rFonts w:ascii="Times New Roman" w:eastAsia="MS Mincho" w:hAnsi="Times New Roman" w:cs="Times New Roman"/>
                <w:bCs/>
                <w:sz w:val="16"/>
                <w:szCs w:val="16"/>
                <w:lang w:eastAsia="ru-RU"/>
              </w:rPr>
              <w:t>Учебная практика</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4B083"/>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4B083"/>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4B083"/>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00B0F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108</w:t>
            </w:r>
          </w:p>
        </w:tc>
      </w:tr>
      <w:tr w:rsidR="00124851" w:rsidRPr="00124851" w:rsidTr="00BD2588">
        <w:trPr>
          <w:cantSplit/>
          <w:trHeight w:val="28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Cs/>
                <w:sz w:val="16"/>
                <w:szCs w:val="16"/>
              </w:rPr>
            </w:pPr>
            <w:r w:rsidRPr="00124851">
              <w:rPr>
                <w:rFonts w:ascii="Times New Roman" w:eastAsia="MS Mincho" w:hAnsi="Times New Roman" w:cs="Times New Roman"/>
                <w:bCs/>
                <w:sz w:val="16"/>
                <w:szCs w:val="16"/>
                <w:lang w:eastAsia="ru-RU"/>
              </w:rPr>
              <w:t>ПП.01</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Cs/>
                <w:sz w:val="16"/>
                <w:szCs w:val="16"/>
              </w:rPr>
            </w:pPr>
            <w:r w:rsidRPr="00124851">
              <w:rPr>
                <w:rFonts w:ascii="Times New Roman" w:eastAsia="MS Mincho" w:hAnsi="Times New Roman" w:cs="Times New Roman"/>
                <w:bCs/>
                <w:sz w:val="16"/>
                <w:szCs w:val="16"/>
                <w:lang w:eastAsia="ru-RU"/>
              </w:rPr>
              <w:t>Производственная практика</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689"/>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Вариативная часть</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19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19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14</w:t>
            </w: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852"/>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Итого</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2D050"/>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19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19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4B083"/>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4B083"/>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4B083"/>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79646" w:themeFill="accent6"/>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13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r w:rsidRPr="00124851">
              <w:rPr>
                <w:rFonts w:ascii="Times New Roman" w:eastAsia="MS Mincho" w:hAnsi="Times New Roman" w:cs="Times New Roman"/>
                <w:sz w:val="14"/>
                <w:szCs w:val="14"/>
                <w:lang w:eastAsia="ru-RU"/>
              </w:rPr>
              <w:t>1512</w:t>
            </w:r>
          </w:p>
        </w:tc>
      </w:tr>
      <w:tr w:rsidR="00124851" w:rsidRPr="00124851" w:rsidTr="00BD2588">
        <w:trPr>
          <w:cantSplit/>
          <w:trHeight w:val="541"/>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Компоненты</w:t>
            </w:r>
          </w:p>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программы</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12</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14</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17</w:t>
            </w:r>
          </w:p>
        </w:tc>
        <w:tc>
          <w:tcPr>
            <w:tcW w:w="0" w:type="auto"/>
            <w:tcBorders>
              <w:top w:val="single" w:sz="4" w:space="0" w:color="auto"/>
              <w:left w:val="single" w:sz="4" w:space="0" w:color="auto"/>
              <w:bottom w:val="single" w:sz="4" w:space="0" w:color="auto"/>
              <w:right w:val="single" w:sz="4" w:space="0" w:color="auto"/>
            </w:tcBorders>
            <w:shd w:val="clear" w:color="auto" w:fill="FFFF00"/>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r w:rsidRPr="00124851">
              <w:rPr>
                <w:rFonts w:ascii="Times New Roman" w:eastAsia="MS Mincho" w:hAnsi="Times New Roman" w:cs="Times New Roman"/>
                <w:bCs/>
                <w:sz w:val="16"/>
                <w:szCs w:val="16"/>
                <w:highlight w:val="yellow"/>
                <w:lang w:eastAsia="ru-RU"/>
              </w:rPr>
              <w:t>18</w:t>
            </w:r>
          </w:p>
        </w:tc>
        <w:tc>
          <w:tcPr>
            <w:tcW w:w="0" w:type="auto"/>
            <w:tcBorders>
              <w:top w:val="single" w:sz="4" w:space="0" w:color="auto"/>
              <w:left w:val="single" w:sz="4" w:space="0" w:color="auto"/>
              <w:bottom w:val="single" w:sz="4" w:space="0" w:color="auto"/>
              <w:right w:val="single" w:sz="4" w:space="0" w:color="auto"/>
            </w:tcBorders>
            <w:shd w:val="clear" w:color="auto" w:fill="FFFF00"/>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r w:rsidRPr="00124851">
              <w:rPr>
                <w:rFonts w:ascii="Times New Roman" w:eastAsia="MS Mincho" w:hAnsi="Times New Roman" w:cs="Times New Roman"/>
                <w:sz w:val="16"/>
                <w:szCs w:val="16"/>
                <w:highlight w:val="yellow"/>
                <w:lang w:eastAsia="ru-RU"/>
              </w:rPr>
              <w:t>19</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20</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21</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22</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24</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25</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27</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28</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29</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30</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32</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34</w:t>
            </w:r>
          </w:p>
        </w:tc>
        <w:tc>
          <w:tcPr>
            <w:tcW w:w="19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35</w:t>
            </w:r>
          </w:p>
        </w:tc>
        <w:tc>
          <w:tcPr>
            <w:tcW w:w="19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37</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38</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39</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40</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42</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43</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F94FD2" w:rsidRPr="00124851" w:rsidTr="00BD2588">
        <w:trPr>
          <w:cantSplit/>
          <w:trHeight w:val="34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497"/>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Компоненты</w:t>
            </w:r>
          </w:p>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программы</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12</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14</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17</w:t>
            </w:r>
          </w:p>
        </w:tc>
        <w:tc>
          <w:tcPr>
            <w:tcW w:w="0" w:type="auto"/>
            <w:tcBorders>
              <w:top w:val="single" w:sz="4" w:space="0" w:color="auto"/>
              <w:left w:val="single" w:sz="4" w:space="0" w:color="auto"/>
              <w:bottom w:val="single" w:sz="4" w:space="0" w:color="auto"/>
              <w:right w:val="single" w:sz="4" w:space="0" w:color="auto"/>
            </w:tcBorders>
            <w:shd w:val="clear" w:color="auto" w:fill="FFFF00"/>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r w:rsidRPr="00124851">
              <w:rPr>
                <w:rFonts w:ascii="Times New Roman" w:eastAsia="MS Mincho" w:hAnsi="Times New Roman" w:cs="Times New Roman"/>
                <w:bCs/>
                <w:sz w:val="16"/>
                <w:szCs w:val="16"/>
                <w:highlight w:val="yellow"/>
                <w:lang w:eastAsia="ru-RU"/>
              </w:rPr>
              <w:t>18</w:t>
            </w:r>
          </w:p>
        </w:tc>
        <w:tc>
          <w:tcPr>
            <w:tcW w:w="0" w:type="auto"/>
            <w:tcBorders>
              <w:top w:val="single" w:sz="4" w:space="0" w:color="auto"/>
              <w:left w:val="single" w:sz="4" w:space="0" w:color="auto"/>
              <w:bottom w:val="single" w:sz="4" w:space="0" w:color="auto"/>
              <w:right w:val="single" w:sz="4" w:space="0" w:color="auto"/>
            </w:tcBorders>
            <w:shd w:val="clear" w:color="auto" w:fill="FFFF00"/>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r w:rsidRPr="00124851">
              <w:rPr>
                <w:rFonts w:ascii="Times New Roman" w:eastAsia="MS Mincho" w:hAnsi="Times New Roman" w:cs="Times New Roman"/>
                <w:sz w:val="16"/>
                <w:szCs w:val="16"/>
                <w:highlight w:val="yellow"/>
                <w:lang w:eastAsia="ru-RU"/>
              </w:rPr>
              <w:t>19</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20</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21</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22</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24</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25</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27</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28</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29</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30</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32</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33</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34</w:t>
            </w:r>
          </w:p>
        </w:tc>
        <w:tc>
          <w:tcPr>
            <w:tcW w:w="19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35</w:t>
            </w:r>
          </w:p>
        </w:tc>
        <w:tc>
          <w:tcPr>
            <w:tcW w:w="198"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37</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38</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39</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40</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41</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42</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43</w:t>
            </w: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F94FD2" w:rsidRPr="00124851" w:rsidTr="00BD2588">
        <w:trPr>
          <w:cantSplit/>
          <w:trHeight w:val="435"/>
          <w:jc w:val="center"/>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СГ.00</w:t>
            </w: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Социально-гуманитарный цикл</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525"/>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sz w:val="16"/>
                <w:szCs w:val="16"/>
                <w:lang w:eastAsia="ru-RU"/>
              </w:rPr>
              <w:t>СГ.01</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Основы философии</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40</w:t>
            </w: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433"/>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Calibri" w:eastAsia="MS Mincho" w:hAnsi="Calibri" w:cs="Times New Roman"/>
                <w:sz w:val="16"/>
                <w:szCs w:val="16"/>
              </w:rPr>
            </w:pPr>
            <w:r w:rsidRPr="00124851">
              <w:rPr>
                <w:rFonts w:ascii="Times New Roman" w:eastAsia="MS Mincho" w:hAnsi="Times New Roman" w:cs="Times New Roman"/>
                <w:sz w:val="16"/>
                <w:szCs w:val="16"/>
                <w:lang w:eastAsia="ru-RU"/>
              </w:rPr>
              <w:t>СГ.02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Психология общения</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40</w:t>
            </w: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411"/>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СГ.03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Иностранный язык в профессиональной деятельности</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44</w:t>
            </w: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984"/>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Calibri" w:eastAsia="MS Mincho" w:hAnsi="Calibri" w:cs="Times New Roman"/>
                <w:sz w:val="16"/>
                <w:szCs w:val="16"/>
              </w:rPr>
            </w:pPr>
            <w:r w:rsidRPr="00124851">
              <w:rPr>
                <w:rFonts w:ascii="Times New Roman" w:eastAsia="MS Mincho" w:hAnsi="Times New Roman" w:cs="Times New Roman"/>
                <w:sz w:val="16"/>
                <w:szCs w:val="16"/>
                <w:lang w:eastAsia="ru-RU"/>
              </w:rPr>
              <w:t>СГ.01</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sz w:val="16"/>
                <w:szCs w:val="16"/>
                <w:lang w:eastAsia="ru-RU"/>
              </w:rPr>
              <w:t>Физическая культура</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44</w:t>
            </w: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F94FD2" w:rsidRPr="00124851" w:rsidTr="00BD2588">
        <w:trPr>
          <w:cantSplit/>
          <w:trHeight w:val="408"/>
          <w:jc w:val="center"/>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П 00</w:t>
            </w: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Профессиональный цикл</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F94FD2" w:rsidRPr="00124851" w:rsidTr="00BD2588">
        <w:trPr>
          <w:cantSplit/>
          <w:trHeight w:val="408"/>
          <w:jc w:val="center"/>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ПМ.01</w:t>
            </w: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Разработка программных модулей программного обеспечения для компьютерных систем</w:t>
            </w: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568"/>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МДК.01.02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Разработка мобильных приложений</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90</w:t>
            </w: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F94FD2" w:rsidRPr="00124851" w:rsidTr="00BD2588">
        <w:trPr>
          <w:cantSplit/>
          <w:trHeight w:val="703"/>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ПМ.02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Осуществление интеграции программных модулей</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543"/>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МДК.02.01</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Технология разработки программного обеспечения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48</w:t>
            </w: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425"/>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МДК.02.02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Инструментальные средства разработки программного обеспечения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F94FD2" w:rsidRPr="00124851" w:rsidTr="00BD2588">
        <w:trPr>
          <w:cantSplit/>
          <w:trHeight w:val="549"/>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ПМ.11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24851" w:rsidRPr="00124851" w:rsidRDefault="00124851" w:rsidP="00124851">
            <w:pPr>
              <w:spacing w:after="0" w:line="240" w:lineRule="auto"/>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Разработка, администрирование и защита баз данных</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430"/>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МДК.11.01</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Технология разработки и защиты баз данных</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60</w:t>
            </w: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695"/>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Учебная практика</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144</w:t>
            </w: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421"/>
          <w:jc w:val="center"/>
        </w:trPr>
        <w:tc>
          <w:tcPr>
            <w:tcW w:w="0" w:type="auto"/>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ind w:lef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Производственная пракитика</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lang w:eastAsia="ru-RU"/>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252</w:t>
            </w: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659"/>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ГИА.00</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Государственная итоговая</w:t>
            </w: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аттестация</w:t>
            </w: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CC2E5"/>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216</w:t>
            </w: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697"/>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85" w:type="dxa"/>
              <w:bottom w:w="0" w:type="dxa"/>
              <w:right w:w="85" w:type="dxa"/>
            </w:tcMar>
            <w:vAlign w:val="center"/>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Вариативная часть</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9CC2E5"/>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r w:rsidR="00124851" w:rsidRPr="00124851" w:rsidTr="00BD2588">
        <w:trPr>
          <w:cantSplit/>
          <w:trHeight w:val="551"/>
          <w:jc w:val="center"/>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85" w:type="dxa"/>
              <w:bottom w:w="0" w:type="dxa"/>
              <w:right w:w="85" w:type="dxa"/>
            </w:tcMar>
            <w:vAlign w:val="center"/>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sz w:val="16"/>
                <w:szCs w:val="16"/>
                <w:lang w:eastAsia="ru-RU"/>
              </w:rPr>
              <w:t>Всего</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ABF8F" w:themeFill="accent6"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D99594" w:themeFill="accent2"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2CDDC" w:themeFill="accent5"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198" w:type="dxa"/>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198" w:type="dxa"/>
            <w:tcBorders>
              <w:top w:val="single" w:sz="4" w:space="0" w:color="auto"/>
              <w:left w:val="single" w:sz="4" w:space="0" w:color="auto"/>
              <w:bottom w:val="single" w:sz="4" w:space="0" w:color="auto"/>
              <w:right w:val="single" w:sz="4" w:space="0" w:color="auto"/>
            </w:tcBorders>
            <w:shd w:val="clear" w:color="auto" w:fill="92CDDC" w:themeFill="accent5"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9CC2E5"/>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13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4"/>
                <w:szCs w:val="14"/>
              </w:rPr>
            </w:pPr>
          </w:p>
        </w:tc>
      </w:tr>
    </w:tbl>
    <w:p w:rsidR="00124851" w:rsidRPr="00124851" w:rsidRDefault="00124851" w:rsidP="00124851">
      <w:pPr>
        <w:spacing w:after="0" w:line="240" w:lineRule="auto"/>
        <w:ind w:firstLine="709"/>
        <w:rPr>
          <w:rFonts w:ascii="Times New Roman" w:eastAsia="MS Mincho" w:hAnsi="Times New Roman" w:cs="Times New Roman"/>
          <w:bCs/>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929"/>
        <w:gridCol w:w="4929"/>
      </w:tblGrid>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ГИА</w:t>
            </w:r>
          </w:p>
        </w:tc>
        <w:tc>
          <w:tcPr>
            <w:tcW w:w="4929" w:type="dxa"/>
            <w:tcBorders>
              <w:top w:val="single" w:sz="4" w:space="0" w:color="auto"/>
              <w:left w:val="single" w:sz="4" w:space="0" w:color="auto"/>
              <w:bottom w:val="single" w:sz="4" w:space="0" w:color="auto"/>
              <w:right w:val="single" w:sz="4" w:space="0" w:color="auto"/>
            </w:tcBorders>
            <w:shd w:val="clear" w:color="auto" w:fill="FF0000"/>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Производственная (преддипломная) практика</w:t>
            </w:r>
          </w:p>
        </w:tc>
        <w:tc>
          <w:tcPr>
            <w:tcW w:w="4929" w:type="dxa"/>
            <w:tcBorders>
              <w:top w:val="single" w:sz="4" w:space="0" w:color="auto"/>
              <w:left w:val="single" w:sz="4" w:space="0" w:color="auto"/>
              <w:bottom w:val="single" w:sz="4" w:space="0" w:color="auto"/>
              <w:right w:val="single" w:sz="4" w:space="0" w:color="auto"/>
            </w:tcBorders>
            <w:shd w:val="clear" w:color="auto" w:fill="B4C6E7"/>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Промежуточная аттестация</w:t>
            </w:r>
          </w:p>
        </w:tc>
        <w:tc>
          <w:tcPr>
            <w:tcW w:w="4929" w:type="dxa"/>
            <w:tcBorders>
              <w:top w:val="single" w:sz="4" w:space="0" w:color="auto"/>
              <w:left w:val="single" w:sz="4" w:space="0" w:color="auto"/>
              <w:bottom w:val="single" w:sz="4" w:space="0" w:color="auto"/>
              <w:right w:val="single" w:sz="4" w:space="0" w:color="auto"/>
            </w:tcBorders>
            <w:shd w:val="clear" w:color="auto" w:fill="92D050"/>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Производственная практика</w:t>
            </w:r>
          </w:p>
        </w:tc>
        <w:tc>
          <w:tcPr>
            <w:tcW w:w="4929" w:type="dxa"/>
            <w:tcBorders>
              <w:top w:val="single" w:sz="4" w:space="0" w:color="auto"/>
              <w:left w:val="single" w:sz="4" w:space="0" w:color="auto"/>
              <w:bottom w:val="single" w:sz="4" w:space="0" w:color="auto"/>
              <w:right w:val="single" w:sz="4" w:space="0" w:color="auto"/>
            </w:tcBorders>
            <w:shd w:val="clear" w:color="auto" w:fill="00B0F0"/>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Учебная практика</w:t>
            </w:r>
          </w:p>
        </w:tc>
        <w:tc>
          <w:tcPr>
            <w:tcW w:w="4929" w:type="dxa"/>
            <w:tcBorders>
              <w:top w:val="single" w:sz="4" w:space="0" w:color="auto"/>
              <w:left w:val="single" w:sz="4" w:space="0" w:color="auto"/>
              <w:bottom w:val="single" w:sz="4" w:space="0" w:color="auto"/>
              <w:right w:val="single" w:sz="4" w:space="0" w:color="auto"/>
            </w:tcBorders>
            <w:shd w:val="clear" w:color="auto" w:fill="F7CAAC"/>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Каникулы</w:t>
            </w:r>
          </w:p>
        </w:tc>
        <w:tc>
          <w:tcPr>
            <w:tcW w:w="4929" w:type="dxa"/>
            <w:tcBorders>
              <w:top w:val="single" w:sz="4" w:space="0" w:color="auto"/>
              <w:left w:val="single" w:sz="4" w:space="0" w:color="auto"/>
              <w:bottom w:val="single" w:sz="4" w:space="0" w:color="auto"/>
              <w:right w:val="single" w:sz="4" w:space="0" w:color="auto"/>
            </w:tcBorders>
            <w:shd w:val="clear" w:color="auto" w:fill="FFFF00"/>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bl>
    <w:p w:rsidR="00124851" w:rsidRPr="00124851" w:rsidRDefault="00124851" w:rsidP="00124851">
      <w:pPr>
        <w:spacing w:after="0" w:line="240" w:lineRule="auto"/>
        <w:ind w:firstLine="709"/>
        <w:rPr>
          <w:rFonts w:ascii="Times New Roman" w:eastAsia="MS Mincho" w:hAnsi="Times New Roman" w:cs="Times New Roman"/>
          <w:bCs/>
          <w:i/>
          <w:sz w:val="24"/>
          <w:szCs w:val="24"/>
        </w:rPr>
      </w:pPr>
      <w:r w:rsidRPr="00124851">
        <w:rPr>
          <w:rFonts w:ascii="Times New Roman" w:eastAsia="MS Mincho" w:hAnsi="Times New Roman" w:cs="Times New Roman"/>
          <w:bCs/>
          <w:i/>
          <w:sz w:val="24"/>
          <w:szCs w:val="24"/>
          <w:lang w:eastAsia="ru-RU"/>
        </w:rPr>
        <w:br w:type="page"/>
      </w:r>
    </w:p>
    <w:p w:rsidR="00124851" w:rsidRPr="00124851" w:rsidRDefault="00124851" w:rsidP="00124851">
      <w:pPr>
        <w:spacing w:after="0" w:line="240" w:lineRule="auto"/>
        <w:ind w:firstLine="993"/>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5.3.3. По программе подготовки специалистов среднего звена</w:t>
      </w:r>
      <w:r w:rsidRPr="00124851">
        <w:rPr>
          <w:rFonts w:ascii="Times New Roman" w:eastAsia="MS Mincho" w:hAnsi="Times New Roman" w:cs="Times New Roman"/>
          <w:bCs/>
          <w:i/>
          <w:sz w:val="24"/>
          <w:szCs w:val="24"/>
          <w:lang w:eastAsia="ru-RU"/>
        </w:rPr>
        <w:t xml:space="preserve"> </w:t>
      </w:r>
      <w:r w:rsidRPr="00124851">
        <w:rPr>
          <w:rFonts w:ascii="Times New Roman" w:eastAsia="MS Mincho" w:hAnsi="Times New Roman" w:cs="Times New Roman"/>
          <w:bCs/>
          <w:sz w:val="24"/>
          <w:szCs w:val="24"/>
          <w:lang w:eastAsia="ru-RU"/>
        </w:rPr>
        <w:t>для специальности «</w:t>
      </w:r>
      <w:r w:rsidRPr="00124851">
        <w:rPr>
          <w:rFonts w:ascii="Times New Roman" w:eastAsia="MS Mincho" w:hAnsi="Times New Roman" w:cs="Times New Roman"/>
          <w:bCs/>
          <w:lang w:eastAsia="ru-RU"/>
        </w:rPr>
        <w:t>Веб-разработчик</w:t>
      </w:r>
      <w:r w:rsidRPr="00124851">
        <w:rPr>
          <w:rFonts w:ascii="Times New Roman" w:eastAsia="MS Mincho" w:hAnsi="Times New Roman" w:cs="Times New Roman"/>
          <w:bCs/>
          <w:sz w:val="24"/>
          <w:szCs w:val="24"/>
          <w:lang w:eastAsia="ru-RU"/>
        </w:rPr>
        <w:t>»</w:t>
      </w:r>
    </w:p>
    <w:p w:rsidR="00124851" w:rsidRPr="00124851" w:rsidRDefault="00124851" w:rsidP="00124851">
      <w:pPr>
        <w:spacing w:after="0" w:line="240" w:lineRule="auto"/>
        <w:ind w:firstLine="709"/>
        <w:rPr>
          <w:rFonts w:ascii="Times New Roman" w:eastAsia="MS Mincho" w:hAnsi="Times New Roman" w:cs="Times New Roman"/>
          <w:bCs/>
          <w:i/>
          <w:lang w:eastAsia="ru-RU"/>
        </w:rPr>
      </w:pPr>
    </w:p>
    <w:tbl>
      <w:tblPr>
        <w:tblW w:w="16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
        <w:gridCol w:w="556"/>
        <w:gridCol w:w="294"/>
        <w:gridCol w:w="29"/>
        <w:gridCol w:w="1900"/>
        <w:gridCol w:w="47"/>
        <w:gridCol w:w="189"/>
        <w:gridCol w:w="51"/>
        <w:gridCol w:w="248"/>
        <w:gridCol w:w="55"/>
        <w:gridCol w:w="244"/>
        <w:gridCol w:w="59"/>
        <w:gridCol w:w="240"/>
        <w:gridCol w:w="63"/>
        <w:gridCol w:w="236"/>
        <w:gridCol w:w="67"/>
        <w:gridCol w:w="232"/>
        <w:gridCol w:w="71"/>
        <w:gridCol w:w="228"/>
        <w:gridCol w:w="75"/>
        <w:gridCol w:w="225"/>
        <w:gridCol w:w="79"/>
        <w:gridCol w:w="221"/>
        <w:gridCol w:w="83"/>
        <w:gridCol w:w="217"/>
        <w:gridCol w:w="87"/>
        <w:gridCol w:w="213"/>
        <w:gridCol w:w="91"/>
        <w:gridCol w:w="209"/>
        <w:gridCol w:w="95"/>
        <w:gridCol w:w="205"/>
        <w:gridCol w:w="99"/>
        <w:gridCol w:w="201"/>
        <w:gridCol w:w="103"/>
        <w:gridCol w:w="197"/>
        <w:gridCol w:w="107"/>
        <w:gridCol w:w="193"/>
        <w:gridCol w:w="111"/>
        <w:gridCol w:w="189"/>
        <w:gridCol w:w="115"/>
        <w:gridCol w:w="181"/>
        <w:gridCol w:w="115"/>
        <w:gridCol w:w="168"/>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115"/>
        <w:gridCol w:w="185"/>
        <w:gridCol w:w="42"/>
        <w:gridCol w:w="73"/>
        <w:gridCol w:w="299"/>
        <w:gridCol w:w="43"/>
        <w:gridCol w:w="72"/>
        <w:gridCol w:w="168"/>
        <w:gridCol w:w="115"/>
        <w:gridCol w:w="185"/>
        <w:gridCol w:w="92"/>
        <w:gridCol w:w="23"/>
      </w:tblGrid>
      <w:tr w:rsidR="00124851" w:rsidRPr="00124851" w:rsidTr="00BD2588">
        <w:trPr>
          <w:gridAfter w:val="2"/>
          <w:wAfter w:w="92" w:type="dxa"/>
          <w:cantSplit/>
          <w:trHeight w:val="20"/>
          <w:jc w:val="center"/>
        </w:trPr>
        <w:tc>
          <w:tcPr>
            <w:tcW w:w="873" w:type="dxa"/>
            <w:gridSpan w:val="3"/>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Индекс</w:t>
            </w:r>
          </w:p>
        </w:tc>
        <w:tc>
          <w:tcPr>
            <w:tcW w:w="192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Компоненты</w:t>
            </w:r>
          </w:p>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программы</w:t>
            </w:r>
          </w:p>
        </w:tc>
        <w:tc>
          <w:tcPr>
            <w:tcW w:w="236"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897" w:type="dxa"/>
            <w:gridSpan w:val="6"/>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сентябрь</w:t>
            </w:r>
          </w:p>
        </w:tc>
        <w:tc>
          <w:tcPr>
            <w:tcW w:w="29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898" w:type="dxa"/>
            <w:gridSpan w:val="6"/>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октябрь</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900" w:type="dxa"/>
            <w:gridSpan w:val="6"/>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ноябрь</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1200" w:type="dxa"/>
            <w:gridSpan w:val="8"/>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декабрь</w:t>
            </w:r>
          </w:p>
        </w:tc>
        <w:tc>
          <w:tcPr>
            <w:tcW w:w="296"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883" w:type="dxa"/>
            <w:gridSpan w:val="6"/>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январь</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1200" w:type="dxa"/>
            <w:gridSpan w:val="8"/>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февраль</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1200" w:type="dxa"/>
            <w:gridSpan w:val="8"/>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март</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1200" w:type="dxa"/>
            <w:gridSpan w:val="8"/>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апрель</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1200" w:type="dxa"/>
            <w:gridSpan w:val="8"/>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май</w:t>
            </w:r>
          </w:p>
        </w:tc>
        <w:tc>
          <w:tcPr>
            <w:tcW w:w="414" w:type="dxa"/>
            <w:gridSpan w:val="3"/>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ПН</w:t>
            </w:r>
          </w:p>
        </w:tc>
        <w:tc>
          <w:tcPr>
            <w:tcW w:w="283"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
                <w:sz w:val="12"/>
                <w:szCs w:val="12"/>
              </w:rPr>
            </w:pPr>
          </w:p>
        </w:tc>
      </w:tr>
      <w:tr w:rsidR="00124851" w:rsidRPr="00124851" w:rsidTr="00BD2588">
        <w:trPr>
          <w:gridAfter w:val="9"/>
          <w:wAfter w:w="1047" w:type="dxa"/>
          <w:cantSplit/>
          <w:trHeight w:val="356"/>
          <w:jc w:val="center"/>
        </w:trPr>
        <w:tc>
          <w:tcPr>
            <w:tcW w:w="873" w:type="dxa"/>
            <w:gridSpan w:val="3"/>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1929" w:type="dxa"/>
            <w:gridSpan w:val="2"/>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12251" w:type="dxa"/>
            <w:gridSpan w:val="83"/>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Номера календарных недель</w:t>
            </w:r>
          </w:p>
        </w:tc>
      </w:tr>
      <w:tr w:rsidR="00124851" w:rsidRPr="00124851" w:rsidTr="00BD2588">
        <w:trPr>
          <w:gridAfter w:val="4"/>
          <w:wAfter w:w="392" w:type="dxa"/>
          <w:cantSplit/>
          <w:trHeight w:val="281"/>
          <w:jc w:val="center"/>
        </w:trPr>
        <w:tc>
          <w:tcPr>
            <w:tcW w:w="873" w:type="dxa"/>
            <w:gridSpan w:val="3"/>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1929" w:type="dxa"/>
            <w:gridSpan w:val="2"/>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236"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9"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37</w:t>
            </w:r>
          </w:p>
        </w:tc>
        <w:tc>
          <w:tcPr>
            <w:tcW w:w="299"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38</w:t>
            </w:r>
          </w:p>
        </w:tc>
        <w:tc>
          <w:tcPr>
            <w:tcW w:w="299"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39</w:t>
            </w:r>
          </w:p>
        </w:tc>
        <w:tc>
          <w:tcPr>
            <w:tcW w:w="299"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40</w:t>
            </w:r>
          </w:p>
        </w:tc>
        <w:tc>
          <w:tcPr>
            <w:tcW w:w="299"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41</w:t>
            </w:r>
          </w:p>
        </w:tc>
        <w:tc>
          <w:tcPr>
            <w:tcW w:w="299"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45</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46</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47</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48</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49</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50</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51</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52</w:t>
            </w:r>
          </w:p>
        </w:tc>
        <w:tc>
          <w:tcPr>
            <w:tcW w:w="296"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rPr>
            </w:pPr>
            <w:r w:rsidRPr="00124851">
              <w:rPr>
                <w:rFonts w:ascii="Times New Roman" w:eastAsia="MS Mincho" w:hAnsi="Times New Roman" w:cs="Times New Roman"/>
                <w:bCs/>
                <w:sz w:val="16"/>
                <w:szCs w:val="16"/>
                <w:lang w:eastAsia="ru-RU"/>
              </w:rPr>
              <w:t>53</w:t>
            </w:r>
          </w:p>
        </w:tc>
        <w:tc>
          <w:tcPr>
            <w:tcW w:w="283"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11</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12</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14</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16</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17</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18</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19</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20</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21</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22</w:t>
            </w:r>
          </w:p>
        </w:tc>
        <w:tc>
          <w:tcPr>
            <w:tcW w:w="300" w:type="dxa"/>
            <w:gridSpan w:val="2"/>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414" w:type="dxa"/>
            <w:gridSpan w:val="3"/>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24</w:t>
            </w:r>
          </w:p>
        </w:tc>
        <w:tc>
          <w:tcPr>
            <w:tcW w:w="283" w:type="dxa"/>
            <w:gridSpan w:val="3"/>
            <w:tcBorders>
              <w:top w:val="single" w:sz="4" w:space="0" w:color="auto"/>
              <w:left w:val="single" w:sz="4" w:space="0" w:color="auto"/>
              <w:bottom w:val="single" w:sz="4" w:space="0" w:color="auto"/>
              <w:right w:val="single" w:sz="4" w:space="0" w:color="auto"/>
            </w:tcBorders>
            <w:textDirection w:val="btL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25</w:t>
            </w:r>
          </w:p>
        </w:tc>
      </w:tr>
      <w:tr w:rsidR="00124851" w:rsidRPr="00124851" w:rsidTr="00BD2588">
        <w:trPr>
          <w:gridAfter w:val="9"/>
          <w:wAfter w:w="1047" w:type="dxa"/>
          <w:cantSplit/>
          <w:trHeight w:val="20"/>
          <w:jc w:val="center"/>
        </w:trPr>
        <w:tc>
          <w:tcPr>
            <w:tcW w:w="873" w:type="dxa"/>
            <w:gridSpan w:val="3"/>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1929" w:type="dxa"/>
            <w:gridSpan w:val="2"/>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12251" w:type="dxa"/>
            <w:gridSpan w:val="83"/>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Порядковые номера недель учебного года</w:t>
            </w:r>
          </w:p>
        </w:tc>
      </w:tr>
      <w:tr w:rsidR="00124851" w:rsidRPr="00124851" w:rsidTr="00BD2588">
        <w:trPr>
          <w:gridAfter w:val="4"/>
          <w:wAfter w:w="392" w:type="dxa"/>
          <w:cantSplit/>
          <w:trHeight w:val="321"/>
          <w:jc w:val="center"/>
        </w:trPr>
        <w:tc>
          <w:tcPr>
            <w:tcW w:w="873" w:type="dxa"/>
            <w:gridSpan w:val="3"/>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1929" w:type="dxa"/>
            <w:gridSpan w:val="2"/>
            <w:vMerge/>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rPr>
                <w:rFonts w:ascii="Times New Roman" w:eastAsia="MS Mincho" w:hAnsi="Times New Roman" w:cs="Times New Roman"/>
                <w:b/>
                <w:sz w:val="16"/>
                <w:szCs w:val="16"/>
              </w:rPr>
            </w:pPr>
          </w:p>
        </w:tc>
        <w:tc>
          <w:tcPr>
            <w:tcW w:w="236"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w:t>
            </w:r>
          </w:p>
        </w:tc>
        <w:tc>
          <w:tcPr>
            <w:tcW w:w="29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29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9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29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11</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17</w:t>
            </w:r>
          </w:p>
        </w:tc>
        <w:tc>
          <w:tcPr>
            <w:tcW w:w="2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rPr>
            </w:pPr>
            <w:r w:rsidRPr="00124851">
              <w:rPr>
                <w:rFonts w:ascii="Times New Roman" w:eastAsia="MS Mincho" w:hAnsi="Times New Roman" w:cs="Times New Roman"/>
                <w:bCs/>
                <w:sz w:val="16"/>
                <w:szCs w:val="16"/>
                <w:lang w:eastAsia="ru-RU"/>
              </w:rPr>
              <w:t>18</w:t>
            </w:r>
          </w:p>
        </w:tc>
        <w:tc>
          <w:tcPr>
            <w:tcW w:w="28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19</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20</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21</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25</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27</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28</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29</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30</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31</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35</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37</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38</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39</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40</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41</w:t>
            </w:r>
          </w:p>
        </w:tc>
        <w:tc>
          <w:tcPr>
            <w:tcW w:w="414"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42</w:t>
            </w:r>
          </w:p>
        </w:tc>
        <w:tc>
          <w:tcPr>
            <w:tcW w:w="283"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43</w:t>
            </w:r>
          </w:p>
        </w:tc>
      </w:tr>
      <w:tr w:rsidR="00124851" w:rsidRPr="00124851" w:rsidTr="00BD2588">
        <w:trPr>
          <w:gridBefore w:val="1"/>
          <w:gridAfter w:val="1"/>
          <w:wBefore w:w="23" w:type="dxa"/>
          <w:cantSplit/>
          <w:trHeight w:val="20"/>
          <w:jc w:val="center"/>
        </w:trPr>
        <w:tc>
          <w:tcPr>
            <w:tcW w:w="556" w:type="dxa"/>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ООД</w:t>
            </w:r>
          </w:p>
        </w:tc>
        <w:tc>
          <w:tcPr>
            <w:tcW w:w="15498" w:type="dxa"/>
            <w:gridSpan w:val="94"/>
            <w:tcBorders>
              <w:top w:val="single" w:sz="4" w:space="0" w:color="auto"/>
              <w:left w:val="single" w:sz="4" w:space="0" w:color="auto"/>
              <w:bottom w:val="single" w:sz="4" w:space="0" w:color="auto"/>
              <w:right w:val="single" w:sz="4" w:space="0" w:color="auto"/>
            </w:tcBorders>
            <w:shd w:val="clear" w:color="auto" w:fill="D9D9D9"/>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b/>
                <w:sz w:val="12"/>
                <w:szCs w:val="12"/>
                <w:lang w:eastAsia="ru-RU"/>
              </w:rPr>
              <w:t>Блок общеобразовательных дисциплин (10-11 класс)</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ООД.01</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Русский язык</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lang w:eastAsia="ru-RU"/>
              </w:rPr>
            </w:pPr>
            <w:r w:rsidRPr="00124851">
              <w:rPr>
                <w:rFonts w:ascii="Times New Roman" w:eastAsia="MS Mincho" w:hAnsi="Times New Roman" w:cs="Times New Roman"/>
                <w:color w:val="000000"/>
                <w:sz w:val="12"/>
                <w:szCs w:val="12"/>
                <w:lang w:eastAsia="ru-RU"/>
              </w:rPr>
              <w:t>86</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ООД.02</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Литература</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rPr>
            </w:pPr>
            <w:r w:rsidRPr="00124851">
              <w:rPr>
                <w:rFonts w:ascii="Times New Roman" w:eastAsia="MS Mincho" w:hAnsi="Times New Roman" w:cs="Times New Roman"/>
                <w:color w:val="000000"/>
                <w:sz w:val="12"/>
                <w:szCs w:val="12"/>
                <w:lang w:eastAsia="ru-RU"/>
              </w:rPr>
              <w:t>118</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ООД.03</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Биология</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rPr>
            </w:pPr>
            <w:r w:rsidRPr="00124851">
              <w:rPr>
                <w:rFonts w:ascii="Times New Roman" w:eastAsia="MS Mincho" w:hAnsi="Times New Roman" w:cs="Times New Roman"/>
                <w:color w:val="000000"/>
                <w:sz w:val="12"/>
                <w:szCs w:val="12"/>
                <w:lang w:eastAsia="ru-RU"/>
              </w:rPr>
              <w:t>40</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ООД.04</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Иностранный язык</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rPr>
            </w:pPr>
            <w:r w:rsidRPr="00124851">
              <w:rPr>
                <w:rFonts w:ascii="Times New Roman" w:eastAsia="MS Mincho" w:hAnsi="Times New Roman" w:cs="Times New Roman"/>
                <w:color w:val="000000"/>
                <w:sz w:val="12"/>
                <w:szCs w:val="12"/>
                <w:lang w:eastAsia="ru-RU"/>
              </w:rPr>
              <w:t>122</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ООД.05</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История</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rPr>
            </w:pPr>
            <w:r w:rsidRPr="00124851">
              <w:rPr>
                <w:rFonts w:ascii="Times New Roman" w:eastAsia="MS Mincho" w:hAnsi="Times New Roman" w:cs="Times New Roman"/>
                <w:color w:val="000000"/>
                <w:sz w:val="12"/>
                <w:szCs w:val="12"/>
                <w:lang w:eastAsia="ru-RU"/>
              </w:rPr>
              <w:t>80</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ООД.06</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Химия</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rPr>
            </w:pPr>
            <w:r w:rsidRPr="00124851">
              <w:rPr>
                <w:rFonts w:ascii="Times New Roman" w:eastAsia="MS Mincho" w:hAnsi="Times New Roman" w:cs="Times New Roman"/>
                <w:color w:val="000000"/>
                <w:sz w:val="12"/>
                <w:szCs w:val="12"/>
                <w:lang w:eastAsia="ru-RU"/>
              </w:rPr>
              <w:t>40</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ООД.07</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Физическая культура</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rPr>
            </w:pPr>
            <w:r w:rsidRPr="00124851">
              <w:rPr>
                <w:rFonts w:ascii="Times New Roman" w:eastAsia="MS Mincho" w:hAnsi="Times New Roman" w:cs="Times New Roman"/>
                <w:color w:val="000000"/>
                <w:sz w:val="12"/>
                <w:szCs w:val="12"/>
                <w:lang w:eastAsia="ru-RU"/>
              </w:rPr>
              <w:t>118</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ООД.08</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Основы безопасности жизнедеятельности</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rPr>
            </w:pPr>
            <w:r w:rsidRPr="00124851">
              <w:rPr>
                <w:rFonts w:ascii="Times New Roman" w:eastAsia="MS Mincho" w:hAnsi="Times New Roman" w:cs="Times New Roman"/>
                <w:color w:val="000000"/>
                <w:sz w:val="12"/>
                <w:szCs w:val="12"/>
                <w:lang w:eastAsia="ru-RU"/>
              </w:rPr>
              <w:t>70</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ООД.09</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Обществознание</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rPr>
            </w:pPr>
            <w:r w:rsidRPr="00124851">
              <w:rPr>
                <w:rFonts w:ascii="Times New Roman" w:eastAsia="MS Mincho" w:hAnsi="Times New Roman" w:cs="Times New Roman"/>
                <w:color w:val="000000"/>
                <w:sz w:val="12"/>
                <w:szCs w:val="12"/>
                <w:lang w:eastAsia="ru-RU"/>
              </w:rPr>
              <w:t>184</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ООД.10</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География</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rPr>
            </w:pPr>
            <w:r w:rsidRPr="00124851">
              <w:rPr>
                <w:rFonts w:ascii="Times New Roman" w:eastAsia="MS Mincho" w:hAnsi="Times New Roman" w:cs="Times New Roman"/>
                <w:color w:val="000000"/>
                <w:sz w:val="12"/>
                <w:szCs w:val="12"/>
                <w:lang w:eastAsia="ru-RU"/>
              </w:rPr>
              <w:t>40</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ООД.11</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Математика</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lang w:eastAsia="ru-RU"/>
              </w:rPr>
            </w:pPr>
            <w:r w:rsidRPr="00124851">
              <w:rPr>
                <w:rFonts w:ascii="Times New Roman" w:eastAsia="MS Mincho" w:hAnsi="Times New Roman" w:cs="Times New Roman"/>
                <w:color w:val="000000"/>
                <w:sz w:val="12"/>
                <w:szCs w:val="12"/>
                <w:lang w:eastAsia="ru-RU"/>
              </w:rPr>
              <w:t>248</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ООД.12</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Информатика</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rPr>
            </w:pPr>
            <w:r w:rsidRPr="00124851">
              <w:rPr>
                <w:rFonts w:ascii="Times New Roman" w:eastAsia="MS Mincho" w:hAnsi="Times New Roman" w:cs="Times New Roman"/>
                <w:color w:val="000000"/>
                <w:sz w:val="12"/>
                <w:szCs w:val="12"/>
                <w:lang w:eastAsia="ru-RU"/>
              </w:rPr>
              <w:t>156</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ООД.13</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Физика</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2"/>
                <w:szCs w:val="12"/>
              </w:rPr>
            </w:pPr>
            <w:r w:rsidRPr="00124851">
              <w:rPr>
                <w:rFonts w:ascii="Times New Roman" w:eastAsia="MS Mincho" w:hAnsi="Times New Roman" w:cs="Times New Roman"/>
                <w:color w:val="000000"/>
                <w:sz w:val="12"/>
                <w:szCs w:val="12"/>
                <w:lang w:eastAsia="ru-RU"/>
              </w:rPr>
              <w:t>174</w:t>
            </w:r>
          </w:p>
        </w:tc>
      </w:tr>
      <w:tr w:rsidR="00124851" w:rsidRPr="00124851" w:rsidTr="00BD2588">
        <w:trPr>
          <w:gridBefore w:val="1"/>
          <w:gridAfter w:val="6"/>
          <w:wAfter w:w="655" w:type="dxa"/>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ОПБ</w:t>
            </w:r>
          </w:p>
        </w:tc>
        <w:tc>
          <w:tcPr>
            <w:tcW w:w="14545" w:type="dxa"/>
            <w:gridSpan w:val="8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color w:val="000000"/>
                <w:sz w:val="16"/>
                <w:szCs w:val="16"/>
                <w:lang w:eastAsia="ru-RU"/>
              </w:rPr>
              <w:t>Обязательный профессиональный блок</w:t>
            </w:r>
          </w:p>
        </w:tc>
      </w:tr>
      <w:tr w:rsidR="00124851" w:rsidRPr="00124851" w:rsidTr="00BD2588">
        <w:trPr>
          <w:gridBefore w:val="1"/>
          <w:gridAfter w:val="6"/>
          <w:wAfter w:w="655" w:type="dxa"/>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МДМ.02</w:t>
            </w:r>
          </w:p>
        </w:tc>
        <w:tc>
          <w:tcPr>
            <w:tcW w:w="14545" w:type="dxa"/>
            <w:gridSpan w:val="8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color w:val="000000"/>
                <w:sz w:val="16"/>
                <w:szCs w:val="16"/>
                <w:lang w:eastAsia="ru-RU"/>
              </w:rPr>
              <w:t>Естественно-научное и информационное обеспечение профессиональной деятельности</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ОП.03</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Операционные системы и среды</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56</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1 курс</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ИТОГО</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414" w:type="dxa"/>
            <w:gridSpan w:val="3"/>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36</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r>
      <w:tr w:rsidR="00124851" w:rsidRPr="00124851" w:rsidTr="00BD2588">
        <w:trPr>
          <w:gridBefore w:val="1"/>
          <w:gridAfter w:val="6"/>
          <w:wAfter w:w="655" w:type="dxa"/>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СГ.00</w:t>
            </w:r>
          </w:p>
        </w:tc>
        <w:tc>
          <w:tcPr>
            <w:tcW w:w="14545" w:type="dxa"/>
            <w:gridSpan w:val="87"/>
            <w:tcBorders>
              <w:top w:val="single" w:sz="4" w:space="0" w:color="auto"/>
              <w:left w:val="single" w:sz="4" w:space="0" w:color="auto"/>
              <w:bottom w:val="single" w:sz="4" w:space="0" w:color="auto"/>
              <w:right w:val="single" w:sz="4" w:space="0" w:color="auto"/>
            </w:tcBorders>
            <w:shd w:val="clear" w:color="auto" w:fill="D9D9D9"/>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Социально-гуманитарный цикл</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СГ.02</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История</w:t>
            </w:r>
          </w:p>
        </w:tc>
        <w:tc>
          <w:tcPr>
            <w:tcW w:w="23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36</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СГ.03</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Иностранный язык в профессиональной деятельности</w:t>
            </w:r>
          </w:p>
        </w:tc>
        <w:tc>
          <w:tcPr>
            <w:tcW w:w="23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tabs>
                <w:tab w:val="left" w:pos="406"/>
              </w:tabs>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72</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СГ.04</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Физическая культура</w:t>
            </w:r>
          </w:p>
        </w:tc>
        <w:tc>
          <w:tcPr>
            <w:tcW w:w="23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tabs>
                <w:tab w:val="left" w:pos="406"/>
              </w:tabs>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72</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СГ.05</w:t>
            </w:r>
          </w:p>
        </w:tc>
        <w:tc>
          <w:tcPr>
            <w:tcW w:w="194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Психология общения</w:t>
            </w:r>
          </w:p>
        </w:tc>
        <w:tc>
          <w:tcPr>
            <w:tcW w:w="239"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ind w:hanging="2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tabs>
                <w:tab w:val="left" w:pos="406"/>
              </w:tabs>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48</w:t>
            </w:r>
          </w:p>
        </w:tc>
      </w:tr>
      <w:tr w:rsidR="00124851" w:rsidRPr="00124851" w:rsidTr="00BD2588">
        <w:trPr>
          <w:gridBefore w:val="1"/>
          <w:gridAfter w:val="6"/>
          <w:wAfter w:w="655" w:type="dxa"/>
          <w:trHeight w:val="20"/>
          <w:jc w:val="center"/>
        </w:trPr>
        <w:tc>
          <w:tcPr>
            <w:tcW w:w="877" w:type="dxa"/>
            <w:gridSpan w:val="3"/>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ОПБ</w:t>
            </w:r>
          </w:p>
        </w:tc>
        <w:tc>
          <w:tcPr>
            <w:tcW w:w="14545" w:type="dxa"/>
            <w:gridSpan w:val="87"/>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color w:val="000000"/>
                <w:sz w:val="16"/>
                <w:szCs w:val="16"/>
                <w:lang w:eastAsia="ru-RU"/>
              </w:rPr>
              <w:t>Обязательный профессиональный блок</w:t>
            </w:r>
          </w:p>
        </w:tc>
      </w:tr>
      <w:tr w:rsidR="00124851" w:rsidRPr="00124851" w:rsidTr="00BD2588">
        <w:trPr>
          <w:gridBefore w:val="1"/>
          <w:gridAfter w:val="6"/>
          <w:wAfter w:w="655" w:type="dxa"/>
          <w:trHeight w:val="20"/>
          <w:jc w:val="center"/>
        </w:trPr>
        <w:tc>
          <w:tcPr>
            <w:tcW w:w="877" w:type="dxa"/>
            <w:gridSpan w:val="3"/>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МДМ.01</w:t>
            </w:r>
          </w:p>
        </w:tc>
        <w:tc>
          <w:tcPr>
            <w:tcW w:w="14545" w:type="dxa"/>
            <w:gridSpan w:val="87"/>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color w:val="000000"/>
                <w:sz w:val="16"/>
                <w:szCs w:val="16"/>
                <w:lang w:eastAsia="ru-RU"/>
              </w:rPr>
              <w:t>Математическое обеспечение профессиональной деятельности</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ОП.01</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b/>
                <w:sz w:val="16"/>
                <w:szCs w:val="16"/>
              </w:rPr>
            </w:pPr>
            <w:r w:rsidRPr="00124851">
              <w:rPr>
                <w:rFonts w:ascii="Times New Roman" w:eastAsia="MS Mincho" w:hAnsi="Times New Roman" w:cs="Times New Roman"/>
                <w:color w:val="000000"/>
                <w:sz w:val="16"/>
                <w:szCs w:val="16"/>
                <w:lang w:eastAsia="ru-RU"/>
              </w:rPr>
              <w:t>Элементы высшей математики</w:t>
            </w:r>
          </w:p>
        </w:tc>
        <w:tc>
          <w:tcPr>
            <w:tcW w:w="23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56</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ОП.02</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Теория вероятностей и математическая статистика</w:t>
            </w:r>
          </w:p>
        </w:tc>
        <w:tc>
          <w:tcPr>
            <w:tcW w:w="239"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32</w:t>
            </w:r>
          </w:p>
        </w:tc>
      </w:tr>
      <w:tr w:rsidR="00124851" w:rsidRPr="00124851" w:rsidTr="00BD2588">
        <w:trPr>
          <w:gridBefore w:val="1"/>
          <w:gridAfter w:val="6"/>
          <w:wAfter w:w="655" w:type="dxa"/>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b/>
                <w:sz w:val="16"/>
                <w:szCs w:val="16"/>
              </w:rPr>
            </w:pPr>
            <w:r w:rsidRPr="00124851">
              <w:rPr>
                <w:rFonts w:ascii="Times New Roman" w:eastAsia="MS Mincho" w:hAnsi="Times New Roman" w:cs="Times New Roman"/>
                <w:b/>
                <w:color w:val="000000"/>
                <w:sz w:val="16"/>
                <w:szCs w:val="16"/>
                <w:lang w:eastAsia="ru-RU"/>
              </w:rPr>
              <w:t>МДМ.02</w:t>
            </w:r>
          </w:p>
        </w:tc>
        <w:tc>
          <w:tcPr>
            <w:tcW w:w="14545" w:type="dxa"/>
            <w:gridSpan w:val="8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color w:val="000000"/>
                <w:sz w:val="16"/>
                <w:szCs w:val="16"/>
                <w:lang w:eastAsia="ru-RU"/>
              </w:rPr>
              <w:t>Естественно-научное и информационное обеспечение профессиональной деятельности</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ОП.02</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Архитектура аппаратных средств</w:t>
            </w:r>
          </w:p>
        </w:tc>
        <w:tc>
          <w:tcPr>
            <w:tcW w:w="239"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hanging="2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36</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ОП.03</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sz w:val="16"/>
                <w:szCs w:val="16"/>
                <w:lang w:eastAsia="ru-RU"/>
              </w:rPr>
              <w:t>Информационные технологии</w:t>
            </w:r>
          </w:p>
        </w:tc>
        <w:tc>
          <w:tcPr>
            <w:tcW w:w="23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84</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ОП.04</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Основы алгоритмизации и программирования</w:t>
            </w:r>
          </w:p>
        </w:tc>
        <w:tc>
          <w:tcPr>
            <w:tcW w:w="23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94</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ОП.05</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Правовое обеспечение профессиональной деятельности</w:t>
            </w:r>
          </w:p>
        </w:tc>
        <w:tc>
          <w:tcPr>
            <w:tcW w:w="239"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36</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ОП.07</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Основы проектирования баз данных</w:t>
            </w:r>
          </w:p>
        </w:tc>
        <w:tc>
          <w:tcPr>
            <w:tcW w:w="23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68</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ОП.08</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Компьютерные сети</w:t>
            </w:r>
          </w:p>
        </w:tc>
        <w:tc>
          <w:tcPr>
            <w:tcW w:w="239"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3"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lang w:val="en-US"/>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48</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П 00</w:t>
            </w:r>
          </w:p>
        </w:tc>
        <w:tc>
          <w:tcPr>
            <w:tcW w:w="15200" w:type="dxa"/>
            <w:gridSpan w:val="93"/>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bCs/>
                <w:sz w:val="12"/>
                <w:szCs w:val="12"/>
              </w:rPr>
            </w:pPr>
            <w:r w:rsidRPr="00124851">
              <w:rPr>
                <w:rFonts w:ascii="Times New Roman" w:eastAsia="MS Mincho" w:hAnsi="Times New Roman" w:cs="Times New Roman"/>
                <w:b/>
                <w:bCs/>
                <w:sz w:val="12"/>
                <w:szCs w:val="12"/>
                <w:lang w:eastAsia="ru-RU"/>
              </w:rPr>
              <w:t>Профессиональный цикл</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ПМ.05</w:t>
            </w:r>
          </w:p>
        </w:tc>
        <w:tc>
          <w:tcPr>
            <w:tcW w:w="15200" w:type="dxa"/>
            <w:gridSpan w:val="93"/>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bCs/>
                <w:sz w:val="12"/>
                <w:szCs w:val="12"/>
              </w:rPr>
            </w:pPr>
            <w:r w:rsidRPr="00124851">
              <w:rPr>
                <w:rFonts w:ascii="Times New Roman" w:eastAsia="MS Mincho" w:hAnsi="Times New Roman" w:cs="Times New Roman"/>
                <w:b/>
                <w:bCs/>
                <w:sz w:val="12"/>
                <w:szCs w:val="12"/>
                <w:lang w:eastAsia="ru-RU"/>
              </w:rPr>
              <w:t>Проектирование и разработка информационных систем</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МДК.05.01</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Проектирование и дизайн информационных систем</w:t>
            </w:r>
          </w:p>
        </w:tc>
        <w:tc>
          <w:tcPr>
            <w:tcW w:w="239"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42</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МДК.05.02</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Разработка кода информационных систем</w:t>
            </w:r>
          </w:p>
        </w:tc>
        <w:tc>
          <w:tcPr>
            <w:tcW w:w="239"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80</w:t>
            </w:r>
          </w:p>
        </w:tc>
      </w:tr>
      <w:tr w:rsidR="003F0452"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shd w:val="clear" w:color="auto" w:fill="C2D69B" w:themeFill="accent3" w:themeFillTint="99"/>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ПМ.08</w:t>
            </w:r>
          </w:p>
        </w:tc>
        <w:tc>
          <w:tcPr>
            <w:tcW w:w="194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rsidR="00124851" w:rsidRPr="00124851" w:rsidRDefault="00124851" w:rsidP="00124851">
            <w:pPr>
              <w:spacing w:after="0" w:line="240" w:lineRule="auto"/>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Разработка дизайна веб-приложений</w:t>
            </w:r>
          </w:p>
        </w:tc>
        <w:tc>
          <w:tcPr>
            <w:tcW w:w="239"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C2D69B" w:themeFill="accent3" w:themeFillTint="9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МДК.08.01</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Проектирование и разработка интерфейсов пользователя</w:t>
            </w:r>
          </w:p>
        </w:tc>
        <w:tc>
          <w:tcPr>
            <w:tcW w:w="23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86</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МДК.08.02</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Графический дизайн и мультимедиа</w:t>
            </w:r>
          </w:p>
        </w:tc>
        <w:tc>
          <w:tcPr>
            <w:tcW w:w="23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100</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УП.01.01</w:t>
            </w: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Учебная практика</w:t>
            </w:r>
          </w:p>
        </w:tc>
        <w:tc>
          <w:tcPr>
            <w:tcW w:w="239"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180</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Вариативная часть</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lang w:eastAsia="ru-RU"/>
              </w:rPr>
            </w:pPr>
          </w:p>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14</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ind w:right="113"/>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694</w:t>
            </w: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2 курс</w:t>
            </w:r>
          </w:p>
        </w:tc>
        <w:tc>
          <w:tcPr>
            <w:tcW w:w="239"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Итого</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3" w:type="dxa"/>
            <w:gridSpan w:val="2"/>
            <w:tcBorders>
              <w:top w:val="single" w:sz="4" w:space="0" w:color="auto"/>
              <w:left w:val="single" w:sz="4" w:space="0" w:color="auto"/>
              <w:bottom w:val="single" w:sz="4" w:space="0" w:color="auto"/>
              <w:right w:val="single" w:sz="4" w:space="0" w:color="auto"/>
            </w:tcBorders>
            <w:shd w:val="clear" w:color="auto" w:fill="92D050"/>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shd w:val="clear" w:color="auto" w:fill="F4B083"/>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414" w:type="dxa"/>
            <w:gridSpan w:val="3"/>
            <w:tcBorders>
              <w:top w:val="single" w:sz="4" w:space="0" w:color="auto"/>
              <w:left w:val="single" w:sz="4" w:space="0" w:color="auto"/>
              <w:bottom w:val="single" w:sz="4" w:space="0" w:color="auto"/>
              <w:right w:val="single" w:sz="4" w:space="0" w:color="auto"/>
            </w:tcBorders>
            <w:shd w:val="clear" w:color="auto" w:fill="D99594" w:themeFill="accent2"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36</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r>
      <w:tr w:rsidR="00124851"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p>
        </w:tc>
        <w:tc>
          <w:tcPr>
            <w:tcW w:w="1943" w:type="dxa"/>
            <w:gridSpan w:val="2"/>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Компоненты</w:t>
            </w:r>
          </w:p>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программы</w:t>
            </w:r>
          </w:p>
        </w:tc>
        <w:tc>
          <w:tcPr>
            <w:tcW w:w="239"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302"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11</w:t>
            </w:r>
          </w:p>
        </w:tc>
        <w:tc>
          <w:tcPr>
            <w:tcW w:w="30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12</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14</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16</w:t>
            </w:r>
          </w:p>
        </w:tc>
        <w:tc>
          <w:tcPr>
            <w:tcW w:w="303"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17</w:t>
            </w: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r w:rsidRPr="00124851">
              <w:rPr>
                <w:rFonts w:ascii="Times New Roman" w:eastAsia="MS Mincho" w:hAnsi="Times New Roman" w:cs="Times New Roman"/>
                <w:bCs/>
                <w:sz w:val="16"/>
                <w:szCs w:val="16"/>
                <w:highlight w:val="yellow"/>
                <w:lang w:eastAsia="ru-RU"/>
              </w:rPr>
              <w:t>18</w:t>
            </w: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r w:rsidRPr="00124851">
              <w:rPr>
                <w:rFonts w:ascii="Times New Roman" w:eastAsia="MS Mincho" w:hAnsi="Times New Roman" w:cs="Times New Roman"/>
                <w:sz w:val="16"/>
                <w:szCs w:val="16"/>
                <w:highlight w:val="yellow"/>
                <w:lang w:eastAsia="ru-RU"/>
              </w:rPr>
              <w:t>19</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20</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21</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22</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24</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25</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26</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27</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28</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29</w:t>
            </w:r>
          </w:p>
        </w:tc>
        <w:tc>
          <w:tcPr>
            <w:tcW w:w="300" w:type="dxa"/>
            <w:gridSpan w:val="2"/>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30</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31</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32</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33</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34</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35</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37</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38</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39</w:t>
            </w:r>
          </w:p>
        </w:tc>
        <w:tc>
          <w:tcPr>
            <w:tcW w:w="300"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40</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41</w:t>
            </w:r>
          </w:p>
        </w:tc>
        <w:tc>
          <w:tcPr>
            <w:tcW w:w="414"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42</w:t>
            </w:r>
          </w:p>
        </w:tc>
        <w:tc>
          <w:tcPr>
            <w:tcW w:w="283"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r w:rsidRPr="00124851">
              <w:rPr>
                <w:rFonts w:ascii="Times New Roman" w:eastAsia="MS Mincho" w:hAnsi="Times New Roman" w:cs="Times New Roman"/>
                <w:sz w:val="12"/>
                <w:szCs w:val="12"/>
                <w:lang w:eastAsia="ru-RU"/>
              </w:rPr>
              <w:t>43</w:t>
            </w:r>
          </w:p>
        </w:tc>
        <w:tc>
          <w:tcPr>
            <w:tcW w:w="300" w:type="dxa"/>
            <w:gridSpan w:val="3"/>
            <w:tcBorders>
              <w:top w:val="single" w:sz="4" w:space="0" w:color="auto"/>
              <w:left w:val="single" w:sz="4" w:space="0" w:color="auto"/>
              <w:bottom w:val="single" w:sz="4" w:space="0" w:color="auto"/>
              <w:right w:val="single" w:sz="4" w:space="0" w:color="auto"/>
            </w:tcBorders>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r>
      <w:tr w:rsidR="003F0452"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p>
        </w:tc>
        <w:tc>
          <w:tcPr>
            <w:tcW w:w="194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p>
        </w:tc>
        <w:tc>
          <w:tcPr>
            <w:tcW w:w="23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left="113" w:right="113"/>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2"/>
                <w:szCs w:val="12"/>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ind w:right="113"/>
              <w:contextualSpacing/>
              <w:jc w:val="center"/>
              <w:rPr>
                <w:rFonts w:ascii="Times New Roman" w:eastAsia="MS Mincho" w:hAnsi="Times New Roman" w:cs="Times New Roman"/>
                <w:sz w:val="12"/>
                <w:szCs w:val="12"/>
              </w:rPr>
            </w:pPr>
          </w:p>
        </w:tc>
      </w:tr>
      <w:tr w:rsidR="003F0452" w:rsidRPr="00124851" w:rsidTr="00BD2588">
        <w:trPr>
          <w:gridBefore w:val="1"/>
          <w:cantSplit/>
          <w:trHeight w:val="20"/>
          <w:jc w:val="center"/>
        </w:trPr>
        <w:tc>
          <w:tcPr>
            <w:tcW w:w="877" w:type="dxa"/>
            <w:gridSpan w:val="3"/>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p>
        </w:tc>
        <w:tc>
          <w:tcPr>
            <w:tcW w:w="194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p>
        </w:tc>
        <w:tc>
          <w:tcPr>
            <w:tcW w:w="23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6"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Cs/>
                <w:sz w:val="16"/>
                <w:szCs w:val="16"/>
                <w:highlight w:val="yellow"/>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41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2"/>
                <w:szCs w:val="12"/>
              </w:rPr>
            </w:pPr>
          </w:p>
        </w:tc>
        <w:tc>
          <w:tcPr>
            <w:tcW w:w="300" w:type="dxa"/>
            <w:gridSpan w:val="3"/>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2"/>
                <w:szCs w:val="12"/>
              </w:rPr>
            </w:pPr>
          </w:p>
        </w:tc>
      </w:tr>
    </w:tbl>
    <w:p w:rsidR="00124851" w:rsidRPr="00124851" w:rsidRDefault="00124851" w:rsidP="00124851">
      <w:pPr>
        <w:spacing w:after="0" w:line="240" w:lineRule="auto"/>
        <w:jc w:val="center"/>
        <w:rPr>
          <w:rFonts w:ascii="Times New Roman" w:eastAsia="MS Mincho" w:hAnsi="Times New Roman" w:cs="Times New Roman"/>
          <w:vanish/>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9"/>
        <w:gridCol w:w="1879"/>
        <w:gridCol w:w="289"/>
        <w:gridCol w:w="289"/>
        <w:gridCol w:w="289"/>
        <w:gridCol w:w="289"/>
        <w:gridCol w:w="289"/>
        <w:gridCol w:w="289"/>
        <w:gridCol w:w="289"/>
        <w:gridCol w:w="289"/>
        <w:gridCol w:w="289"/>
        <w:gridCol w:w="289"/>
        <w:gridCol w:w="290"/>
        <w:gridCol w:w="290"/>
        <w:gridCol w:w="290"/>
        <w:gridCol w:w="290"/>
        <w:gridCol w:w="290"/>
        <w:gridCol w:w="290"/>
        <w:gridCol w:w="307"/>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355"/>
        <w:gridCol w:w="355"/>
        <w:gridCol w:w="355"/>
        <w:gridCol w:w="355"/>
        <w:gridCol w:w="355"/>
        <w:gridCol w:w="355"/>
        <w:gridCol w:w="355"/>
        <w:gridCol w:w="355"/>
        <w:gridCol w:w="307"/>
      </w:tblGrid>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Компоненты</w:t>
            </w:r>
          </w:p>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программы</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289"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289"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11</w:t>
            </w:r>
          </w:p>
        </w:tc>
        <w:tc>
          <w:tcPr>
            <w:tcW w:w="290"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12</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14</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15</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16</w:t>
            </w:r>
          </w:p>
        </w:tc>
        <w:tc>
          <w:tcPr>
            <w:tcW w:w="307"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17</w:t>
            </w:r>
          </w:p>
        </w:tc>
        <w:tc>
          <w:tcPr>
            <w:tcW w:w="290" w:type="dxa"/>
            <w:tcBorders>
              <w:top w:val="single" w:sz="4" w:space="0" w:color="auto"/>
              <w:left w:val="single" w:sz="4" w:space="0" w:color="auto"/>
              <w:bottom w:val="single" w:sz="4" w:space="0" w:color="auto"/>
              <w:right w:val="single" w:sz="4" w:space="0" w:color="auto"/>
            </w:tcBorders>
            <w:shd w:val="clear" w:color="auto" w:fill="FFFF00"/>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r w:rsidRPr="00124851">
              <w:rPr>
                <w:rFonts w:ascii="Times New Roman" w:eastAsia="MS Mincho" w:hAnsi="Times New Roman" w:cs="Times New Roman"/>
                <w:bCs/>
                <w:sz w:val="16"/>
                <w:szCs w:val="16"/>
                <w:highlight w:val="yellow"/>
                <w:lang w:eastAsia="ru-RU"/>
              </w:rPr>
              <w:t>18</w:t>
            </w:r>
          </w:p>
        </w:tc>
        <w:tc>
          <w:tcPr>
            <w:tcW w:w="290" w:type="dxa"/>
            <w:tcBorders>
              <w:top w:val="single" w:sz="4" w:space="0" w:color="auto"/>
              <w:left w:val="single" w:sz="4" w:space="0" w:color="auto"/>
              <w:bottom w:val="single" w:sz="4" w:space="0" w:color="auto"/>
              <w:right w:val="single" w:sz="4" w:space="0" w:color="auto"/>
            </w:tcBorders>
            <w:shd w:val="clear" w:color="auto" w:fill="FFFF00"/>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r w:rsidRPr="00124851">
              <w:rPr>
                <w:rFonts w:ascii="Times New Roman" w:eastAsia="MS Mincho" w:hAnsi="Times New Roman" w:cs="Times New Roman"/>
                <w:sz w:val="16"/>
                <w:szCs w:val="16"/>
                <w:highlight w:val="yellow"/>
                <w:lang w:eastAsia="ru-RU"/>
              </w:rPr>
              <w:t>19</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20</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21</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22</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23</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24</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25</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26</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27</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28</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29</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30</w:t>
            </w:r>
          </w:p>
        </w:tc>
        <w:tc>
          <w:tcPr>
            <w:tcW w:w="290"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31</w:t>
            </w:r>
          </w:p>
        </w:tc>
        <w:tc>
          <w:tcPr>
            <w:tcW w:w="290"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32</w:t>
            </w:r>
          </w:p>
        </w:tc>
        <w:tc>
          <w:tcPr>
            <w:tcW w:w="290"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33</w:t>
            </w:r>
          </w:p>
        </w:tc>
        <w:tc>
          <w:tcPr>
            <w:tcW w:w="290"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34</w:t>
            </w:r>
          </w:p>
        </w:tc>
        <w:tc>
          <w:tcPr>
            <w:tcW w:w="290"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35</w:t>
            </w:r>
          </w:p>
        </w:tc>
        <w:tc>
          <w:tcPr>
            <w:tcW w:w="355"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37</w:t>
            </w:r>
          </w:p>
        </w:tc>
        <w:tc>
          <w:tcPr>
            <w:tcW w:w="355"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38</w:t>
            </w:r>
          </w:p>
        </w:tc>
        <w:tc>
          <w:tcPr>
            <w:tcW w:w="355"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39</w:t>
            </w:r>
          </w:p>
        </w:tc>
        <w:tc>
          <w:tcPr>
            <w:tcW w:w="355"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40</w:t>
            </w:r>
          </w:p>
        </w:tc>
        <w:tc>
          <w:tcPr>
            <w:tcW w:w="355"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41</w:t>
            </w:r>
          </w:p>
        </w:tc>
        <w:tc>
          <w:tcPr>
            <w:tcW w:w="355"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42</w:t>
            </w:r>
          </w:p>
        </w:tc>
        <w:tc>
          <w:tcPr>
            <w:tcW w:w="355"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43</w:t>
            </w: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СГ.00</w:t>
            </w:r>
          </w:p>
        </w:tc>
        <w:tc>
          <w:tcPr>
            <w:tcW w:w="14876" w:type="dxa"/>
            <w:gridSpan w:val="4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Социально-гуманитарный цикл</w:t>
            </w: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sz w:val="16"/>
                <w:szCs w:val="16"/>
                <w:lang w:eastAsia="ru-RU"/>
              </w:rPr>
              <w:t>СГ.01</w:t>
            </w: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Основы философии</w:t>
            </w: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48</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СГ.03</w:t>
            </w: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Иностранный язык в профессиональной деятельности</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112</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Calibri" w:eastAsia="MS Mincho" w:hAnsi="Calibri" w:cs="Times New Roman"/>
                <w:sz w:val="16"/>
                <w:szCs w:val="16"/>
              </w:rPr>
            </w:pPr>
            <w:r w:rsidRPr="00124851">
              <w:rPr>
                <w:rFonts w:ascii="Times New Roman" w:eastAsia="MS Mincho" w:hAnsi="Times New Roman" w:cs="Times New Roman"/>
                <w:sz w:val="16"/>
                <w:szCs w:val="16"/>
                <w:lang w:eastAsia="ru-RU"/>
              </w:rPr>
              <w:t>СГ.01</w:t>
            </w: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sz w:val="16"/>
                <w:szCs w:val="16"/>
                <w:lang w:eastAsia="ru-RU"/>
              </w:rPr>
              <w:t>Физическая культура</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98</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П 00</w:t>
            </w:r>
          </w:p>
        </w:tc>
        <w:tc>
          <w:tcPr>
            <w:tcW w:w="15183"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bCs/>
                <w:sz w:val="16"/>
                <w:szCs w:val="16"/>
                <w:lang w:eastAsia="ru-RU"/>
              </w:rPr>
              <w:t>Профессиональный цикл</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shd w:val="clear" w:color="auto" w:fill="D9D9D9"/>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b/>
                <w:bCs/>
                <w:sz w:val="16"/>
                <w:szCs w:val="16"/>
              </w:rPr>
            </w:pPr>
            <w:r w:rsidRPr="00124851">
              <w:rPr>
                <w:rFonts w:ascii="Times New Roman" w:eastAsia="MS Mincho" w:hAnsi="Times New Roman" w:cs="Times New Roman"/>
                <w:b/>
                <w:bCs/>
                <w:sz w:val="16"/>
                <w:szCs w:val="16"/>
                <w:lang w:eastAsia="ru-RU"/>
              </w:rPr>
              <w:t>ПМ.05</w:t>
            </w:r>
          </w:p>
        </w:tc>
        <w:tc>
          <w:tcPr>
            <w:tcW w:w="15183" w:type="dxa"/>
            <w:gridSpan w:val="45"/>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bCs/>
                <w:sz w:val="16"/>
                <w:szCs w:val="16"/>
                <w:lang w:eastAsia="ru-RU"/>
              </w:rPr>
              <w:t>Проектирование и разработка информационных систем</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color w:val="000000"/>
                <w:sz w:val="16"/>
                <w:szCs w:val="16"/>
                <w:lang w:eastAsia="ru-RU"/>
              </w:rPr>
              <w:t>МДК.05.04</w:t>
            </w: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Разработка компьютерных игр и мультимедийных приложений</w:t>
            </w: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72</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b/>
                <w:color w:val="000000"/>
                <w:sz w:val="16"/>
                <w:szCs w:val="16"/>
              </w:rPr>
            </w:pPr>
            <w:r w:rsidRPr="00124851">
              <w:rPr>
                <w:rFonts w:ascii="Times New Roman" w:eastAsia="MS Mincho" w:hAnsi="Times New Roman" w:cs="Times New Roman"/>
                <w:b/>
                <w:color w:val="000000"/>
                <w:sz w:val="16"/>
                <w:szCs w:val="16"/>
                <w:lang w:eastAsia="ru-RU"/>
              </w:rPr>
              <w:t>ПМ.08</w:t>
            </w:r>
          </w:p>
        </w:tc>
        <w:tc>
          <w:tcPr>
            <w:tcW w:w="15183" w:type="dxa"/>
            <w:gridSpan w:val="4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Разработка дизайна веб-приложений</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МДК.08.01</w:t>
            </w: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Проектирование и разработка интерфейсов пользователя</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pacing w:after="0" w:line="240"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МДК.08.02</w:t>
            </w: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Графический дизайн и мультимедиа</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4</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ПМ.09</w:t>
            </w:r>
          </w:p>
        </w:tc>
        <w:tc>
          <w:tcPr>
            <w:tcW w:w="15183" w:type="dxa"/>
            <w:gridSpan w:val="4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Проектирование, разработка и оптимизация веб-приложений</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МДК09.01</w:t>
            </w: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Проектирование и разработка веб-приложений</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5</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130</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МДК09.02</w:t>
            </w: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Обеспечение безопасности веб-приложений</w:t>
            </w: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60</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ДПБ</w:t>
            </w:r>
          </w:p>
        </w:tc>
        <w:tc>
          <w:tcPr>
            <w:tcW w:w="15183" w:type="dxa"/>
            <w:gridSpan w:val="45"/>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Дополнительный профессиональный блок (ПАО «Ростелеком»)</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ПМд.12</w:t>
            </w:r>
          </w:p>
        </w:tc>
        <w:tc>
          <w:tcPr>
            <w:tcW w:w="15183" w:type="dxa"/>
            <w:gridSpan w:val="45"/>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Разработка и сопровождение экономических информационных систем</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МДК.12.01</w:t>
            </w: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Разработка экономических информационных систем</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8</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10</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96</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Учебная практика</w:t>
            </w: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324</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Производственная пракитика</w:t>
            </w: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72</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124851" w:rsidRPr="00124851" w:rsidRDefault="00124851" w:rsidP="00124851">
            <w:pPr>
              <w:suppressAutoHyphens/>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ПДП</w:t>
            </w:r>
          </w:p>
        </w:tc>
        <w:tc>
          <w:tcPr>
            <w:tcW w:w="187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0" w:line="240" w:lineRule="auto"/>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Производственная практика (преддипломная</w:t>
            </w: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9CC2E5"/>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72</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85" w:type="dxa"/>
              <w:bottom w:w="0" w:type="dxa"/>
              <w:right w:w="85" w:type="dxa"/>
            </w:tcMa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ГИА.00</w:t>
            </w:r>
          </w:p>
        </w:tc>
        <w:tc>
          <w:tcPr>
            <w:tcW w:w="1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b/>
                <w:sz w:val="16"/>
                <w:szCs w:val="16"/>
                <w:lang w:eastAsia="ru-RU"/>
              </w:rPr>
              <w:t>Государственная итоговая</w:t>
            </w:r>
          </w:p>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b/>
                <w:sz w:val="16"/>
                <w:szCs w:val="16"/>
                <w:lang w:eastAsia="ru-RU"/>
              </w:rPr>
              <w:t>аттестация</w:t>
            </w: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89"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color w:val="FF0000"/>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9CC2E5"/>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216</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85" w:type="dxa"/>
              <w:bottom w:w="0" w:type="dxa"/>
              <w:right w:w="85" w:type="dxa"/>
            </w:tcMar>
            <w:vAlign w:val="center"/>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p>
        </w:tc>
        <w:tc>
          <w:tcPr>
            <w:tcW w:w="18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24851" w:rsidRPr="00124851" w:rsidRDefault="00124851" w:rsidP="00124851">
            <w:pPr>
              <w:spacing w:after="0" w:line="240" w:lineRule="auto"/>
              <w:jc w:val="center"/>
              <w:rPr>
                <w:rFonts w:ascii="Times New Roman" w:eastAsia="MS Mincho" w:hAnsi="Times New Roman" w:cs="Times New Roman"/>
                <w:b/>
                <w:bCs/>
                <w:color w:val="000000"/>
                <w:sz w:val="16"/>
                <w:szCs w:val="16"/>
                <w:lang w:eastAsia="ru-RU"/>
              </w:rPr>
            </w:pPr>
            <w:r w:rsidRPr="00124851">
              <w:rPr>
                <w:rFonts w:ascii="Times New Roman" w:eastAsia="MS Mincho" w:hAnsi="Times New Roman" w:cs="Times New Roman"/>
                <w:b/>
                <w:bCs/>
                <w:color w:val="000000"/>
                <w:sz w:val="16"/>
                <w:szCs w:val="16"/>
                <w:lang w:eastAsia="ru-RU"/>
              </w:rPr>
              <w:t>Вариативная часть</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tcPr>
          <w:p w:rsidR="00124851" w:rsidRPr="00124851" w:rsidRDefault="00124851" w:rsidP="00124851">
            <w:pPr>
              <w:spacing w:after="0" w:line="240" w:lineRule="auto"/>
              <w:jc w:val="center"/>
              <w:rPr>
                <w:rFonts w:ascii="Times New Roman" w:eastAsia="MS Mincho" w:hAnsi="Times New Roman" w:cs="Times New Roman"/>
                <w:color w:val="000000"/>
                <w:sz w:val="16"/>
                <w:szCs w:val="16"/>
                <w:lang w:eastAsia="ru-RU"/>
              </w:rPr>
            </w:pPr>
            <w:r w:rsidRPr="00124851">
              <w:rPr>
                <w:rFonts w:ascii="Times New Roman" w:eastAsia="MS Mincho" w:hAnsi="Times New Roman" w:cs="Times New Roman"/>
                <w:color w:val="000000"/>
                <w:sz w:val="16"/>
                <w:szCs w:val="16"/>
                <w:lang w:eastAsia="ru-RU"/>
              </w:rPr>
              <w:t>792</w:t>
            </w:r>
          </w:p>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124851" w:rsidRPr="00124851" w:rsidRDefault="00124851" w:rsidP="00124851">
            <w:pPr>
              <w:spacing w:after="160" w:line="256" w:lineRule="auto"/>
              <w:jc w:val="center"/>
              <w:rPr>
                <w:rFonts w:ascii="Times New Roman" w:eastAsia="MS Mincho" w:hAnsi="Times New Roman" w:cs="Times New Roman"/>
                <w:b/>
                <w:bCs/>
                <w:color w:val="000000"/>
                <w:sz w:val="16"/>
                <w:szCs w:val="16"/>
              </w:rPr>
            </w:pPr>
            <w:r w:rsidRPr="00124851">
              <w:rPr>
                <w:rFonts w:ascii="Times New Roman" w:eastAsia="MS Mincho" w:hAnsi="Times New Roman" w:cs="Times New Roman"/>
                <w:b/>
                <w:bCs/>
                <w:color w:val="000000"/>
                <w:sz w:val="16"/>
                <w:szCs w:val="16"/>
                <w:highlight w:val="yellow"/>
                <w:lang w:eastAsia="ru-RU"/>
              </w:rPr>
              <w:t> </w:t>
            </w:r>
          </w:p>
        </w:tc>
        <w:tc>
          <w:tcPr>
            <w:tcW w:w="29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highlight w:val="yellow"/>
                <w:lang w:eastAsia="ru-RU"/>
              </w:rPr>
              <w:t> </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textDirection w:val="btLr"/>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355" w:type="dxa"/>
            <w:tcBorders>
              <w:top w:val="single" w:sz="4" w:space="0" w:color="auto"/>
              <w:left w:val="single" w:sz="4" w:space="0" w:color="auto"/>
              <w:bottom w:val="single" w:sz="4" w:space="0" w:color="auto"/>
              <w:right w:val="single" w:sz="4" w:space="0" w:color="auto"/>
            </w:tcBorders>
            <w:shd w:val="clear" w:color="auto" w:fill="9CC2E5"/>
            <w:textDirection w:val="btLr"/>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160" w:line="256" w:lineRule="auto"/>
              <w:jc w:val="center"/>
              <w:rPr>
                <w:rFonts w:ascii="Times New Roman" w:eastAsia="MS Mincho" w:hAnsi="Times New Roman" w:cs="Times New Roman"/>
                <w:color w:val="000000"/>
                <w:sz w:val="16"/>
                <w:szCs w:val="16"/>
              </w:rPr>
            </w:pPr>
            <w:r w:rsidRPr="00124851">
              <w:rPr>
                <w:rFonts w:ascii="Times New Roman" w:eastAsia="MS Mincho" w:hAnsi="Times New Roman" w:cs="Times New Roman"/>
                <w:color w:val="000000"/>
                <w:sz w:val="16"/>
                <w:szCs w:val="16"/>
                <w:lang w:eastAsia="ru-RU"/>
              </w:rPr>
              <w:t> </w:t>
            </w:r>
          </w:p>
        </w:tc>
        <w:tc>
          <w:tcPr>
            <w:tcW w:w="3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24851" w:rsidRPr="00124851" w:rsidRDefault="00124851" w:rsidP="00124851">
            <w:pPr>
              <w:spacing w:after="0" w:line="240" w:lineRule="auto"/>
              <w:jc w:val="center"/>
              <w:rPr>
                <w:rFonts w:ascii="Times New Roman" w:eastAsia="MS Mincho" w:hAnsi="Times New Roman" w:cs="Times New Roman"/>
                <w:b/>
                <w:bCs/>
                <w:color w:val="000000"/>
                <w:sz w:val="16"/>
                <w:szCs w:val="16"/>
                <w:lang w:eastAsia="ru-RU"/>
              </w:rPr>
            </w:pPr>
            <w:r w:rsidRPr="00124851">
              <w:rPr>
                <w:rFonts w:ascii="Times New Roman" w:eastAsia="MS Mincho" w:hAnsi="Times New Roman" w:cs="Times New Roman"/>
                <w:b/>
                <w:bCs/>
                <w:color w:val="000000"/>
                <w:sz w:val="16"/>
                <w:szCs w:val="16"/>
                <w:lang w:eastAsia="ru-RU"/>
              </w:rPr>
              <w:t>792</w:t>
            </w:r>
          </w:p>
        </w:tc>
      </w:tr>
      <w:tr w:rsidR="00124851" w:rsidRPr="00124851" w:rsidTr="00BD2588">
        <w:trPr>
          <w:cantSplit/>
          <w:trHeight w:val="20"/>
          <w:jc w:val="center"/>
        </w:trPr>
        <w:tc>
          <w:tcPr>
            <w:tcW w:w="89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85" w:type="dxa"/>
              <w:bottom w:w="0" w:type="dxa"/>
              <w:right w:w="85" w:type="dxa"/>
            </w:tcMar>
            <w:vAlign w:val="center"/>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p>
        </w:tc>
        <w:tc>
          <w:tcPr>
            <w:tcW w:w="187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b/>
                <w:sz w:val="16"/>
                <w:szCs w:val="16"/>
              </w:rPr>
            </w:pPr>
            <w:r w:rsidRPr="00124851">
              <w:rPr>
                <w:rFonts w:ascii="Times New Roman" w:eastAsia="MS Mincho" w:hAnsi="Times New Roman" w:cs="Times New Roman"/>
                <w:sz w:val="16"/>
                <w:szCs w:val="16"/>
                <w:lang w:eastAsia="ru-RU"/>
              </w:rPr>
              <w:t>Всего</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89"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7"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b/>
                <w:bCs/>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shd w:val="clear" w:color="auto" w:fill="FFFF00"/>
            <w:noWrap/>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highlight w:val="yellow"/>
              </w:rPr>
            </w:pP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noWrap/>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D99594" w:themeFill="accent2"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92CDDC" w:themeFill="accent5"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290" w:type="dxa"/>
            <w:tcBorders>
              <w:top w:val="single" w:sz="4" w:space="0" w:color="auto"/>
              <w:left w:val="single" w:sz="4" w:space="0" w:color="auto"/>
              <w:bottom w:val="single" w:sz="4" w:space="0" w:color="auto"/>
              <w:right w:val="single" w:sz="4" w:space="0" w:color="auto"/>
            </w:tcBorders>
            <w:shd w:val="clear" w:color="auto" w:fill="FABF8F" w:themeFill="accent6"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92CDDC" w:themeFill="accent5" w:themeFillTint="99"/>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9CC2E5"/>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55" w:type="dxa"/>
            <w:tcBorders>
              <w:top w:val="single" w:sz="4" w:space="0" w:color="auto"/>
              <w:left w:val="single" w:sz="4" w:space="0" w:color="auto"/>
              <w:bottom w:val="single" w:sz="4" w:space="0" w:color="auto"/>
              <w:right w:val="single" w:sz="4" w:space="0" w:color="auto"/>
            </w:tcBorders>
            <w:shd w:val="clear" w:color="auto" w:fill="FF0000"/>
            <w:textDirection w:val="btLr"/>
            <w:vAlign w:val="center"/>
            <w:hideMark/>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r w:rsidRPr="00124851">
              <w:rPr>
                <w:rFonts w:ascii="Times New Roman" w:eastAsia="MS Mincho" w:hAnsi="Times New Roman" w:cs="Times New Roman"/>
                <w:sz w:val="16"/>
                <w:szCs w:val="16"/>
                <w:lang w:eastAsia="ru-RU"/>
              </w:rPr>
              <w:t>36</w:t>
            </w:r>
          </w:p>
        </w:tc>
        <w:tc>
          <w:tcPr>
            <w:tcW w:w="30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4851" w:rsidRPr="00124851" w:rsidRDefault="00124851" w:rsidP="00124851">
            <w:pPr>
              <w:spacing w:after="0" w:line="240" w:lineRule="auto"/>
              <w:contextualSpacing/>
              <w:jc w:val="center"/>
              <w:rPr>
                <w:rFonts w:ascii="Times New Roman" w:eastAsia="MS Mincho" w:hAnsi="Times New Roman" w:cs="Times New Roman"/>
                <w:sz w:val="16"/>
                <w:szCs w:val="16"/>
              </w:rPr>
            </w:pPr>
          </w:p>
        </w:tc>
      </w:tr>
    </w:tbl>
    <w:p w:rsidR="00124851" w:rsidRPr="00124851" w:rsidRDefault="00124851" w:rsidP="00124851">
      <w:pPr>
        <w:spacing w:after="0" w:line="240" w:lineRule="auto"/>
        <w:ind w:firstLine="709"/>
        <w:rPr>
          <w:rFonts w:ascii="Times New Roman" w:eastAsia="MS Mincho" w:hAnsi="Times New Roman" w:cs="Times New Roman"/>
          <w:bCs/>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929"/>
        <w:gridCol w:w="4929"/>
      </w:tblGrid>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ГИА</w:t>
            </w:r>
          </w:p>
        </w:tc>
        <w:tc>
          <w:tcPr>
            <w:tcW w:w="4929" w:type="dxa"/>
            <w:tcBorders>
              <w:top w:val="single" w:sz="4" w:space="0" w:color="auto"/>
              <w:left w:val="single" w:sz="4" w:space="0" w:color="auto"/>
              <w:bottom w:val="single" w:sz="4" w:space="0" w:color="auto"/>
              <w:right w:val="single" w:sz="4" w:space="0" w:color="auto"/>
            </w:tcBorders>
            <w:shd w:val="clear" w:color="auto" w:fill="FF0000"/>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Производственная (преддипломная) практика</w:t>
            </w:r>
          </w:p>
        </w:tc>
        <w:tc>
          <w:tcPr>
            <w:tcW w:w="4929" w:type="dxa"/>
            <w:tcBorders>
              <w:top w:val="single" w:sz="4" w:space="0" w:color="auto"/>
              <w:left w:val="single" w:sz="4" w:space="0" w:color="auto"/>
              <w:bottom w:val="single" w:sz="4" w:space="0" w:color="auto"/>
              <w:right w:val="single" w:sz="4" w:space="0" w:color="auto"/>
            </w:tcBorders>
            <w:shd w:val="clear" w:color="auto" w:fill="B4C6E7"/>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Промежуточная аттестация</w:t>
            </w:r>
          </w:p>
        </w:tc>
        <w:tc>
          <w:tcPr>
            <w:tcW w:w="4929" w:type="dxa"/>
            <w:tcBorders>
              <w:top w:val="single" w:sz="4" w:space="0" w:color="auto"/>
              <w:left w:val="single" w:sz="4" w:space="0" w:color="auto"/>
              <w:bottom w:val="single" w:sz="4" w:space="0" w:color="auto"/>
              <w:right w:val="single" w:sz="4" w:space="0" w:color="auto"/>
            </w:tcBorders>
            <w:shd w:val="clear" w:color="auto" w:fill="92D050"/>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Производственная практика</w:t>
            </w:r>
          </w:p>
        </w:tc>
        <w:tc>
          <w:tcPr>
            <w:tcW w:w="4929" w:type="dxa"/>
            <w:tcBorders>
              <w:top w:val="single" w:sz="4" w:space="0" w:color="auto"/>
              <w:left w:val="single" w:sz="4" w:space="0" w:color="auto"/>
              <w:bottom w:val="single" w:sz="4" w:space="0" w:color="auto"/>
              <w:right w:val="single" w:sz="4" w:space="0" w:color="auto"/>
            </w:tcBorders>
            <w:shd w:val="clear" w:color="auto" w:fill="00B0F0"/>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Учебная практика</w:t>
            </w:r>
          </w:p>
        </w:tc>
        <w:tc>
          <w:tcPr>
            <w:tcW w:w="4929" w:type="dxa"/>
            <w:tcBorders>
              <w:top w:val="single" w:sz="4" w:space="0" w:color="auto"/>
              <w:left w:val="single" w:sz="4" w:space="0" w:color="auto"/>
              <w:bottom w:val="single" w:sz="4" w:space="0" w:color="auto"/>
              <w:right w:val="single" w:sz="4" w:space="0" w:color="auto"/>
            </w:tcBorders>
            <w:shd w:val="clear" w:color="auto" w:fill="F7CAAC"/>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r w:rsidR="00124851" w:rsidRPr="00124851" w:rsidTr="00BD2588">
        <w:tc>
          <w:tcPr>
            <w:tcW w:w="4928"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56" w:lineRule="auto"/>
              <w:rPr>
                <w:rFonts w:ascii="Times New Roman" w:eastAsia="MS Mincho" w:hAnsi="Times New Roman" w:cs="Times New Roman"/>
                <w:sz w:val="20"/>
                <w:szCs w:val="20"/>
              </w:rPr>
            </w:pPr>
            <w:r w:rsidRPr="00124851">
              <w:rPr>
                <w:rFonts w:ascii="Times New Roman" w:eastAsia="MS Mincho" w:hAnsi="Times New Roman" w:cs="Times New Roman"/>
                <w:sz w:val="20"/>
                <w:szCs w:val="20"/>
                <w:lang w:eastAsia="ru-RU"/>
              </w:rPr>
              <w:t>Каникулы</w:t>
            </w:r>
          </w:p>
        </w:tc>
        <w:tc>
          <w:tcPr>
            <w:tcW w:w="4929" w:type="dxa"/>
            <w:tcBorders>
              <w:top w:val="single" w:sz="4" w:space="0" w:color="auto"/>
              <w:left w:val="single" w:sz="4" w:space="0" w:color="auto"/>
              <w:bottom w:val="single" w:sz="4" w:space="0" w:color="auto"/>
              <w:right w:val="single" w:sz="4" w:space="0" w:color="auto"/>
            </w:tcBorders>
            <w:shd w:val="clear" w:color="auto" w:fill="FFFF00"/>
          </w:tcPr>
          <w:p w:rsidR="00124851" w:rsidRPr="00124851" w:rsidRDefault="00124851" w:rsidP="00124851">
            <w:pPr>
              <w:spacing w:after="0" w:line="256" w:lineRule="auto"/>
              <w:rPr>
                <w:rFonts w:ascii="Times New Roman" w:eastAsia="MS Mincho" w:hAnsi="Times New Roman" w:cs="Times New Roman"/>
                <w:sz w:val="20"/>
                <w:szCs w:val="20"/>
              </w:rPr>
            </w:pPr>
          </w:p>
        </w:tc>
        <w:tc>
          <w:tcPr>
            <w:tcW w:w="49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56" w:lineRule="auto"/>
              <w:rPr>
                <w:rFonts w:ascii="Times New Roman" w:eastAsia="MS Mincho" w:hAnsi="Times New Roman" w:cs="Times New Roman"/>
                <w:sz w:val="20"/>
                <w:szCs w:val="20"/>
              </w:rPr>
            </w:pPr>
          </w:p>
        </w:tc>
      </w:tr>
    </w:tbl>
    <w:p w:rsidR="00124851" w:rsidRPr="00124851" w:rsidRDefault="00124851" w:rsidP="00124851">
      <w:pPr>
        <w:spacing w:after="0" w:line="240" w:lineRule="auto"/>
        <w:ind w:firstLine="709"/>
        <w:rPr>
          <w:rFonts w:ascii="Times New Roman" w:eastAsia="MS Mincho" w:hAnsi="Times New Roman" w:cs="Times New Roman"/>
          <w:bCs/>
          <w:i/>
        </w:rPr>
      </w:pPr>
    </w:p>
    <w:p w:rsidR="00124851" w:rsidRPr="00124851" w:rsidRDefault="00124851" w:rsidP="00124851">
      <w:pPr>
        <w:spacing w:after="0" w:line="240" w:lineRule="auto"/>
        <w:ind w:firstLine="993"/>
        <w:rPr>
          <w:rFonts w:ascii="Times New Roman" w:eastAsia="MS Mincho" w:hAnsi="Times New Roman" w:cs="Times New Roman"/>
          <w:bCs/>
          <w:sz w:val="24"/>
          <w:szCs w:val="24"/>
          <w:lang w:eastAsia="ru-RU"/>
        </w:rPr>
      </w:pPr>
    </w:p>
    <w:p w:rsidR="00124851" w:rsidRPr="00124851" w:rsidRDefault="00124851" w:rsidP="00124851">
      <w:pPr>
        <w:spacing w:after="0" w:line="240" w:lineRule="auto"/>
        <w:ind w:firstLine="993"/>
        <w:rPr>
          <w:rFonts w:ascii="Times New Roman" w:eastAsia="MS Mincho" w:hAnsi="Times New Roman" w:cs="Times New Roman"/>
          <w:bCs/>
          <w:sz w:val="24"/>
          <w:szCs w:val="24"/>
          <w:lang w:eastAsia="ru-RU"/>
        </w:rPr>
      </w:pPr>
    </w:p>
    <w:p w:rsidR="00124851" w:rsidRPr="00124851" w:rsidRDefault="00124851" w:rsidP="00124851">
      <w:pPr>
        <w:spacing w:after="0" w:line="240" w:lineRule="auto"/>
        <w:ind w:firstLine="993"/>
        <w:rPr>
          <w:rFonts w:ascii="Times New Roman" w:eastAsia="MS Mincho" w:hAnsi="Times New Roman" w:cs="Times New Roman"/>
          <w:sz w:val="24"/>
          <w:szCs w:val="24"/>
          <w:lang w:eastAsia="ru-RU"/>
        </w:rPr>
      </w:pPr>
    </w:p>
    <w:p w:rsidR="00124851" w:rsidRPr="00124851" w:rsidRDefault="00124851" w:rsidP="00124851">
      <w:pPr>
        <w:spacing w:after="0" w:line="240" w:lineRule="auto"/>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rPr>
          <w:rFonts w:ascii="Times New Roman" w:eastAsia="MS Mincho" w:hAnsi="Times New Roman" w:cs="Times New Roman"/>
          <w:sz w:val="24"/>
          <w:szCs w:val="24"/>
          <w:lang w:eastAsia="ru-RU"/>
        </w:rPr>
        <w:sectPr w:rsidR="00124851" w:rsidRPr="00124851">
          <w:pgSz w:w="16838" w:h="11906" w:orient="landscape"/>
          <w:pgMar w:top="1134" w:right="567" w:bottom="1134" w:left="1134" w:header="709" w:footer="709" w:gutter="0"/>
          <w:cols w:space="720"/>
        </w:sectPr>
      </w:pPr>
    </w:p>
    <w:p w:rsidR="00124851" w:rsidRPr="00124851" w:rsidRDefault="00124851" w:rsidP="00124851">
      <w:pPr>
        <w:spacing w:after="0" w:line="240" w:lineRule="auto"/>
        <w:ind w:firstLine="708"/>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5.4. Примерная рабочая программа воспитания</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5.4.1. Цель и задачи воспитания, обучающихся при освоении ими образовательной программы: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Цель рабочей программы воспитания – создание организационно-педагогических условий для формирования личностных результатов обучающихся, проявляющихся в развитии их позитивных чувств и отношений к российским гражданским (базовым, общенациональным) нормам и ценностям, закрепленным в Конституции Российской Федерации, с учетом традиций и культуры субъекта Российской Федерации, деловых качеств специалистов среднего звена, определенных отраслевыми требованиями (корпоративной культурой).</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Задачи:</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формирование единого воспитательного пространства, создающего равные условия для развития обучающихся профессиональной образовательной организации;</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организация всех видов деятельности, вовлекающей обучающихся в общественно-ценностные социализирующие отношения;</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формирование у обучающихся профессиональной образовательной организации общих ценностей, моральных и нравственных ориентиров, необходимых для устойчивого развития государства;</w:t>
      </w:r>
    </w:p>
    <w:p w:rsidR="00124851" w:rsidRPr="00124851" w:rsidRDefault="00124851" w:rsidP="00533C0E">
      <w:pPr>
        <w:numPr>
          <w:ilvl w:val="0"/>
          <w:numId w:val="14"/>
        </w:numPr>
        <w:tabs>
          <w:tab w:val="left" w:pos="993"/>
        </w:tabs>
        <w:spacing w:after="0" w:line="240" w:lineRule="auto"/>
        <w:ind w:firstLine="709"/>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усиление воспитательного воздействия благодаря непрерывности процесса воспитания.</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5.4.2. Примерная рабочая программа воспитания представлена в приложении </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5.5. Примерный календарный план воспитательной работы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Примерный календарный план воспитательной работы представлен в приложении 4.</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Раздел 6. Примерные условия реализации образовательной программы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6.1. Требования к материально-техническому обеспечению образовательной программы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6.1.1. Специальные помещения 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и воспитательной работы, мастерские и лаборатории, оснащенные оборудованием, техническими средствами обучения и материалами, учитывающими требования стандартов.</w:t>
      </w:r>
    </w:p>
    <w:p w:rsidR="00124851" w:rsidRPr="00124851" w:rsidRDefault="00124851" w:rsidP="00124851">
      <w:pPr>
        <w:spacing w:after="0" w:line="240" w:lineRule="auto"/>
        <w:ind w:firstLine="709"/>
        <w:jc w:val="both"/>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Перечень специальных помещений</w:t>
      </w:r>
    </w:p>
    <w:p w:rsidR="00124851" w:rsidRPr="00124851" w:rsidRDefault="00124851" w:rsidP="00124851">
      <w:pPr>
        <w:spacing w:after="0" w:line="240" w:lineRule="auto"/>
        <w:ind w:firstLine="709"/>
        <w:jc w:val="both"/>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Кабинеты:</w:t>
      </w:r>
    </w:p>
    <w:p w:rsidR="00124851" w:rsidRPr="00124851" w:rsidRDefault="00124851" w:rsidP="00533C0E">
      <w:pPr>
        <w:numPr>
          <w:ilvl w:val="0"/>
          <w:numId w:val="17"/>
        </w:numPr>
        <w:spacing w:after="0" w:line="240" w:lineRule="auto"/>
        <w:contextualSpacing/>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социально-экономических дисциплин;</w:t>
      </w:r>
    </w:p>
    <w:p w:rsidR="00124851" w:rsidRPr="00124851" w:rsidRDefault="00124851" w:rsidP="00533C0E">
      <w:pPr>
        <w:numPr>
          <w:ilvl w:val="0"/>
          <w:numId w:val="17"/>
        </w:numPr>
        <w:spacing w:after="0" w:line="240" w:lineRule="auto"/>
        <w:contextualSpacing/>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иностранного языка;</w:t>
      </w:r>
    </w:p>
    <w:p w:rsidR="00124851" w:rsidRPr="00124851" w:rsidRDefault="00124851" w:rsidP="00533C0E">
      <w:pPr>
        <w:numPr>
          <w:ilvl w:val="0"/>
          <w:numId w:val="17"/>
        </w:numPr>
        <w:spacing w:after="0" w:line="240" w:lineRule="auto"/>
        <w:contextualSpacing/>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безопасности жизнедеятельности;</w:t>
      </w:r>
    </w:p>
    <w:p w:rsidR="00124851" w:rsidRPr="00124851" w:rsidRDefault="00124851" w:rsidP="00533C0E">
      <w:pPr>
        <w:numPr>
          <w:ilvl w:val="0"/>
          <w:numId w:val="17"/>
        </w:numPr>
        <w:spacing w:after="0" w:line="240" w:lineRule="auto"/>
        <w:contextualSpacing/>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sz w:val="24"/>
          <w:szCs w:val="24"/>
          <w:lang w:eastAsia="ru-RU"/>
        </w:rPr>
        <w:t>математических дисциплин</w:t>
      </w:r>
      <w:r w:rsidRPr="00124851">
        <w:rPr>
          <w:rFonts w:ascii="Times New Roman" w:eastAsia="MS Mincho" w:hAnsi="Times New Roman" w:cs="Times New Roman"/>
          <w:bCs/>
          <w:sz w:val="24"/>
          <w:szCs w:val="24"/>
          <w:lang w:eastAsia="ru-RU"/>
        </w:rPr>
        <w:t>;</w:t>
      </w:r>
    </w:p>
    <w:p w:rsidR="00124851" w:rsidRPr="00124851" w:rsidRDefault="00124851" w:rsidP="00533C0E">
      <w:pPr>
        <w:numPr>
          <w:ilvl w:val="0"/>
          <w:numId w:val="17"/>
        </w:numPr>
        <w:spacing w:after="0" w:line="240" w:lineRule="auto"/>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естественнонаучных дисциплин;</w:t>
      </w:r>
    </w:p>
    <w:p w:rsidR="00124851" w:rsidRPr="00124851" w:rsidRDefault="00124851" w:rsidP="00533C0E">
      <w:pPr>
        <w:numPr>
          <w:ilvl w:val="0"/>
          <w:numId w:val="17"/>
        </w:numPr>
        <w:spacing w:after="0" w:line="240" w:lineRule="auto"/>
        <w:contextualSpacing/>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информатики;</w:t>
      </w:r>
    </w:p>
    <w:p w:rsidR="00124851" w:rsidRPr="00124851" w:rsidRDefault="00124851" w:rsidP="00533C0E">
      <w:pPr>
        <w:numPr>
          <w:ilvl w:val="0"/>
          <w:numId w:val="17"/>
        </w:numPr>
        <w:spacing w:after="0" w:line="240" w:lineRule="auto"/>
        <w:contextualSpacing/>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sz w:val="24"/>
          <w:szCs w:val="24"/>
          <w:lang w:eastAsia="ru-RU"/>
        </w:rPr>
        <w:t>метрологии и стандартизации</w:t>
      </w:r>
    </w:p>
    <w:p w:rsidR="00124851" w:rsidRPr="00124851" w:rsidRDefault="00124851" w:rsidP="00124851">
      <w:pPr>
        <w:spacing w:after="0" w:line="240" w:lineRule="auto"/>
        <w:ind w:firstLine="709"/>
        <w:jc w:val="both"/>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Лаборатории:</w:t>
      </w:r>
    </w:p>
    <w:p w:rsidR="00124851" w:rsidRPr="00124851" w:rsidRDefault="00124851" w:rsidP="00533C0E">
      <w:pPr>
        <w:numPr>
          <w:ilvl w:val="0"/>
          <w:numId w:val="18"/>
        </w:numPr>
        <w:spacing w:after="0" w:line="240" w:lineRule="auto"/>
        <w:contextualSpacing/>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sz w:val="24"/>
          <w:szCs w:val="24"/>
          <w:lang w:eastAsia="ru-RU"/>
        </w:rPr>
        <w:t>вычислительной техники, архитектуры персонального компьютера и периферийных устройств</w:t>
      </w:r>
      <w:r w:rsidRPr="00124851">
        <w:rPr>
          <w:rFonts w:ascii="Times New Roman" w:eastAsia="MS Mincho" w:hAnsi="Times New Roman" w:cs="Times New Roman"/>
          <w:bCs/>
          <w:sz w:val="24"/>
          <w:szCs w:val="24"/>
          <w:lang w:eastAsia="ru-RU"/>
        </w:rPr>
        <w:t xml:space="preserve">; </w:t>
      </w:r>
    </w:p>
    <w:p w:rsidR="00124851" w:rsidRPr="00124851" w:rsidRDefault="00124851" w:rsidP="00533C0E">
      <w:pPr>
        <w:numPr>
          <w:ilvl w:val="0"/>
          <w:numId w:val="18"/>
        </w:numPr>
        <w:spacing w:after="0" w:line="240" w:lineRule="auto"/>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программного обеспечения и сопровождения компьютерных систем; </w:t>
      </w:r>
    </w:p>
    <w:p w:rsidR="00124851" w:rsidRPr="00124851" w:rsidRDefault="00124851" w:rsidP="00533C0E">
      <w:pPr>
        <w:numPr>
          <w:ilvl w:val="0"/>
          <w:numId w:val="18"/>
        </w:numPr>
        <w:spacing w:after="0" w:line="240" w:lineRule="auto"/>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программирования и баз данных;</w:t>
      </w:r>
    </w:p>
    <w:p w:rsidR="00124851" w:rsidRPr="00124851" w:rsidRDefault="00124851" w:rsidP="00533C0E">
      <w:pPr>
        <w:numPr>
          <w:ilvl w:val="0"/>
          <w:numId w:val="18"/>
        </w:numPr>
        <w:spacing w:after="0" w:line="240" w:lineRule="auto"/>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организации и принципов построения информационных систем; </w:t>
      </w:r>
    </w:p>
    <w:p w:rsidR="00124851" w:rsidRPr="00124851" w:rsidRDefault="00124851" w:rsidP="00533C0E">
      <w:pPr>
        <w:numPr>
          <w:ilvl w:val="0"/>
          <w:numId w:val="18"/>
        </w:numPr>
        <w:spacing w:after="0" w:line="240" w:lineRule="auto"/>
        <w:contextualSpacing/>
        <w:jc w:val="both"/>
        <w:rPr>
          <w:rFonts w:ascii="Times New Roman" w:eastAsia="MS Mincho" w:hAnsi="Times New Roman" w:cs="Times New Roman"/>
          <w:b/>
          <w:bCs/>
          <w:sz w:val="24"/>
          <w:szCs w:val="24"/>
          <w:lang w:eastAsia="ru-RU"/>
        </w:rPr>
      </w:pPr>
      <w:r w:rsidRPr="00124851">
        <w:rPr>
          <w:rFonts w:ascii="Times New Roman" w:eastAsia="MS Mincho" w:hAnsi="Times New Roman" w:cs="Times New Roman"/>
          <w:sz w:val="24"/>
          <w:szCs w:val="24"/>
          <w:lang w:eastAsia="ru-RU"/>
        </w:rPr>
        <w:t xml:space="preserve">информационных ресурсов; </w:t>
      </w:r>
    </w:p>
    <w:p w:rsidR="00124851" w:rsidRPr="00124851" w:rsidRDefault="00124851" w:rsidP="00533C0E">
      <w:pPr>
        <w:numPr>
          <w:ilvl w:val="0"/>
          <w:numId w:val="18"/>
        </w:numPr>
        <w:spacing w:after="0" w:line="240" w:lineRule="auto"/>
        <w:contextualSpacing/>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разработки веб-приложений;</w:t>
      </w:r>
    </w:p>
    <w:p w:rsidR="00124851" w:rsidRPr="00124851" w:rsidRDefault="00124851" w:rsidP="00533C0E">
      <w:pPr>
        <w:numPr>
          <w:ilvl w:val="0"/>
          <w:numId w:val="18"/>
        </w:numPr>
        <w:spacing w:after="0" w:line="240" w:lineRule="auto"/>
        <w:contextualSpacing/>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sz w:val="24"/>
          <w:szCs w:val="24"/>
          <w:lang w:eastAsia="ru-RU"/>
        </w:rPr>
        <w:t>программного обеспечения и сопровождения компьютерных систем</w:t>
      </w:r>
    </w:p>
    <w:p w:rsidR="00124851" w:rsidRPr="00124851" w:rsidRDefault="00124851" w:rsidP="00124851">
      <w:pPr>
        <w:spacing w:after="0" w:line="240" w:lineRule="auto"/>
        <w:ind w:firstLine="709"/>
        <w:jc w:val="both"/>
        <w:rPr>
          <w:rFonts w:ascii="Times New Roman" w:eastAsia="MS Mincho" w:hAnsi="Times New Roman" w:cs="Times New Roman"/>
          <w:b/>
          <w:bCs/>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
          <w:bCs/>
          <w:sz w:val="24"/>
          <w:szCs w:val="24"/>
          <w:lang w:eastAsia="ru-RU"/>
        </w:rPr>
        <w:t>Спортивный комплекс:</w:t>
      </w:r>
      <w:r w:rsidRPr="00124851">
        <w:rPr>
          <w:rFonts w:ascii="Times New Roman" w:eastAsia="MS Mincho" w:hAnsi="Times New Roman" w:cs="Times New Roman"/>
          <w:bCs/>
          <w:sz w:val="24"/>
          <w:szCs w:val="24"/>
          <w:lang w:eastAsia="ru-RU"/>
        </w:rPr>
        <w:t xml:space="preserve"> спортивные площадки; стадион; спортивные залы.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 xml:space="preserve">Залы: </w:t>
      </w:r>
      <w:r w:rsidRPr="00124851">
        <w:rPr>
          <w:rFonts w:ascii="Times New Roman" w:eastAsia="MS Mincho" w:hAnsi="Times New Roman" w:cs="Times New Roman"/>
          <w:sz w:val="24"/>
          <w:szCs w:val="24"/>
          <w:lang w:eastAsia="ru-RU"/>
        </w:rPr>
        <w:t>библиотека; читальный зал с выходом в Интернет; актовый зал.</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 xml:space="preserve">6.1.2. Материально-техническое оснащение кабинетов, </w:t>
      </w:r>
      <w:r w:rsidRPr="00124851">
        <w:rPr>
          <w:rFonts w:ascii="Times New Roman" w:eastAsia="MS Mincho" w:hAnsi="Times New Roman" w:cs="Times New Roman"/>
          <w:sz w:val="24"/>
          <w:szCs w:val="24"/>
          <w:lang w:eastAsia="ru-RU"/>
        </w:rPr>
        <w:t xml:space="preserve">лабораторий, мастерских и баз практики по </w:t>
      </w:r>
      <w:r w:rsidRPr="00124851">
        <w:rPr>
          <w:rFonts w:ascii="Times New Roman" w:eastAsia="MS Mincho" w:hAnsi="Times New Roman" w:cs="Times New Roman"/>
          <w:iCs/>
          <w:sz w:val="24"/>
          <w:szCs w:val="24"/>
          <w:lang w:eastAsia="ru-RU"/>
        </w:rPr>
        <w:t>специальности</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Образовательная организация, реализующая программу </w:t>
      </w:r>
      <w:r w:rsidRPr="00124851">
        <w:rPr>
          <w:rFonts w:ascii="Times New Roman" w:eastAsia="MS Mincho" w:hAnsi="Times New Roman" w:cs="Times New Roman"/>
          <w:bCs/>
          <w:sz w:val="24"/>
          <w:szCs w:val="24"/>
          <w:lang w:eastAsia="ru-RU"/>
        </w:rPr>
        <w:t xml:space="preserve">по </w:t>
      </w:r>
      <w:r w:rsidRPr="00124851">
        <w:rPr>
          <w:rFonts w:ascii="Times New Roman" w:eastAsia="MS Mincho" w:hAnsi="Times New Roman" w:cs="Times New Roman"/>
          <w:sz w:val="24"/>
          <w:szCs w:val="24"/>
          <w:lang w:eastAsia="ru-RU"/>
        </w:rPr>
        <w:t>специальности 09.02.07 Информационные системы и программирование</w:t>
      </w:r>
      <w:r w:rsidRPr="00124851">
        <w:rPr>
          <w:rFonts w:ascii="Times New Roman" w:eastAsia="MS Mincho" w:hAnsi="Times New Roman" w:cs="Times New Roman"/>
          <w:iCs/>
          <w:sz w:val="24"/>
          <w:szCs w:val="24"/>
          <w:lang w:eastAsia="ru-RU"/>
        </w:rPr>
        <w:t xml:space="preserve">, </w:t>
      </w:r>
      <w:r w:rsidRPr="00124851">
        <w:rPr>
          <w:rFonts w:ascii="Times New Roman" w:eastAsia="MS Mincho" w:hAnsi="Times New Roman" w:cs="Times New Roman"/>
          <w:sz w:val="24"/>
          <w:szCs w:val="24"/>
          <w:lang w:eastAsia="ru-RU"/>
        </w:rPr>
        <w:t>должна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 в разрезе выбранных траекторий. Минимально необходимый для реализации ООП перечень материально-технического обеспечения включает в себя:</w:t>
      </w:r>
    </w:p>
    <w:p w:rsidR="00124851" w:rsidRPr="00124851" w:rsidRDefault="00124851" w:rsidP="00124851">
      <w:pPr>
        <w:spacing w:after="0" w:line="240" w:lineRule="auto"/>
        <w:ind w:firstLine="709"/>
        <w:jc w:val="both"/>
        <w:rPr>
          <w:rFonts w:ascii="Times New Roman" w:eastAsia="MS Mincho" w:hAnsi="Times New Roman" w:cs="Times New Roman"/>
          <w:bCs/>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6.1.2.1. Оснащение кабинетов</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Кабинет «</w:t>
      </w:r>
      <w:r w:rsidRPr="00124851">
        <w:rPr>
          <w:rFonts w:ascii="Times New Roman" w:eastAsia="MS Mincho" w:hAnsi="Times New Roman" w:cs="Times New Roman"/>
          <w:bCs/>
          <w:sz w:val="24"/>
          <w:szCs w:val="24"/>
          <w:lang w:eastAsia="ru-RU"/>
        </w:rPr>
        <w:t>Социально-экономические дисциплины</w:t>
      </w:r>
      <w:r w:rsidRPr="00124851">
        <w:rPr>
          <w:rFonts w:ascii="Times New Roman" w:eastAsia="MS Mincho" w:hAnsi="Times New Roman" w:cs="Times New Roman"/>
          <w:sz w:val="24"/>
          <w:szCs w:val="24"/>
          <w:lang w:eastAsia="ru-RU"/>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5073"/>
        <w:gridCol w:w="3995"/>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07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997"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 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Тренировочные комплексы</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jc w:val="center"/>
        <w:rPr>
          <w:rFonts w:ascii="Times New Roman" w:eastAsia="MS Mincho" w:hAnsi="Times New Roman" w:cs="Times New Roman"/>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Кабинет «</w:t>
      </w:r>
      <w:r w:rsidRPr="00124851">
        <w:rPr>
          <w:rFonts w:ascii="Times New Roman" w:eastAsia="MS Mincho" w:hAnsi="Times New Roman" w:cs="Times New Roman"/>
          <w:bCs/>
          <w:sz w:val="24"/>
          <w:szCs w:val="24"/>
          <w:lang w:eastAsia="ru-RU"/>
        </w:rPr>
        <w:t>Иностранный язык</w:t>
      </w:r>
      <w:r w:rsidRPr="00124851">
        <w:rPr>
          <w:rFonts w:ascii="Times New Roman" w:eastAsia="MS Mincho" w:hAnsi="Times New Roman" w:cs="Times New Roman"/>
          <w:sz w:val="24"/>
          <w:szCs w:val="24"/>
          <w:lang w:eastAsia="ru-RU"/>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5073"/>
        <w:gridCol w:w="3995"/>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07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997"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 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997"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jc w:val="center"/>
        <w:rPr>
          <w:rFonts w:ascii="Times New Roman" w:eastAsia="MS Mincho" w:hAnsi="Times New Roman" w:cs="Times New Roman"/>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Кабинет «</w:t>
      </w:r>
      <w:r w:rsidRPr="00124851">
        <w:rPr>
          <w:rFonts w:ascii="Times New Roman" w:eastAsia="MS Mincho" w:hAnsi="Times New Roman" w:cs="Times New Roman"/>
          <w:bCs/>
          <w:sz w:val="24"/>
          <w:szCs w:val="24"/>
          <w:lang w:eastAsia="ru-RU"/>
        </w:rPr>
        <w:t>Безопасность жизнедеятельности</w:t>
      </w:r>
      <w:r w:rsidRPr="00124851">
        <w:rPr>
          <w:rFonts w:ascii="Times New Roman" w:eastAsia="MS Mincho" w:hAnsi="Times New Roman" w:cs="Times New Roman"/>
          <w:sz w:val="24"/>
          <w:szCs w:val="24"/>
          <w:lang w:eastAsia="ru-RU"/>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073"/>
        <w:gridCol w:w="454"/>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 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Тренировочные комплексы</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jc w:val="center"/>
        <w:rPr>
          <w:rFonts w:ascii="Times New Roman" w:eastAsia="MS Mincho" w:hAnsi="Times New Roman" w:cs="Times New Roman"/>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Кабинет «</w:t>
      </w:r>
      <w:r w:rsidRPr="00124851">
        <w:rPr>
          <w:rFonts w:ascii="Times New Roman" w:eastAsia="MS Mincho" w:hAnsi="Times New Roman" w:cs="Times New Roman"/>
          <w:bCs/>
          <w:sz w:val="24"/>
          <w:szCs w:val="24"/>
          <w:lang w:eastAsia="ru-RU"/>
        </w:rPr>
        <w:t>Математика</w:t>
      </w:r>
      <w:r w:rsidRPr="00124851">
        <w:rPr>
          <w:rFonts w:ascii="Times New Roman" w:eastAsia="MS Mincho" w:hAnsi="Times New Roman" w:cs="Times New Roman"/>
          <w:sz w:val="24"/>
          <w:szCs w:val="24"/>
          <w:lang w:eastAsia="ru-RU"/>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073"/>
        <w:gridCol w:w="454"/>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gridSpan w:val="2"/>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 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4"/>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07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Тренировочные комплексы</w:t>
            </w:r>
          </w:p>
        </w:tc>
        <w:tc>
          <w:tcPr>
            <w:tcW w:w="3997" w:type="dxa"/>
            <w:gridSpan w:val="2"/>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ind w:firstLine="709"/>
        <w:jc w:val="both"/>
        <w:rPr>
          <w:rFonts w:ascii="Times New Roman" w:eastAsia="MS Mincho" w:hAnsi="Times New Roman" w:cs="Times New Roman"/>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Кабинет «</w:t>
      </w:r>
      <w:r w:rsidRPr="00124851">
        <w:rPr>
          <w:rFonts w:ascii="Times New Roman" w:eastAsia="MS Mincho" w:hAnsi="Times New Roman" w:cs="Times New Roman"/>
          <w:bCs/>
          <w:sz w:val="24"/>
          <w:szCs w:val="24"/>
          <w:lang w:eastAsia="ru-RU"/>
        </w:rPr>
        <w:t>Информатики</w:t>
      </w:r>
      <w:r w:rsidRPr="00124851">
        <w:rPr>
          <w:rFonts w:ascii="Times New Roman" w:eastAsia="MS Mincho" w:hAnsi="Times New Roman" w:cs="Times New Roman"/>
          <w:sz w:val="24"/>
          <w:szCs w:val="24"/>
          <w:lang w:eastAsia="ru-RU"/>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Компьютерная техника (монитор, процессор, клавиатура, мышь) с возможностью подключения к сети Интернет (по количеству посадочных мест)</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427"/>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996"/>
        </w:trPr>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Тренировочные комплексы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ind w:firstLine="709"/>
        <w:jc w:val="both"/>
        <w:rPr>
          <w:rFonts w:ascii="Times New Roman" w:eastAsia="MS Mincho" w:hAnsi="Times New Roman" w:cs="Times New Roman"/>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Кабинет «</w:t>
      </w:r>
      <w:r w:rsidRPr="00124851">
        <w:rPr>
          <w:rFonts w:ascii="Times New Roman" w:eastAsia="MS Mincho" w:hAnsi="Times New Roman" w:cs="Times New Roman"/>
          <w:bCs/>
          <w:sz w:val="24"/>
          <w:szCs w:val="24"/>
          <w:lang w:eastAsia="ru-RU"/>
        </w:rPr>
        <w:t>Естественнонаучных дисциплин</w:t>
      </w:r>
      <w:r w:rsidRPr="00124851">
        <w:rPr>
          <w:rFonts w:ascii="Times New Roman" w:eastAsia="MS Mincho" w:hAnsi="Times New Roman" w:cs="Times New Roman"/>
          <w:sz w:val="24"/>
          <w:szCs w:val="24"/>
          <w:lang w:eastAsia="ru-RU"/>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454"/>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467"/>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rPr>
          <w:trHeight w:val="431"/>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499"/>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Тренировочные комплексы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jc w:val="center"/>
        <w:rPr>
          <w:rFonts w:ascii="Times New Roman" w:eastAsia="MS Mincho" w:hAnsi="Times New Roman" w:cs="Times New Roman"/>
          <w:sz w:val="16"/>
          <w:szCs w:val="16"/>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Кабинет «</w:t>
      </w:r>
      <w:r w:rsidRPr="00124851">
        <w:rPr>
          <w:rFonts w:ascii="Times New Roman" w:eastAsia="MS Mincho" w:hAnsi="Times New Roman" w:cs="Times New Roman"/>
          <w:bCs/>
          <w:sz w:val="24"/>
          <w:szCs w:val="24"/>
          <w:lang w:eastAsia="ru-RU"/>
        </w:rPr>
        <w:t>Метрология и стандартизация</w:t>
      </w:r>
      <w:r w:rsidRPr="00124851">
        <w:rPr>
          <w:rFonts w:ascii="Times New Roman" w:eastAsia="MS Mincho" w:hAnsi="Times New Roman" w:cs="Times New Roman"/>
          <w:sz w:val="24"/>
          <w:szCs w:val="24"/>
          <w:lang w:eastAsia="ru-RU"/>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rPr>
          <w:trHeight w:val="475"/>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w:t>
            </w:r>
          </w:p>
        </w:tc>
      </w:tr>
      <w:tr w:rsidR="00124851" w:rsidRPr="00124851" w:rsidTr="00BD2588">
        <w:trPr>
          <w:trHeight w:val="411"/>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Тренировочные комплексы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ind w:firstLine="709"/>
        <w:jc w:val="both"/>
        <w:rPr>
          <w:rFonts w:ascii="Times New Roman" w:eastAsia="MS Mincho" w:hAnsi="Times New Roman" w:cs="Times New Roman"/>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6.1.2.2. Оснащение помещений, задействованных при организации самостоятельной и воспитательной работы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Кабинет «Библиотека»</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70"/>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lang w:val="en-US"/>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Библиотечная кафедра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Стеллаж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 каталожный, формулярный)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Читательский стол (одноместный, двухместный, многоместный)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Компьютерный стол (компьютерный бокс)</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Информационный стенд</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8</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(библиотекаря, читателя)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Документ-камера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Интерактивная сенсорная книга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Интерактивный стол</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Инфокиоск</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Мобильный презентационный комплекс</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jc w:val="center"/>
        <w:rPr>
          <w:rFonts w:ascii="Times New Roman" w:eastAsia="MS Mincho" w:hAnsi="Times New Roman" w:cs="Times New Roman"/>
          <w:sz w:val="16"/>
          <w:szCs w:val="16"/>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Кабинет «Читальный зал»</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lang w:val="en-US"/>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Библиотечная кафедра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Стеллаж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Стойка для книг (стационарная, мобильная)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Рабочее пространство (одноместное, двухместное, многоместное)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Читательский стол (одноместный, двухместный, многоместный, прямоугольный, круглый, трансформер, переговорный)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Компьютерный стол (компьютерный бокс)</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Информационный стенд</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8</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(на ножках, на колесиках, складной, штабелируемый, с пюпитром (столиком))</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9</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читательское (круглое, барное, кресло-мешок, бескаркасное)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943"/>
        </w:trPr>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10</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Диван (модульный, прямой, угловой, круглый)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Пуф</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Настенная перфорированная панель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val="en-US" w:eastAsia="ru-RU"/>
              </w:rPr>
              <w:t>Pinable</w:t>
            </w:r>
            <w:r w:rsidRPr="00124851">
              <w:rPr>
                <w:rFonts w:ascii="Times New Roman" w:eastAsia="MS Mincho" w:hAnsi="Times New Roman" w:cs="Times New Roman"/>
                <w:sz w:val="24"/>
                <w:szCs w:val="24"/>
                <w:lang w:eastAsia="ru-RU"/>
              </w:rPr>
              <w:t xml:space="preserve">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(библиотекаря, читателя)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Документ-камера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Интерактивная сенсорная книга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Интерактивный стол</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Инфокиоск</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Мобильный презентационный комплекс</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jc w:val="center"/>
        <w:rPr>
          <w:rFonts w:ascii="Times New Roman" w:eastAsia="MS Mincho" w:hAnsi="Times New Roman" w:cs="Times New Roman"/>
          <w:sz w:val="16"/>
          <w:szCs w:val="16"/>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Кабинет «Актовый зал»</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369"/>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lang w:val="en-US"/>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(складной, штабелируемый, с пюпитром (столиком))</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Секция стульев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Трибуна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1014"/>
        </w:trPr>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Кулисы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Тележка (для музыкальных инструментов и/или звукового оборудования, кресел, стульев)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Сценические атрибуты (костюмы, декорации)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Акустическая система (линейные массивы, сценические мониторы)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Усилители мощности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Эквалайзер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Микрофонный парк (микрофоны (проводные, беспроводные), подставки под микрофоны)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Прожектор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7</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Проекционный экран</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Генератор дыма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jc w:val="center"/>
        <w:rPr>
          <w:rFonts w:ascii="Times New Roman" w:eastAsia="MS Mincho" w:hAnsi="Times New Roman" w:cs="Times New Roman"/>
          <w:sz w:val="16"/>
          <w:szCs w:val="16"/>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6.1.2.3. Оснащение лабораторий</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Лаборатория «Вычислительной техники, архитектуры персонального компьютера и периферийных устройств»</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483"/>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 обучающих материалов</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Специализированное оборудование, мебель и системы хранения оборудования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Компьютерная техника (монитор, процессор, клавиатура, мышь) с возможностью подключения к сети Интернет (по количеству посадочных мест)</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компьютерных комплектующих для произведения сборки, разборки и сервисного обслуживания ПК и оргтехники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IV</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1545"/>
        </w:trPr>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Тренировочные комплексы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ind w:firstLine="709"/>
        <w:jc w:val="both"/>
        <w:rPr>
          <w:rFonts w:ascii="Times New Roman" w:eastAsia="MS Mincho" w:hAnsi="Times New Roman" w:cs="Times New Roman"/>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Лаборатория «Программного обеспечения и сопровождения компьютерных систем»</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425"/>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 обучающих материалов</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30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Специализированное оборудование, мебель и системы хранения оборудования</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Компьютерная техника (монитор, процессор, клавиатура, мышь) с возможностью подключения к сети Интернет (по количеству посадочных мест)</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IV</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Тренировочные комплексы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jc w:val="center"/>
        <w:rPr>
          <w:rFonts w:ascii="Times New Roman" w:eastAsia="MS Mincho" w:hAnsi="Times New Roman" w:cs="Times New Roman"/>
          <w:sz w:val="16"/>
          <w:szCs w:val="16"/>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Лаборатория «Программирования и баз данных»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599"/>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 обучающих материалов</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Специализированное оборудование, мебель и системы хранения оборудования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Компьютерная техника (монитор, процессор, клавиатура, мышь) с возможностью подключения к сети Интернет (по количеству посадочных мест)</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Сервер в лаборатории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IV</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Тренировочные комплексы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ind w:firstLine="709"/>
        <w:jc w:val="both"/>
        <w:rPr>
          <w:rFonts w:ascii="Times New Roman" w:eastAsia="MS Mincho" w:hAnsi="Times New Roman" w:cs="Times New Roman"/>
          <w:bCs/>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Лаборатория «Организации и принципов построения информационных систем»</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42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rPr>
          <w:trHeight w:val="13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 обучающих материалов</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rPr>
          <w:trHeight w:val="971"/>
        </w:trPr>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rPr>
          <w:trHeight w:val="70"/>
        </w:trPr>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Специализированное оборудование, мебель и системы хранения оборудования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Компьютерная техника (монитор, процессор, клавиатура, мышь) с возможностью подключения к сети Интернет (по количеству посадочных мест)</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IV</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Тренировочные комплексы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ind w:firstLine="709"/>
        <w:jc w:val="both"/>
        <w:rPr>
          <w:rFonts w:ascii="Times New Roman" w:eastAsia="MS Mincho" w:hAnsi="Times New Roman" w:cs="Times New Roman"/>
          <w:bCs/>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Лаборатория/мастерская «</w:t>
      </w:r>
      <w:r w:rsidRPr="00124851">
        <w:rPr>
          <w:rFonts w:ascii="Times New Roman" w:eastAsia="MS Mincho" w:hAnsi="Times New Roman" w:cs="Times New Roman"/>
          <w:sz w:val="24"/>
          <w:szCs w:val="24"/>
          <w:lang w:eastAsia="ru-RU"/>
        </w:rPr>
        <w:t>Информационных ресурсов</w:t>
      </w:r>
      <w:r w:rsidRPr="00124851">
        <w:rPr>
          <w:rFonts w:ascii="Times New Roman" w:eastAsia="MS Mincho" w:hAnsi="Times New Roman" w:cs="Times New Roman"/>
          <w:bCs/>
          <w:sz w:val="24"/>
          <w:szCs w:val="24"/>
          <w:lang w:eastAsia="ru-RU"/>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 обучающих материалов</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проектор, экран)</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Проектор </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Специализированное оборудование, мебель и системы хранения оборудования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Компьютерная техника с возможностью подключения к сети Интернет (по количеству посадочных мест)</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IV</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ind w:firstLine="709"/>
        <w:jc w:val="both"/>
        <w:rPr>
          <w:rFonts w:ascii="Times New Roman" w:eastAsia="MS Mincho" w:hAnsi="Times New Roman" w:cs="Times New Roman"/>
          <w:bCs/>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Лаборатория/мастерская «Разработки веб-приложений»</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 обучающих материалов</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проектор, экран)</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Проектор </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Специализированное оборудование, мебель и системы хранения оборудования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Компьютерная техника с возможностью подключения к сети Интернет (по количеству посадочных мест)</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IV</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ind w:firstLine="709"/>
        <w:jc w:val="both"/>
        <w:rPr>
          <w:rFonts w:ascii="Times New Roman" w:eastAsia="MS Mincho" w:hAnsi="Times New Roman" w:cs="Times New Roman"/>
          <w:bCs/>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lang w:eastAsia="ru-RU"/>
        </w:rPr>
      </w:pPr>
      <w:r w:rsidRPr="00124851">
        <w:rPr>
          <w:rFonts w:ascii="Times New Roman" w:eastAsia="MS Mincho" w:hAnsi="Times New Roman" w:cs="Times New Roman"/>
          <w:lang w:eastAsia="ru-RU"/>
        </w:rPr>
        <w:t>Мастерская «Разработка игр и мультимедийных приложений»</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val="en-US" w:eastAsia="ru-RU"/>
              </w:rPr>
              <w:t>I</w:t>
            </w:r>
            <w:r w:rsidRPr="00124851">
              <w:rPr>
                <w:rFonts w:ascii="Times New Roman" w:eastAsia="MS Mincho" w:hAnsi="Times New Roman" w:cs="Times New Roman"/>
                <w:b/>
                <w:bCs/>
                <w:lang w:eastAsia="ru-RU"/>
              </w:rPr>
              <w:t xml:space="preserve"> Специализированная мебель и системы хранения обучающих материалов</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Стул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57" w:right="-57"/>
              <w:jc w:val="center"/>
              <w:rPr>
                <w:rFonts w:ascii="Times New Roman" w:eastAsia="MS Mincho" w:hAnsi="Times New Roman" w:cs="Times New Roman"/>
              </w:rPr>
            </w:pPr>
          </w:p>
        </w:tc>
        <w:tc>
          <w:tcPr>
            <w:tcW w:w="5529"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57" w:right="-57"/>
              <w:jc w:val="both"/>
              <w:rPr>
                <w:rFonts w:ascii="Times New Roman" w:eastAsia="MS Mincho" w:hAnsi="Times New Roman" w:cs="Times New Roman"/>
              </w:rPr>
            </w:pPr>
          </w:p>
        </w:tc>
        <w:tc>
          <w:tcPr>
            <w:tcW w:w="3543" w:type="dxa"/>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57" w:right="-57"/>
              <w:jc w:val="both"/>
              <w:rPr>
                <w:rFonts w:ascii="Times New Roman" w:eastAsia="MS Mincho" w:hAnsi="Times New Roman" w:cs="Times New Roman"/>
              </w:rPr>
            </w:pP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eastAsia="ru-RU"/>
              </w:rPr>
              <w:t>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57" w:right="-57"/>
              <w:jc w:val="both"/>
              <w:rPr>
                <w:rFonts w:ascii="Times New Roman" w:eastAsia="MS Mincho" w:hAnsi="Times New Roman" w:cs="Times New Roman"/>
                <w:b/>
                <w:bCs/>
              </w:rPr>
            </w:pPr>
          </w:p>
        </w:tc>
      </w:tr>
    </w:tbl>
    <w:p w:rsidR="00124851" w:rsidRPr="00124851" w:rsidRDefault="00124851" w:rsidP="00124851">
      <w:pPr>
        <w:spacing w:after="0" w:line="240" w:lineRule="auto"/>
        <w:jc w:val="center"/>
        <w:rPr>
          <w:rFonts w:ascii="Times New Roman" w:eastAsia="MS Mincho" w:hAnsi="Times New Roman" w:cs="Times New Roman"/>
        </w:rPr>
      </w:pPr>
    </w:p>
    <w:p w:rsidR="00124851" w:rsidRPr="00124851" w:rsidRDefault="00124851" w:rsidP="00124851">
      <w:pPr>
        <w:spacing w:after="0" w:line="240" w:lineRule="auto"/>
        <w:ind w:firstLine="709"/>
        <w:jc w:val="both"/>
        <w:rPr>
          <w:rFonts w:ascii="Times New Roman" w:eastAsia="MS Mincho" w:hAnsi="Times New Roman" w:cs="Times New Roman"/>
          <w:lang w:eastAsia="ru-RU"/>
        </w:rPr>
      </w:pPr>
      <w:r w:rsidRPr="00124851">
        <w:rPr>
          <w:rFonts w:ascii="Times New Roman" w:eastAsia="MS Mincho" w:hAnsi="Times New Roman" w:cs="Times New Roman"/>
          <w:lang w:eastAsia="ru-RU"/>
        </w:rPr>
        <w:t>Мастерская «Программные решения для бизнеса»</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val="en-US" w:eastAsia="ru-RU"/>
              </w:rPr>
              <w:t>I</w:t>
            </w:r>
            <w:r w:rsidRPr="00124851">
              <w:rPr>
                <w:rFonts w:ascii="Times New Roman" w:eastAsia="MS Mincho" w:hAnsi="Times New Roman" w:cs="Times New Roman"/>
                <w:b/>
                <w:bCs/>
                <w:lang w:eastAsia="ru-RU"/>
              </w:rPr>
              <w:t xml:space="preserve"> Специализированная мебель и системы хранения обучающих материалов</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Шкаф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Система визуализации (интерактивная доска, проектор, экран)</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val="en-US" w:eastAsia="ru-RU"/>
              </w:rPr>
              <w:t>II</w:t>
            </w:r>
            <w:r w:rsidRPr="00124851">
              <w:rPr>
                <w:rFonts w:ascii="Times New Roman" w:eastAsia="MS Mincho" w:hAnsi="Times New Roman" w:cs="Times New Roman"/>
                <w:b/>
                <w:bCs/>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 xml:space="preserve">Проектор </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val="en-US" w:eastAsia="ru-RU"/>
              </w:rPr>
              <w:t>III</w:t>
            </w:r>
            <w:r w:rsidRPr="00124851">
              <w:rPr>
                <w:rFonts w:ascii="Times New Roman" w:eastAsia="MS Mincho" w:hAnsi="Times New Roman" w:cs="Times New Roman"/>
                <w:b/>
                <w:bCs/>
                <w:lang w:eastAsia="ru-RU"/>
              </w:rPr>
              <w:t xml:space="preserve"> Специализированное оборудование, мебель и системы хранения оборудования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Компьютерная техника с возможностью подключения к сети Интернет (по количеству посадочных мест)</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val="en-US" w:eastAsia="ru-RU"/>
              </w:rPr>
              <w:t>IV</w:t>
            </w:r>
            <w:r w:rsidRPr="00124851">
              <w:rPr>
                <w:rFonts w:ascii="Times New Roman" w:eastAsia="MS Mincho" w:hAnsi="Times New Roman" w:cs="Times New Roman"/>
                <w:b/>
                <w:bCs/>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jc w:val="center"/>
        <w:rPr>
          <w:rFonts w:ascii="Times New Roman" w:eastAsia="MS Mincho" w:hAnsi="Times New Roman" w:cs="Times New Roman"/>
        </w:rPr>
      </w:pPr>
    </w:p>
    <w:p w:rsidR="00124851" w:rsidRPr="00124851" w:rsidRDefault="00124851" w:rsidP="00124851">
      <w:pPr>
        <w:spacing w:after="0" w:line="240" w:lineRule="auto"/>
        <w:ind w:firstLine="709"/>
        <w:jc w:val="both"/>
        <w:rPr>
          <w:rFonts w:ascii="Times New Roman" w:eastAsia="MS Mincho" w:hAnsi="Times New Roman" w:cs="Times New Roman"/>
          <w:lang w:eastAsia="ru-RU"/>
        </w:rPr>
      </w:pPr>
      <w:r w:rsidRPr="00124851">
        <w:rPr>
          <w:rFonts w:ascii="Times New Roman" w:eastAsia="MS Mincho" w:hAnsi="Times New Roman" w:cs="Times New Roman"/>
          <w:lang w:eastAsia="ru-RU"/>
        </w:rPr>
        <w:t>Мастерская «Разработка виртуальной и дополненной реальности»</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val="en-US" w:eastAsia="ru-RU"/>
              </w:rPr>
              <w:t>I</w:t>
            </w:r>
            <w:r w:rsidRPr="00124851">
              <w:rPr>
                <w:rFonts w:ascii="Times New Roman" w:eastAsia="MS Mincho" w:hAnsi="Times New Roman" w:cs="Times New Roman"/>
                <w:b/>
                <w:bCs/>
                <w:lang w:eastAsia="ru-RU"/>
              </w:rPr>
              <w:t xml:space="preserve"> Специализированная мебель и системы хранения обучающих материалов</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Шкаф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Система визуализации (интерактивная доска, проектор, экран)</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val="en-US" w:eastAsia="ru-RU"/>
              </w:rPr>
              <w:t>II</w:t>
            </w:r>
            <w:r w:rsidRPr="00124851">
              <w:rPr>
                <w:rFonts w:ascii="Times New Roman" w:eastAsia="MS Mincho" w:hAnsi="Times New Roman" w:cs="Times New Roman"/>
                <w:b/>
                <w:bCs/>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 xml:space="preserve">Проектор </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val="en-US" w:eastAsia="ru-RU"/>
              </w:rPr>
              <w:t>III</w:t>
            </w:r>
            <w:r w:rsidRPr="00124851">
              <w:rPr>
                <w:rFonts w:ascii="Times New Roman" w:eastAsia="MS Mincho" w:hAnsi="Times New Roman" w:cs="Times New Roman"/>
                <w:b/>
                <w:bCs/>
                <w:lang w:eastAsia="ru-RU"/>
              </w:rPr>
              <w:t xml:space="preserve"> Специализированное оборудование, мебель и системы хранения оборудования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Компьютерная техника с возможностью подключения к сети Интернет (по количеству посадочных мест)</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Сервер в лаборатории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val="en-US" w:eastAsia="ru-RU"/>
              </w:rPr>
              <w:t>IV</w:t>
            </w:r>
            <w:r w:rsidRPr="00124851">
              <w:rPr>
                <w:rFonts w:ascii="Times New Roman" w:eastAsia="MS Mincho" w:hAnsi="Times New Roman" w:cs="Times New Roman"/>
                <w:b/>
                <w:bCs/>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ind w:firstLine="709"/>
        <w:jc w:val="both"/>
        <w:rPr>
          <w:rFonts w:ascii="Times New Roman" w:eastAsia="MS Mincho" w:hAnsi="Times New Roman" w:cs="Times New Roman"/>
          <w:bCs/>
        </w:rPr>
      </w:pPr>
    </w:p>
    <w:p w:rsidR="00124851" w:rsidRPr="00124851" w:rsidRDefault="00124851" w:rsidP="00124851">
      <w:pPr>
        <w:spacing w:after="0" w:line="240" w:lineRule="auto"/>
        <w:ind w:firstLine="709"/>
        <w:jc w:val="both"/>
        <w:rPr>
          <w:rFonts w:ascii="Times New Roman" w:eastAsia="MS Mincho" w:hAnsi="Times New Roman" w:cs="Times New Roman"/>
          <w:lang w:eastAsia="ru-RU"/>
        </w:rPr>
      </w:pPr>
      <w:r w:rsidRPr="00124851">
        <w:rPr>
          <w:rFonts w:ascii="Times New Roman" w:eastAsia="MS Mincho" w:hAnsi="Times New Roman" w:cs="Times New Roman"/>
          <w:lang w:eastAsia="ru-RU"/>
        </w:rPr>
        <w:t>Мастерская «ИТ-решения для бизнеса»</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851"/>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val="en-US" w:eastAsia="ru-RU"/>
              </w:rPr>
              <w:t>I</w:t>
            </w:r>
            <w:r w:rsidRPr="00124851">
              <w:rPr>
                <w:rFonts w:ascii="Times New Roman" w:eastAsia="MS Mincho" w:hAnsi="Times New Roman" w:cs="Times New Roman"/>
                <w:b/>
                <w:bCs/>
                <w:lang w:eastAsia="ru-RU"/>
              </w:rPr>
              <w:t xml:space="preserve"> Специализированная мебель и системы хранения обучающих материалов</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Шкаф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Система визуализации (интерактивная доска, проектор, экран)</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val="en-US" w:eastAsia="ru-RU"/>
              </w:rPr>
              <w:t>II</w:t>
            </w:r>
            <w:r w:rsidRPr="00124851">
              <w:rPr>
                <w:rFonts w:ascii="Times New Roman" w:eastAsia="MS Mincho" w:hAnsi="Times New Roman" w:cs="Times New Roman"/>
                <w:b/>
                <w:bCs/>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 xml:space="preserve">Проектор </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val="en-US" w:eastAsia="ru-RU"/>
              </w:rPr>
              <w:t>III</w:t>
            </w:r>
            <w:r w:rsidRPr="00124851">
              <w:rPr>
                <w:rFonts w:ascii="Times New Roman" w:eastAsia="MS Mincho" w:hAnsi="Times New Roman" w:cs="Times New Roman"/>
                <w:b/>
                <w:bCs/>
                <w:lang w:eastAsia="ru-RU"/>
              </w:rPr>
              <w:t xml:space="preserve"> Специализированное оборудование, мебель и системы хранения оборудования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Компьютерная техника с возможностью подключения к сети Интернет (по количеству посадочных мест)</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b/>
                <w:bCs/>
                <w:lang w:val="en-US" w:eastAsia="ru-RU"/>
              </w:rPr>
              <w:t>IV</w:t>
            </w:r>
            <w:r w:rsidRPr="00124851">
              <w:rPr>
                <w:rFonts w:ascii="Times New Roman" w:eastAsia="MS Mincho" w:hAnsi="Times New Roman" w:cs="Times New Roman"/>
                <w:b/>
                <w:bCs/>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rPr>
            </w:pPr>
            <w:r w:rsidRPr="00124851">
              <w:rPr>
                <w:rFonts w:ascii="Times New Roman" w:eastAsia="MS Mincho" w:hAnsi="Times New Roman" w:cs="Times New Roman"/>
                <w:b/>
                <w:bCs/>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rPr>
            </w:pPr>
            <w:r w:rsidRPr="00124851">
              <w:rPr>
                <w:rFonts w:ascii="Times New Roman" w:eastAsia="MS Mincho" w:hAnsi="Times New Roman" w:cs="Times New Roman"/>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rPr>
            </w:pPr>
            <w:r w:rsidRPr="00124851">
              <w:rPr>
                <w:rFonts w:ascii="Times New Roman" w:eastAsia="MS Mincho" w:hAnsi="Times New Roman" w:cs="Times New Roman"/>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ind w:firstLine="709"/>
        <w:jc w:val="both"/>
        <w:rPr>
          <w:rFonts w:ascii="Times New Roman" w:eastAsia="MS Mincho" w:hAnsi="Times New Roman" w:cs="Times New Roman"/>
          <w:bCs/>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6.1.2.4. Оснащение баз практик</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Реализация образовательной программы предполагает обязательную учебную и производственную практику.</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Учебная практика реализуется в лабораториях профессиональной образовательной организации и (или) в организациях </w:t>
      </w:r>
      <w:r w:rsidRPr="00124851">
        <w:rPr>
          <w:rFonts w:ascii="Times New Roman" w:eastAsia="MS Mincho" w:hAnsi="Times New Roman" w:cs="Times New Roman"/>
          <w:sz w:val="24"/>
          <w:szCs w:val="24"/>
          <w:lang w:val="en-US" w:eastAsia="ru-RU"/>
        </w:rPr>
        <w:t>IT</w:t>
      </w:r>
      <w:r w:rsidRPr="00124851">
        <w:rPr>
          <w:rFonts w:ascii="Times New Roman" w:eastAsia="MS Mincho" w:hAnsi="Times New Roman" w:cs="Times New Roman"/>
          <w:sz w:val="24"/>
          <w:szCs w:val="24"/>
          <w:lang w:eastAsia="ru-RU"/>
        </w:rPr>
        <w:t xml:space="preserve">и телекоммуникационного профиля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в том числе оборудования и инструментов, используемых при проведении чемпионатов профессионального мастерства и указанных в инфраструктурных листах конкурсной документации по </w:t>
      </w:r>
      <w:r w:rsidRPr="00124851">
        <w:rPr>
          <w:rFonts w:ascii="Times New Roman" w:eastAsia="MS Mincho" w:hAnsi="Times New Roman" w:cs="Times New Roman"/>
          <w:bCs/>
          <w:color w:val="000000"/>
          <w:sz w:val="24"/>
          <w:szCs w:val="24"/>
          <w:lang w:eastAsia="ru-RU"/>
        </w:rPr>
        <w:t xml:space="preserve">компетенции </w:t>
      </w:r>
      <w:r w:rsidRPr="00124851">
        <w:rPr>
          <w:rFonts w:ascii="Times New Roman" w:eastAsia="MS Mincho" w:hAnsi="Times New Roman" w:cs="Times New Roman"/>
          <w:color w:val="000000"/>
          <w:sz w:val="24"/>
          <w:szCs w:val="24"/>
          <w:lang w:eastAsia="ru-RU"/>
        </w:rPr>
        <w:t>«Программные решения для бизнеса» (или их аналогов)</w:t>
      </w:r>
      <w:r w:rsidRPr="00124851">
        <w:rPr>
          <w:rFonts w:ascii="Times New Roman" w:eastAsia="MS Mincho" w:hAnsi="Times New Roman" w:cs="Times New Roman"/>
          <w:bCs/>
          <w:color w:val="000000"/>
          <w:sz w:val="24"/>
          <w:szCs w:val="24"/>
          <w:lang w:eastAsia="ru-RU"/>
        </w:rPr>
        <w:t>.</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Производственная практика реализуется в организациях </w:t>
      </w:r>
      <w:r w:rsidRPr="00124851">
        <w:rPr>
          <w:rFonts w:ascii="Times New Roman" w:eastAsia="MS Mincho" w:hAnsi="Times New Roman" w:cs="Times New Roman"/>
          <w:sz w:val="24"/>
          <w:szCs w:val="24"/>
          <w:lang w:val="en-US" w:eastAsia="ru-RU"/>
        </w:rPr>
        <w:t>IT</w:t>
      </w:r>
      <w:r w:rsidRPr="00124851">
        <w:rPr>
          <w:rFonts w:ascii="Times New Roman" w:eastAsia="MS Mincho" w:hAnsi="Times New Roman" w:cs="Times New Roman"/>
          <w:sz w:val="24"/>
          <w:szCs w:val="24"/>
          <w:lang w:eastAsia="ru-RU"/>
        </w:rPr>
        <w:t xml:space="preserve"> и телекоммуникационного профиля, обеспечивающих деятельность обучающихся в профессиональной области: 06 </w:t>
      </w:r>
      <w:r w:rsidRPr="00124851">
        <w:rPr>
          <w:rFonts w:ascii="Times New Roman" w:eastAsia="MS Mincho" w:hAnsi="Times New Roman" w:cs="Times New Roman"/>
          <w:sz w:val="24"/>
          <w:szCs w:val="24"/>
          <w:shd w:val="clear" w:color="auto" w:fill="FFFFFF"/>
          <w:lang w:eastAsia="ru-RU"/>
        </w:rPr>
        <w:t>Связь, информационные и коммуникационные технологии</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давать возможность обучающемуся овладеть профессиональными компетенциями по всем видам деятельности, предусмотренными программой, с использованием современных технологий, материалов и оборудования.</w:t>
      </w:r>
    </w:p>
    <w:p w:rsidR="00124851" w:rsidRPr="00124851" w:rsidRDefault="00124851" w:rsidP="00124851">
      <w:pPr>
        <w:spacing w:after="0" w:line="240" w:lineRule="auto"/>
        <w:ind w:firstLine="709"/>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Наименование рабочего места участка «Эксплуатация информационных систем на технических объектах инфраструктуры предприятий»</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5527"/>
        <w:gridCol w:w="3542"/>
      </w:tblGrid>
      <w:tr w:rsidR="00124851" w:rsidRPr="00124851" w:rsidTr="00BD2588">
        <w:trPr>
          <w:trHeight w:val="894"/>
        </w:trPr>
        <w:tc>
          <w:tcPr>
            <w:tcW w:w="562"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w:t>
            </w:r>
          </w:p>
        </w:tc>
        <w:tc>
          <w:tcPr>
            <w:tcW w:w="552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оборудования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Техническое описание</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val="en-US" w:eastAsia="ru-RU"/>
              </w:rPr>
              <w:t>I</w:t>
            </w:r>
            <w:r w:rsidRPr="00124851">
              <w:rPr>
                <w:rFonts w:ascii="Times New Roman" w:eastAsia="MS Mincho" w:hAnsi="Times New Roman" w:cs="Times New Roman"/>
                <w:b/>
                <w:bCs/>
                <w:sz w:val="24"/>
                <w:szCs w:val="24"/>
                <w:lang w:eastAsia="ru-RU"/>
              </w:rPr>
              <w:t xml:space="preserve"> Специализированная мебель и системы хранения обучающих материалов</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ученический (одноместный / двухместный / регулируемый / нерегулируемый)</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Шкаф (открытый / закрытый, со стеклом, многосекционный, угловой / прямой, для учебных пособий, для журналов)</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Стул ученический (на ножках, на колесиках)</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4</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Стол учителя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Кресло / стул компьютерное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rPr>
          <w:trHeight w:val="289"/>
        </w:trPr>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6</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визуализации (интерактивная доска, интерактивный проектор, интерактивная накладка, интерактивная портативная система)</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Магнитно-маркерная поверхность</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w:t>
            </w:r>
            <w:r w:rsidRPr="00124851">
              <w:rPr>
                <w:rFonts w:ascii="Times New Roman" w:eastAsia="MS Mincho" w:hAnsi="Times New Roman" w:cs="Times New Roman"/>
                <w:b/>
                <w:bCs/>
                <w:sz w:val="24"/>
                <w:szCs w:val="24"/>
                <w:lang w:eastAsia="ru-RU"/>
              </w:rPr>
              <w:t xml:space="preserve"> Технические средства</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Автоматизированное рабочее место преподавателя</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Проектор (настольный / инсталляционный, короткофокусный / ультракороткофокусный, 3</w:t>
            </w:r>
            <w:r w:rsidRPr="00124851">
              <w:rPr>
                <w:rFonts w:ascii="Times New Roman" w:eastAsia="MS Mincho" w:hAnsi="Times New Roman" w:cs="Times New Roman"/>
                <w:sz w:val="24"/>
                <w:szCs w:val="24"/>
                <w:lang w:val="en-US" w:eastAsia="ru-RU"/>
              </w:rPr>
              <w:t>D</w:t>
            </w:r>
            <w:r w:rsidRPr="00124851">
              <w:rPr>
                <w:rFonts w:ascii="Times New Roman" w:eastAsia="MS Mincho" w:hAnsi="Times New Roman" w:cs="Times New Roman"/>
                <w:sz w:val="24"/>
                <w:szCs w:val="24"/>
                <w:lang w:eastAsia="ru-RU"/>
              </w:rPr>
              <w:t>-проектор, проектор точечной подсветки)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3</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Многофункциональное устройство (принтер, сканер, копир)</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Акустические колонки</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Система видеоконференцсвязи (групповые, персональные)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III</w:t>
            </w:r>
            <w:r w:rsidRPr="00124851">
              <w:rPr>
                <w:rFonts w:ascii="Times New Roman" w:eastAsia="MS Mincho" w:hAnsi="Times New Roman" w:cs="Times New Roman"/>
                <w:b/>
                <w:bCs/>
                <w:sz w:val="24"/>
                <w:szCs w:val="24"/>
                <w:lang w:eastAsia="ru-RU"/>
              </w:rPr>
              <w:t xml:space="preserve"> Специализированное оборудование, мебель и системы хранения оборудования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rPr>
          <w:trHeight w:val="200"/>
        </w:trPr>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sz w:val="24"/>
                <w:szCs w:val="24"/>
                <w:lang w:val="en-US" w:eastAsia="ru-RU"/>
              </w:rPr>
              <w:t>IT</w:t>
            </w:r>
            <w:r w:rsidRPr="00124851">
              <w:rPr>
                <w:rFonts w:ascii="Times New Roman" w:eastAsia="MS Mincho" w:hAnsi="Times New Roman" w:cs="Times New Roman"/>
                <w:sz w:val="24"/>
                <w:szCs w:val="24"/>
                <w:lang w:eastAsia="ru-RU"/>
              </w:rPr>
              <w:t xml:space="preserve"> и телекоммуникационное оборудование</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
                <w:bCs/>
                <w:sz w:val="24"/>
                <w:szCs w:val="24"/>
                <w:lang w:val="en-US" w:eastAsia="ru-RU"/>
              </w:rPr>
              <w:t>IV</w:t>
            </w:r>
            <w:r w:rsidRPr="00124851">
              <w:rPr>
                <w:rFonts w:ascii="Times New Roman" w:eastAsia="MS Mincho" w:hAnsi="Times New Roman" w:cs="Times New Roman"/>
                <w:b/>
                <w:bCs/>
                <w:sz w:val="24"/>
                <w:szCs w:val="24"/>
                <w:lang w:eastAsia="ru-RU"/>
              </w:rPr>
              <w:t xml:space="preserve"> Демонстрационные учебно-наглядные пособия</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Основное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учебного наглядного материала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Комплекты для индивидуальной и групповой работы по основным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9634" w:type="dxa"/>
            <w:gridSpan w:val="3"/>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Дополнительное оборудование</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1</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Комплект демонстрационного оборудования по всем темам программы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r w:rsidR="00124851" w:rsidRPr="00124851" w:rsidTr="00BD2588">
        <w:tc>
          <w:tcPr>
            <w:tcW w:w="562"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2</w:t>
            </w:r>
          </w:p>
        </w:tc>
        <w:tc>
          <w:tcPr>
            <w:tcW w:w="552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Тренировочные комплексы</w:t>
            </w:r>
          </w:p>
        </w:tc>
        <w:tc>
          <w:tcPr>
            <w:tcW w:w="3543"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 соответствии с действующими санитарными и противопожарными нормами и правилами</w:t>
            </w:r>
          </w:p>
        </w:tc>
      </w:tr>
    </w:tbl>
    <w:p w:rsidR="00124851" w:rsidRPr="00124851" w:rsidRDefault="00124851" w:rsidP="00124851">
      <w:pPr>
        <w:spacing w:after="0" w:line="240" w:lineRule="auto"/>
        <w:jc w:val="center"/>
        <w:rPr>
          <w:rFonts w:ascii="Times New Roman" w:eastAsia="MS Mincho" w:hAnsi="Times New Roman" w:cs="Times New Roman"/>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6.1.3. Допускается замена оборудования его виртуальными аналогами.</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6.2. Требования к учебно-методическому обеспечению образовательной программы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6.2.1. Библиотечный фонд образовательной организации должен быть укомплектован печатными изданиями и (или) электронными изданиями по каждой дисциплине (модулю), в том числе из расчета не менее 0,25 экземпляра каждого из изданий, указанных в рабочих программах дисциплин (модулей) в качестве основной литературы, на одного обучающегося из числа лиц, одновременно осваивающих соответствующую дисциплину (модуль).</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В случае наличия электронной информационно-образовательной среды допускается замена печатного библиотечного фонда с предоставлением права одновременного доступа не менее 25 процентов обучающихся к цифровой (электронной) библиотеке.</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124851" w:rsidRPr="00124851" w:rsidRDefault="00124851" w:rsidP="00124851">
      <w:pPr>
        <w:spacing w:after="0" w:line="240" w:lineRule="auto"/>
        <w:ind w:firstLine="709"/>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color w:val="000000"/>
          <w:sz w:val="24"/>
          <w:szCs w:val="24"/>
          <w:lang w:eastAsia="ru-RU"/>
        </w:rPr>
        <w:t>Образовательная программа должна обеспечиваться учебно-методической документацией по всем учебным дисциплинам (модулям).</w:t>
      </w:r>
    </w:p>
    <w:p w:rsidR="00124851" w:rsidRPr="00124851" w:rsidRDefault="00124851" w:rsidP="00124851">
      <w:pPr>
        <w:spacing w:after="0" w:line="240" w:lineRule="auto"/>
        <w:ind w:firstLine="709"/>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color w:val="000000"/>
          <w:sz w:val="24"/>
          <w:szCs w:val="24"/>
          <w:lang w:eastAsia="ru-RU"/>
        </w:rPr>
        <w:t xml:space="preserve">6.2.2. </w:t>
      </w:r>
      <w:r w:rsidRPr="00124851">
        <w:rPr>
          <w:rFonts w:ascii="Times New Roman" w:eastAsia="MS Mincho" w:hAnsi="Times New Roman" w:cs="Times New Roman"/>
          <w:color w:val="000000"/>
          <w:sz w:val="24"/>
          <w:szCs w:val="24"/>
          <w:lang w:eastAsia="ru-RU"/>
        </w:rPr>
        <w:t>Обучающиеся инвалиды и лица с ограниченными возможностями здоровья должны быть обеспечены печатными и (или) электронными учебными изданиями, адаптированными при необходимости для обучения указанных обучающихся.</w:t>
      </w:r>
    </w:p>
    <w:p w:rsidR="00124851" w:rsidRPr="00124851" w:rsidRDefault="00124851" w:rsidP="00124851">
      <w:pPr>
        <w:spacing w:after="0" w:line="240" w:lineRule="auto"/>
        <w:ind w:firstLine="709"/>
        <w:jc w:val="both"/>
        <w:rPr>
          <w:rFonts w:ascii="Times New Roman" w:eastAsia="MS Mincho" w:hAnsi="Times New Roman" w:cs="Times New Roman"/>
          <w:color w:val="000000"/>
          <w:sz w:val="24"/>
          <w:szCs w:val="24"/>
          <w:lang w:eastAsia="ru-RU"/>
        </w:rPr>
      </w:pPr>
      <w:r w:rsidRPr="00124851">
        <w:rPr>
          <w:rFonts w:ascii="Times New Roman" w:eastAsia="MS Mincho" w:hAnsi="Times New Roman" w:cs="Times New Roman"/>
          <w:bCs/>
          <w:color w:val="000000"/>
          <w:sz w:val="24"/>
          <w:szCs w:val="24"/>
          <w:lang w:eastAsia="ru-RU"/>
        </w:rPr>
        <w:t xml:space="preserve">6.2.3. </w:t>
      </w:r>
      <w:r w:rsidRPr="00124851">
        <w:rPr>
          <w:rFonts w:ascii="Times New Roman" w:eastAsia="MS Mincho" w:hAnsi="Times New Roman" w:cs="Times New Roman"/>
          <w:color w:val="000000"/>
          <w:sz w:val="24"/>
          <w:szCs w:val="24"/>
          <w:lang w:eastAsia="ru-RU"/>
        </w:rPr>
        <w:t>Перечень необходимого комплекта лицензионного и свободно распространяемого программного обеспечения, в том числе отечественного производства.</w:t>
      </w:r>
    </w:p>
    <w:p w:rsidR="00124851" w:rsidRPr="00124851" w:rsidRDefault="00124851" w:rsidP="00124851">
      <w:pPr>
        <w:spacing w:after="0" w:line="240" w:lineRule="auto"/>
        <w:ind w:firstLine="709"/>
        <w:jc w:val="both"/>
        <w:rPr>
          <w:rFonts w:ascii="Times New Roman" w:eastAsia="MS Mincho" w:hAnsi="Times New Roman" w:cs="Times New Roman"/>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
        <w:gridCol w:w="3340"/>
        <w:gridCol w:w="4420"/>
        <w:gridCol w:w="1373"/>
      </w:tblGrid>
      <w:tr w:rsidR="00124851" w:rsidRPr="00124851" w:rsidTr="00BD2588">
        <w:trPr>
          <w:trHeight w:val="1021"/>
        </w:trPr>
        <w:tc>
          <w:tcPr>
            <w:tcW w:w="25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п/п</w:t>
            </w:r>
          </w:p>
        </w:tc>
        <w:tc>
          <w:tcPr>
            <w:tcW w:w="1767"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Наименование лицензионного</w:t>
            </w:r>
          </w:p>
          <w:p w:rsidR="00124851" w:rsidRPr="00124851" w:rsidRDefault="00124851" w:rsidP="00124851">
            <w:pPr>
              <w:spacing w:after="0" w:line="240" w:lineRule="auto"/>
              <w:ind w:left="-57" w:right="-57"/>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и свободно распространяемого</w:t>
            </w:r>
          </w:p>
          <w:p w:rsidR="00124851" w:rsidRPr="00124851" w:rsidRDefault="00124851" w:rsidP="00124851">
            <w:pPr>
              <w:spacing w:after="0" w:line="240" w:lineRule="auto"/>
              <w:ind w:left="-57" w:right="-57"/>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программного обеспечения,</w:t>
            </w:r>
          </w:p>
          <w:p w:rsidR="00124851" w:rsidRPr="00124851" w:rsidRDefault="00124851" w:rsidP="00124851">
            <w:pPr>
              <w:spacing w:after="0" w:line="240" w:lineRule="auto"/>
              <w:ind w:left="-57" w:right="-57"/>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в том числе отечественного</w:t>
            </w:r>
          </w:p>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производства</w:t>
            </w:r>
          </w:p>
        </w:tc>
        <w:tc>
          <w:tcPr>
            <w:tcW w:w="233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Код и наименование</w:t>
            </w:r>
          </w:p>
          <w:p w:rsidR="00124851" w:rsidRPr="00124851" w:rsidRDefault="00124851" w:rsidP="00124851">
            <w:pPr>
              <w:spacing w:after="0" w:line="240" w:lineRule="auto"/>
              <w:ind w:left="-57" w:right="-57"/>
              <w:jc w:val="center"/>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учебной дисциплины</w:t>
            </w:r>
          </w:p>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(модуля)</w:t>
            </w:r>
          </w:p>
        </w:tc>
        <w:tc>
          <w:tcPr>
            <w:tcW w:w="651" w:type="pct"/>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Количество</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Times New Roman" w:hAnsi="Times New Roman" w:cs="Times New Roman"/>
                <w:sz w:val="24"/>
                <w:szCs w:val="24"/>
              </w:rPr>
            </w:pPr>
            <w:r w:rsidRPr="00124851">
              <w:rPr>
                <w:rFonts w:ascii="Times New Roman" w:eastAsia="Times New Roman" w:hAnsi="Times New Roman" w:cs="Times New Roman"/>
                <w:sz w:val="24"/>
                <w:szCs w:val="24"/>
                <w:lang w:eastAsia="ru-RU"/>
              </w:rPr>
              <w:t>Операционная система</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val="en-US"/>
              </w:rPr>
            </w:pPr>
            <w:r w:rsidRPr="00124851">
              <w:rPr>
                <w:rFonts w:ascii="Times New Roman" w:eastAsia="MS Mincho" w:hAnsi="Times New Roman" w:cs="Times New Roman"/>
                <w:sz w:val="24"/>
                <w:szCs w:val="24"/>
                <w:lang w:val="en-US" w:eastAsia="ru-RU"/>
              </w:rPr>
              <w:t xml:space="preserve">(Microsoft Windows, Linux </w:t>
            </w:r>
            <w:r w:rsidRPr="00124851">
              <w:rPr>
                <w:rFonts w:ascii="Times New Roman" w:eastAsia="MS Mincho" w:hAnsi="Times New Roman" w:cs="Times New Roman"/>
                <w:sz w:val="24"/>
                <w:szCs w:val="24"/>
                <w:lang w:eastAsia="ru-RU"/>
              </w:rPr>
              <w:t>или</w:t>
            </w:r>
            <w:r w:rsidRPr="00124851">
              <w:rPr>
                <w:rFonts w:ascii="Times New Roman" w:eastAsia="MS Mincho" w:hAnsi="Times New Roman" w:cs="Times New Roman"/>
                <w:sz w:val="24"/>
                <w:szCs w:val="24"/>
                <w:lang w:val="en-US" w:eastAsia="ru-RU"/>
              </w:rPr>
              <w:t xml:space="preserve"> </w:t>
            </w:r>
            <w:r w:rsidRPr="00124851">
              <w:rPr>
                <w:rFonts w:ascii="Times New Roman" w:eastAsia="MS Mincho" w:hAnsi="Times New Roman" w:cs="Times New Roman"/>
                <w:sz w:val="24"/>
                <w:szCs w:val="24"/>
                <w:lang w:eastAsia="ru-RU"/>
              </w:rPr>
              <w:t>аналоги</w:t>
            </w:r>
            <w:r w:rsidRPr="00124851">
              <w:rPr>
                <w:rFonts w:ascii="Times New Roman" w:eastAsia="MS Mincho" w:hAnsi="Times New Roman" w:cs="Times New Roman"/>
                <w:sz w:val="24"/>
                <w:szCs w:val="24"/>
                <w:lang w:val="en-US" w:eastAsia="ru-RU"/>
              </w:rPr>
              <w:t>)</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ООД.13 Информатика</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ОП.03 Операционные системы и среды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ОП.04 Архитектура аппаратных средств</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ОП.05 Основы алгоритмизации и программирования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ОП.07 Экономика отрасли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ОП.08 Основы проектирования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color w:val="000000"/>
                <w:lang w:eastAsia="ru-RU"/>
              </w:rPr>
              <w:t>ОП.09 Компьютерные сети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ОП.09 Стандартизация, сертификация и техническое документоведение</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ОП.10 Численные методы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ОП.11 Компьютерные сети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ПМ.01 Разработка программных модулей программного обеспечения для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ПМ.02 Осуществление интеграции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ПМ.03 Ревьюирование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ПМ.04 Сопровождение и обслуживание программного обеспечения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ПМ.05 Проектирование и разработка информационных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ПМ.06 Сопровождение информационные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ПМ.07 Соадминистрирование и автоматизация баз данных и серверов</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ПМ.08</w:t>
            </w:r>
            <w:r w:rsidRPr="00124851">
              <w:rPr>
                <w:rFonts w:ascii="Times New Roman" w:eastAsia="MS Mincho" w:hAnsi="Times New Roman" w:cs="Times New Roman"/>
                <w:color w:val="000000"/>
                <w:lang w:eastAsia="ru-RU"/>
              </w:rPr>
              <w:tab/>
              <w:t>Разработка дизайна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ПМ.09</w:t>
            </w:r>
            <w:r w:rsidRPr="00124851">
              <w:rPr>
                <w:rFonts w:ascii="Times New Roman" w:eastAsia="MS Mincho" w:hAnsi="Times New Roman" w:cs="Times New Roman"/>
                <w:color w:val="000000"/>
                <w:lang w:eastAsia="ru-RU"/>
              </w:rPr>
              <w:tab/>
              <w:t>Проектирование, разработка и оптимизация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ПМ.11 Разработка, администрирование и защита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ПМд.12 Техническая эксплуатация инфокоммуникационных систем </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ПМд.13 Конвергенция технологий и сервисов телекоммуникационных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sz w:val="24"/>
                <w:szCs w:val="24"/>
                <w:lang w:eastAsia="ru-RU"/>
              </w:rPr>
              <w:t>ПМд.14 Разработка и сопровождение экономических информационных систем</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Офисное программное обеспечение (</w:t>
            </w:r>
            <w:r w:rsidRPr="00124851">
              <w:rPr>
                <w:rFonts w:ascii="Times New Roman" w:eastAsia="MS Mincho" w:hAnsi="Times New Roman" w:cs="Times New Roman"/>
                <w:sz w:val="24"/>
                <w:szCs w:val="24"/>
                <w:lang w:val="en-US" w:eastAsia="ru-RU"/>
              </w:rPr>
              <w:t>MS</w:t>
            </w:r>
            <w:r w:rsidRPr="00124851">
              <w:rPr>
                <w:rFonts w:ascii="Times New Roman" w:eastAsia="MS Mincho" w:hAnsi="Times New Roman" w:cs="Times New Roman"/>
                <w:sz w:val="24"/>
                <w:szCs w:val="24"/>
                <w:lang w:eastAsia="ru-RU"/>
              </w:rPr>
              <w:t xml:space="preserve"> </w:t>
            </w:r>
            <w:r w:rsidRPr="00124851">
              <w:rPr>
                <w:rFonts w:ascii="Times New Roman" w:eastAsia="MS Mincho" w:hAnsi="Times New Roman" w:cs="Times New Roman"/>
                <w:sz w:val="24"/>
                <w:szCs w:val="24"/>
                <w:lang w:val="en-US" w:eastAsia="ru-RU"/>
              </w:rPr>
              <w:t>Office</w:t>
            </w:r>
            <w:r w:rsidRPr="00124851">
              <w:rPr>
                <w:rFonts w:ascii="Times New Roman" w:eastAsia="MS Mincho" w:hAnsi="Times New Roman" w:cs="Times New Roman"/>
                <w:sz w:val="24"/>
                <w:szCs w:val="24"/>
                <w:lang w:eastAsia="ru-RU"/>
              </w:rPr>
              <w:t xml:space="preserve">, </w:t>
            </w:r>
            <w:r w:rsidRPr="00124851">
              <w:rPr>
                <w:rFonts w:ascii="Times New Roman" w:eastAsia="MS Mincho" w:hAnsi="Times New Roman" w:cs="Times New Roman"/>
                <w:sz w:val="24"/>
                <w:szCs w:val="24"/>
                <w:lang w:val="en-US" w:eastAsia="ru-RU"/>
              </w:rPr>
              <w:t>Libre</w:t>
            </w:r>
            <w:r w:rsidRPr="00124851">
              <w:rPr>
                <w:rFonts w:ascii="Times New Roman" w:eastAsia="MS Mincho" w:hAnsi="Times New Roman" w:cs="Times New Roman"/>
                <w:sz w:val="24"/>
                <w:szCs w:val="24"/>
                <w:lang w:eastAsia="ru-RU"/>
              </w:rPr>
              <w:t xml:space="preserve"> </w:t>
            </w:r>
            <w:r w:rsidRPr="00124851">
              <w:rPr>
                <w:rFonts w:ascii="Times New Roman" w:eastAsia="MS Mincho" w:hAnsi="Times New Roman" w:cs="Times New Roman"/>
                <w:sz w:val="24"/>
                <w:szCs w:val="24"/>
                <w:lang w:val="en-US" w:eastAsia="ru-RU"/>
              </w:rPr>
              <w:t>Office</w:t>
            </w:r>
            <w:r w:rsidRPr="00124851">
              <w:rPr>
                <w:rFonts w:ascii="Times New Roman" w:eastAsia="MS Mincho" w:hAnsi="Times New Roman" w:cs="Times New Roman"/>
                <w:sz w:val="24"/>
                <w:szCs w:val="24"/>
                <w:lang w:eastAsia="ru-RU"/>
              </w:rPr>
              <w:t xml:space="preserve"> или аналоги)</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ООД.13 Информатика</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ОП.03 Операционные системы и среды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ОП.04 Архитектура аппаратных средств</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ОП.05 Основы алгоритмизации и программирования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ОП.07 Экономика отрасли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ОП.08 Основы проектирования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color w:val="000000"/>
                <w:lang w:eastAsia="ru-RU"/>
              </w:rPr>
              <w:t>ОП.09 Компьютерные сети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ОП.09 Стандартизация, сертификация и техническое документоведение</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ОП.10 Численные методы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ОП.11 Компьютерные сети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ПМ.01 Разработка программных модулей программного обеспечения для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ПМ.02 Осуществление интеграции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ПМ.03 Ревьюирование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ПМ.04 Сопровождение и обслуживание программного обеспечения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ПМ.05 Проектирование и разработка информационных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ПМ.06 Сопровождение информационные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ПМ.07 Соадминистрирование и автоматизация баз данных и серверов</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ПМ.08</w:t>
            </w:r>
            <w:r w:rsidRPr="00124851">
              <w:rPr>
                <w:rFonts w:ascii="Times New Roman" w:eastAsia="MS Mincho" w:hAnsi="Times New Roman" w:cs="Times New Roman"/>
                <w:color w:val="000000"/>
                <w:lang w:eastAsia="ru-RU"/>
              </w:rPr>
              <w:tab/>
              <w:t>Разработка дизайна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ПМ.09</w:t>
            </w:r>
            <w:r w:rsidRPr="00124851">
              <w:rPr>
                <w:rFonts w:ascii="Times New Roman" w:eastAsia="MS Mincho" w:hAnsi="Times New Roman" w:cs="Times New Roman"/>
                <w:color w:val="000000"/>
                <w:lang w:eastAsia="ru-RU"/>
              </w:rPr>
              <w:tab/>
              <w:t>Проектирование, разработка и оптимизация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ПМ.11 Разработка, администрирование и защита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ПМд.12 Техническая эксплуатация инфокоммуникационных систем </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ПМд.13 Конвергенция технологий и сервисов телекоммуникационных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sz w:val="24"/>
                <w:szCs w:val="24"/>
                <w:lang w:eastAsia="ru-RU"/>
              </w:rPr>
              <w:t>ПМд.14 Разработка и сопровождение экономических информационных систем</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222A35"/>
                <w:sz w:val="24"/>
                <w:szCs w:val="24"/>
                <w:lang w:eastAsia="ru-RU"/>
              </w:rPr>
              <w:t xml:space="preserve">Программа для чтения формата </w:t>
            </w:r>
            <w:r w:rsidRPr="00124851">
              <w:rPr>
                <w:rFonts w:ascii="Times New Roman" w:eastAsia="MS Mincho" w:hAnsi="Times New Roman" w:cs="Times New Roman"/>
                <w:color w:val="222A35"/>
                <w:sz w:val="24"/>
                <w:szCs w:val="24"/>
                <w:lang w:val="en-US" w:eastAsia="ru-RU"/>
              </w:rPr>
              <w:t>PDF</w:t>
            </w:r>
            <w:r w:rsidRPr="00124851">
              <w:rPr>
                <w:rFonts w:ascii="Times New Roman" w:eastAsia="MS Mincho" w:hAnsi="Times New Roman" w:cs="Times New Roman"/>
                <w:color w:val="222A35"/>
                <w:sz w:val="24"/>
                <w:szCs w:val="24"/>
                <w:lang w:eastAsia="ru-RU"/>
              </w:rPr>
              <w:t xml:space="preserve"> (</w:t>
            </w:r>
            <w:r w:rsidRPr="00124851">
              <w:rPr>
                <w:rFonts w:ascii="Times New Roman" w:eastAsia="MS Mincho" w:hAnsi="Times New Roman" w:cs="Times New Roman"/>
                <w:color w:val="222A35"/>
                <w:sz w:val="24"/>
                <w:szCs w:val="24"/>
                <w:lang w:val="en-US" w:eastAsia="ru-RU"/>
              </w:rPr>
              <w:t>Acrobat</w:t>
            </w:r>
            <w:r w:rsidRPr="00124851">
              <w:rPr>
                <w:rFonts w:ascii="Times New Roman" w:eastAsia="MS Mincho" w:hAnsi="Times New Roman" w:cs="Times New Roman"/>
                <w:color w:val="222A35"/>
                <w:sz w:val="24"/>
                <w:szCs w:val="24"/>
                <w:lang w:eastAsia="ru-RU"/>
              </w:rPr>
              <w:t xml:space="preserve"> </w:t>
            </w:r>
            <w:r w:rsidRPr="00124851">
              <w:rPr>
                <w:rFonts w:ascii="Times New Roman" w:eastAsia="MS Mincho" w:hAnsi="Times New Roman" w:cs="Times New Roman"/>
                <w:color w:val="222A35"/>
                <w:sz w:val="24"/>
                <w:szCs w:val="24"/>
                <w:lang w:val="en-US" w:eastAsia="ru-RU"/>
              </w:rPr>
              <w:t>Reader</w:t>
            </w:r>
            <w:r w:rsidRPr="00124851">
              <w:rPr>
                <w:rFonts w:ascii="Times New Roman" w:eastAsia="MS Mincho" w:hAnsi="Times New Roman" w:cs="Times New Roman"/>
                <w:color w:val="222A35"/>
                <w:sz w:val="24"/>
                <w:szCs w:val="24"/>
                <w:lang w:eastAsia="ru-RU"/>
              </w:rPr>
              <w:t xml:space="preserve"> или аналоги)</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ООД.13 Информатика</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ОП.03 Операционные системы и среды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ОП.04 Архитектура аппаратных средств</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ОП.05 Основы алгоритмизации и программирования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ОП.07 Экономика отрасли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ОП.08 Основы проектирования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ОП.09 Стандартизация, сертификация и техническое документоведение</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ОП.10 Численные методы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ОП.11 Компьютерные сети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ПМ.01 Разработка программных модулей программного обеспечения для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ПМ.02 Осуществление интеграции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ПМ.03 Ревьюирование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ПМ.04 Сопровождение и обслуживание программного обеспечения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ПМ.05 Проектирование и разработка информационных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ПМ.06 Сопровождение информационные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ПМ.07 Соадминистрирование и автоматизация баз данных и серверов</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ПМ.11 Разработка, администрирование и защита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ПМд.12 Техническая эксплуатация инфокоммуникационных систем </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ПМд.13 Конвергенция технологий и сервисов телекоммуникационных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ПМд.14 Разработка и сопровождение экономических информационных систем</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rPr>
          <w:trHeight w:val="856"/>
        </w:trPr>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color w:val="000000"/>
                <w:sz w:val="24"/>
                <w:szCs w:val="24"/>
              </w:rPr>
            </w:pPr>
            <w:r w:rsidRPr="00124851">
              <w:rPr>
                <w:rFonts w:ascii="Times New Roman" w:eastAsia="MS Mincho" w:hAnsi="Times New Roman" w:cs="Times New Roman"/>
                <w:color w:val="000000"/>
                <w:sz w:val="24"/>
                <w:szCs w:val="24"/>
                <w:lang w:eastAsia="ru-RU"/>
              </w:rPr>
              <w:t>ПО для работы с архивами (</w:t>
            </w:r>
            <w:r w:rsidRPr="00124851">
              <w:rPr>
                <w:rFonts w:ascii="Times New Roman" w:eastAsia="TimesNewRomanPSMT" w:hAnsi="Times New Roman" w:cs="Times New Roman"/>
                <w:color w:val="222A35"/>
                <w:sz w:val="24"/>
                <w:szCs w:val="24"/>
                <w:lang w:eastAsia="ru-RU"/>
              </w:rPr>
              <w:t>Архиватор 7-ZIP или аналоги</w:t>
            </w:r>
            <w:r w:rsidRPr="00124851">
              <w:rPr>
                <w:rFonts w:ascii="Times New Roman" w:eastAsia="MS Mincho" w:hAnsi="Times New Roman" w:cs="Times New Roman"/>
                <w:color w:val="000000"/>
                <w:sz w:val="24"/>
                <w:szCs w:val="24"/>
                <w:lang w:eastAsia="ru-RU"/>
              </w:rPr>
              <w:t>)</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ООД.13 Информатика</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ОП.03 Операционные системы и среды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ОП.04 Архитектура аппаратных средств</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ОП.05 Основы алгоритмизации и программирования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ОП.07 Экономика отрасли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ОП.08 Основы проектирования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color w:val="000000"/>
                <w:lang w:eastAsia="ru-RU"/>
              </w:rPr>
              <w:t>ОП.09 Компьютерные сети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ОП.09 Стандартизация, сертификация и техническое документоведение</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ОП.10 Численные методы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ОП.11 Компьютерные сети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ПМ.01 Разработка программных модулей программного обеспечения для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ПМ.02 Осуществление интеграции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ПМ.03 Ревьюирование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ПМ.04 Сопровождение и обслуживание программного обеспечения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ПМ.05 Проектирование и разработка информационных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ПМ.06 Сопровождение информационные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ПМ.07 Соадминистрирование и автоматизация баз данных и серверов</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ПМ.08</w:t>
            </w:r>
            <w:r w:rsidRPr="00124851">
              <w:rPr>
                <w:rFonts w:ascii="Times New Roman" w:eastAsia="MS Mincho" w:hAnsi="Times New Roman" w:cs="Times New Roman"/>
                <w:color w:val="000000"/>
                <w:lang w:eastAsia="ru-RU"/>
              </w:rPr>
              <w:tab/>
              <w:t>Разработка дизайна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ПМ.09</w:t>
            </w:r>
            <w:r w:rsidRPr="00124851">
              <w:rPr>
                <w:rFonts w:ascii="Times New Roman" w:eastAsia="MS Mincho" w:hAnsi="Times New Roman" w:cs="Times New Roman"/>
                <w:color w:val="000000"/>
                <w:lang w:eastAsia="ru-RU"/>
              </w:rPr>
              <w:tab/>
              <w:t>Проектирование, разработка и оптимизация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ПМ.11 Разработка, администрирование и защита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ПМд.12 Техническая эксплуатация инфокоммуникационных систем </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ПМд.13 Конвергенция технологий и сервисов телекоммуникационных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ПМд.14 Разработка и сопровождение экономических информационных систем</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Гостевая операционная</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система</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(Debian GNU/Linux)</w:t>
            </w:r>
          </w:p>
        </w:tc>
        <w:tc>
          <w:tcPr>
            <w:tcW w:w="2331" w:type="pc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ОП.03 Операционные системы и среды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для работы с базами данных (СУБД)</w:t>
            </w:r>
          </w:p>
          <w:p w:rsidR="00124851" w:rsidRPr="00124851" w:rsidRDefault="00124851" w:rsidP="00124851">
            <w:pPr>
              <w:spacing w:after="0" w:line="240" w:lineRule="auto"/>
              <w:rPr>
                <w:rFonts w:ascii="Times New Roman" w:eastAsia="MS Mincho" w:hAnsi="Times New Roman" w:cs="Times New Roman"/>
                <w:sz w:val="24"/>
                <w:szCs w:val="24"/>
                <w:lang w:val="en-US"/>
              </w:rPr>
            </w:pPr>
            <w:r w:rsidRPr="00124851">
              <w:rPr>
                <w:rFonts w:ascii="Times New Roman" w:eastAsia="MS Mincho" w:hAnsi="Times New Roman" w:cs="Times New Roman"/>
                <w:sz w:val="24"/>
                <w:szCs w:val="24"/>
                <w:lang w:val="en-US" w:eastAsia="ru-RU"/>
              </w:rPr>
              <w:t xml:space="preserve">(MSSQL server, MySQL </w:t>
            </w:r>
            <w:r w:rsidRPr="00124851">
              <w:rPr>
                <w:rFonts w:ascii="Times New Roman" w:eastAsia="MS Mincho" w:hAnsi="Times New Roman" w:cs="Times New Roman"/>
                <w:sz w:val="24"/>
                <w:szCs w:val="24"/>
                <w:lang w:eastAsia="ru-RU"/>
              </w:rPr>
              <w:t>или</w:t>
            </w:r>
            <w:r w:rsidRPr="00124851">
              <w:rPr>
                <w:rFonts w:ascii="Times New Roman" w:eastAsia="MS Mincho" w:hAnsi="Times New Roman" w:cs="Times New Roman"/>
                <w:sz w:val="24"/>
                <w:szCs w:val="24"/>
                <w:lang w:val="en-US" w:eastAsia="ru-RU"/>
              </w:rPr>
              <w:t xml:space="preserve"> </w:t>
            </w:r>
            <w:r w:rsidRPr="00124851">
              <w:rPr>
                <w:rFonts w:ascii="Times New Roman" w:eastAsia="MS Mincho" w:hAnsi="Times New Roman" w:cs="Times New Roman"/>
                <w:sz w:val="24"/>
                <w:szCs w:val="24"/>
                <w:lang w:eastAsia="ru-RU"/>
              </w:rPr>
              <w:t>аналоги)</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ОП.08 Основы проектирования баз данных</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ПМ.05</w:t>
            </w:r>
            <w:r w:rsidRPr="00124851">
              <w:rPr>
                <w:rFonts w:ascii="Times New Roman" w:eastAsia="MS Mincho" w:hAnsi="Times New Roman" w:cs="Times New Roman"/>
                <w:color w:val="000000"/>
                <w:lang w:eastAsia="ru-RU"/>
              </w:rPr>
              <w:tab/>
              <w:t>Проектирование и разработка информационных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ПМ.08</w:t>
            </w:r>
            <w:r w:rsidRPr="00124851">
              <w:rPr>
                <w:rFonts w:ascii="Times New Roman" w:eastAsia="MS Mincho" w:hAnsi="Times New Roman" w:cs="Times New Roman"/>
                <w:color w:val="000000"/>
                <w:lang w:eastAsia="ru-RU"/>
              </w:rPr>
              <w:tab/>
              <w:t>Разработка дизайна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ПМ.09</w:t>
            </w:r>
            <w:r w:rsidRPr="00124851">
              <w:rPr>
                <w:rFonts w:ascii="Times New Roman" w:eastAsia="MS Mincho" w:hAnsi="Times New Roman" w:cs="Times New Roman"/>
                <w:color w:val="000000"/>
                <w:lang w:eastAsia="ru-RU"/>
              </w:rPr>
              <w:tab/>
              <w:t>Проектирование, разработка и оптимизация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ПМ.11 Разработка, администрирование и защита баз данных</w:t>
            </w:r>
          </w:p>
          <w:p w:rsidR="00124851" w:rsidRPr="00124851" w:rsidRDefault="00124851" w:rsidP="00124851">
            <w:pPr>
              <w:spacing w:after="0" w:line="240" w:lineRule="auto"/>
              <w:ind w:left="-57" w:right="-57"/>
              <w:jc w:val="both"/>
              <w:rPr>
                <w:rFonts w:ascii="Times New Roman" w:eastAsia="MS Mincho" w:hAnsi="Times New Roman" w:cs="Times New Roman"/>
                <w:color w:val="000000"/>
              </w:rPr>
            </w:pPr>
            <w:r w:rsidRPr="00124851">
              <w:rPr>
                <w:rFonts w:ascii="Times New Roman" w:eastAsia="MS Mincho" w:hAnsi="Times New Roman" w:cs="Times New Roman"/>
                <w:color w:val="000000"/>
                <w:lang w:eastAsia="ru-RU"/>
              </w:rPr>
              <w:t>ПМд.14</w:t>
            </w:r>
            <w:r w:rsidRPr="00124851">
              <w:rPr>
                <w:rFonts w:ascii="Times New Roman" w:eastAsia="MS Mincho" w:hAnsi="Times New Roman" w:cs="Times New Roman"/>
                <w:color w:val="000000"/>
                <w:lang w:eastAsia="ru-RU"/>
              </w:rPr>
              <w:tab/>
              <w:t>Разработка и сопровождение экономических информационных систем</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shd w:val="clear" w:color="auto" w:fill="FFFFFF"/>
              </w:rPr>
            </w:pPr>
            <w:r w:rsidRPr="00124851">
              <w:rPr>
                <w:rFonts w:ascii="Times New Roman" w:eastAsia="MS Mincho" w:hAnsi="Times New Roman" w:cs="Times New Roman"/>
                <w:sz w:val="24"/>
                <w:szCs w:val="24"/>
                <w:shd w:val="clear" w:color="auto" w:fill="FFFFFF"/>
                <w:lang w:eastAsia="ru-RU"/>
              </w:rPr>
              <w:t xml:space="preserve">Интегрированная среда разработки приложений на языках программирования </w:t>
            </w:r>
          </w:p>
          <w:p w:rsidR="00124851" w:rsidRPr="00124851" w:rsidRDefault="00124851" w:rsidP="00124851">
            <w:pPr>
              <w:spacing w:after="0" w:line="240" w:lineRule="auto"/>
              <w:rPr>
                <w:rFonts w:ascii="Times New Roman" w:eastAsia="MS Mincho" w:hAnsi="Times New Roman" w:cs="Times New Roman"/>
                <w:sz w:val="24"/>
                <w:szCs w:val="24"/>
                <w:lang w:val="en-US"/>
              </w:rPr>
            </w:pPr>
            <w:r w:rsidRPr="00124851">
              <w:rPr>
                <w:rFonts w:ascii="Times New Roman" w:eastAsia="MS Mincho" w:hAnsi="Times New Roman" w:cs="Times New Roman"/>
                <w:sz w:val="24"/>
                <w:szCs w:val="24"/>
                <w:shd w:val="clear" w:color="auto" w:fill="FFFFFF"/>
                <w:lang w:val="en-US" w:eastAsia="ru-RU"/>
              </w:rPr>
              <w:t>(</w:t>
            </w:r>
            <w:r w:rsidRPr="00124851">
              <w:rPr>
                <w:rFonts w:ascii="Times New Roman" w:eastAsia="MS Mincho" w:hAnsi="Times New Roman" w:cs="Times New Roman"/>
                <w:sz w:val="24"/>
                <w:szCs w:val="24"/>
                <w:lang w:val="en-US" w:eastAsia="ru-RU"/>
              </w:rPr>
              <w:t xml:space="preserve">NetBeans, Visual Studio </w:t>
            </w:r>
            <w:r w:rsidRPr="00124851">
              <w:rPr>
                <w:rFonts w:ascii="Times New Roman" w:eastAsia="MS Mincho" w:hAnsi="Times New Roman" w:cs="Times New Roman"/>
                <w:sz w:val="24"/>
                <w:szCs w:val="24"/>
                <w:lang w:eastAsia="ru-RU"/>
              </w:rPr>
              <w:t>или</w:t>
            </w:r>
            <w:r w:rsidRPr="00124851">
              <w:rPr>
                <w:rFonts w:ascii="Times New Roman" w:eastAsia="MS Mincho" w:hAnsi="Times New Roman" w:cs="Times New Roman"/>
                <w:sz w:val="24"/>
                <w:szCs w:val="24"/>
                <w:lang w:val="en-US" w:eastAsia="ru-RU"/>
              </w:rPr>
              <w:t xml:space="preserve"> </w:t>
            </w:r>
            <w:r w:rsidRPr="00124851">
              <w:rPr>
                <w:rFonts w:ascii="Times New Roman" w:eastAsia="MS Mincho" w:hAnsi="Times New Roman" w:cs="Times New Roman"/>
                <w:sz w:val="24"/>
                <w:szCs w:val="24"/>
                <w:lang w:eastAsia="ru-RU"/>
              </w:rPr>
              <w:t>аналоги</w:t>
            </w:r>
            <w:r w:rsidRPr="00124851">
              <w:rPr>
                <w:rFonts w:ascii="Times New Roman" w:eastAsia="MS Mincho" w:hAnsi="Times New Roman" w:cs="Times New Roman"/>
                <w:sz w:val="24"/>
                <w:szCs w:val="24"/>
                <w:lang w:val="en-US" w:eastAsia="ru-RU"/>
              </w:rPr>
              <w:t>)</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ПМ.01 Разработка программных модулей программного обеспечения для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ПМ.02 Осуществление интеграции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ПМ.04 Сопровождение и обслуживание программного обеспечения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ПМ.05</w:t>
            </w:r>
            <w:r w:rsidRPr="00124851">
              <w:rPr>
                <w:rFonts w:ascii="Times New Roman" w:eastAsia="MS Mincho" w:hAnsi="Times New Roman" w:cs="Times New Roman"/>
                <w:color w:val="000000"/>
                <w:lang w:eastAsia="ru-RU"/>
              </w:rPr>
              <w:tab/>
              <w:t>Проектирование и разработка информационных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ПМ.08</w:t>
            </w:r>
            <w:r w:rsidRPr="00124851">
              <w:rPr>
                <w:rFonts w:ascii="Times New Roman" w:eastAsia="MS Mincho" w:hAnsi="Times New Roman" w:cs="Times New Roman"/>
                <w:color w:val="000000"/>
                <w:lang w:eastAsia="ru-RU"/>
              </w:rPr>
              <w:tab/>
              <w:t>Разработка дизайна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ПМ.09</w:t>
            </w:r>
            <w:r w:rsidRPr="00124851">
              <w:rPr>
                <w:rFonts w:ascii="Times New Roman" w:eastAsia="MS Mincho" w:hAnsi="Times New Roman" w:cs="Times New Roman"/>
                <w:color w:val="000000"/>
                <w:lang w:eastAsia="ru-RU"/>
              </w:rPr>
              <w:tab/>
              <w:t>Проектирование, разработка и оптимизация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color w:val="000000"/>
                <w:lang w:eastAsia="ru-RU"/>
              </w:rPr>
              <w:t>ПМд.14</w:t>
            </w:r>
            <w:r w:rsidRPr="00124851">
              <w:rPr>
                <w:rFonts w:ascii="Times New Roman" w:eastAsia="MS Mincho" w:hAnsi="Times New Roman" w:cs="Times New Roman"/>
                <w:color w:val="000000"/>
                <w:lang w:eastAsia="ru-RU"/>
              </w:rPr>
              <w:tab/>
              <w:t>Разработка и сопровождение экономических информационных систем</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Times New Roman" w:eastAsia="MS Mincho" w:hAnsi="Times New Roman" w:cs="Times New Roman"/>
                <w:sz w:val="24"/>
                <w:szCs w:val="24"/>
                <w:shd w:val="clear" w:color="auto" w:fill="FFFFFF"/>
              </w:rPr>
            </w:pPr>
            <w:r w:rsidRPr="00124851">
              <w:rPr>
                <w:rFonts w:ascii="Times New Roman" w:eastAsia="MS Mincho" w:hAnsi="Times New Roman" w:cs="Times New Roman"/>
                <w:sz w:val="24"/>
                <w:szCs w:val="24"/>
                <w:shd w:val="clear" w:color="auto" w:fill="FFFFFF"/>
                <w:lang w:eastAsia="ru-RU"/>
              </w:rPr>
              <w:t xml:space="preserve">Текстовый редактор </w:t>
            </w:r>
          </w:p>
          <w:p w:rsidR="00124851" w:rsidRPr="00124851" w:rsidRDefault="00124851" w:rsidP="00124851">
            <w:pPr>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(Блокнот, </w:t>
            </w:r>
            <w:r w:rsidRPr="00124851">
              <w:rPr>
                <w:rFonts w:ascii="Times New Roman" w:eastAsia="MS Mincho" w:hAnsi="Times New Roman" w:cs="Times New Roman"/>
                <w:sz w:val="24"/>
                <w:szCs w:val="24"/>
                <w:lang w:val="en-US" w:eastAsia="ru-RU"/>
              </w:rPr>
              <w:t>NotePad</w:t>
            </w:r>
            <w:r w:rsidRPr="00124851">
              <w:rPr>
                <w:rFonts w:ascii="Times New Roman" w:eastAsia="MS Mincho" w:hAnsi="Times New Roman" w:cs="Times New Roman"/>
                <w:sz w:val="24"/>
                <w:szCs w:val="24"/>
                <w:lang w:eastAsia="ru-RU"/>
              </w:rPr>
              <w:t>++ или</w:t>
            </w:r>
            <w:r w:rsidRPr="00124851">
              <w:rPr>
                <w:rFonts w:ascii="Times New Roman" w:eastAsia="MS Mincho" w:hAnsi="Times New Roman" w:cs="Times New Roman"/>
                <w:sz w:val="24"/>
                <w:szCs w:val="24"/>
                <w:lang w:val="en-US" w:eastAsia="ru-RU"/>
              </w:rPr>
              <w:t xml:space="preserve"> </w:t>
            </w:r>
            <w:r w:rsidRPr="00124851">
              <w:rPr>
                <w:rFonts w:ascii="Times New Roman" w:eastAsia="MS Mincho" w:hAnsi="Times New Roman" w:cs="Times New Roman"/>
                <w:sz w:val="24"/>
                <w:szCs w:val="24"/>
                <w:lang w:eastAsia="ru-RU"/>
              </w:rPr>
              <w:t>аналоги</w:t>
            </w:r>
            <w:r w:rsidRPr="00124851">
              <w:rPr>
                <w:rFonts w:ascii="Times New Roman" w:eastAsia="MS Mincho" w:hAnsi="Times New Roman" w:cs="Times New Roman"/>
                <w:sz w:val="24"/>
                <w:szCs w:val="24"/>
                <w:lang w:val="en-US" w:eastAsia="ru-RU"/>
              </w:rPr>
              <w:t>)</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ООД.13 Информатика</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ОП.03 Операционные системы и среды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ОП.04 Архитектура аппаратных средств</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ОП.05 Основы алгоритмизации и программирования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ОП.07 Экономика отрасли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ОП.08 Основы проектирования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ОП.09 Стандартизация, сертификация и техническое документоведение</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ОП.10 Численные методы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ОП.11 Компьютерные сети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ПМ.01 Разработка программных модулей программного обеспечения для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ПМ.02 Осуществление интеграции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ПМ.03 Ревьюирование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ПМ.04 Сопровождение и обслуживание программного обеспечения компьютерных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ПМ.05 Проектирование и разработка информационных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ПМ.06 Сопровождение информационные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ПМ.07 Соадминистрирование и автоматизация баз данных и серверов</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ПМ.08</w:t>
            </w:r>
            <w:r w:rsidRPr="00124851">
              <w:rPr>
                <w:rFonts w:ascii="Times New Roman" w:eastAsia="MS Mincho" w:hAnsi="Times New Roman" w:cs="Times New Roman"/>
                <w:color w:val="000000"/>
                <w:lang w:eastAsia="ru-RU"/>
              </w:rPr>
              <w:tab/>
              <w:t>Разработка дизайна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color w:val="000000"/>
                <w:lang w:eastAsia="ru-RU"/>
              </w:rPr>
            </w:pPr>
            <w:r w:rsidRPr="00124851">
              <w:rPr>
                <w:rFonts w:ascii="Times New Roman" w:eastAsia="MS Mincho" w:hAnsi="Times New Roman" w:cs="Times New Roman"/>
                <w:color w:val="000000"/>
                <w:lang w:eastAsia="ru-RU"/>
              </w:rPr>
              <w:t>ПМ.09</w:t>
            </w:r>
            <w:r w:rsidRPr="00124851">
              <w:rPr>
                <w:rFonts w:ascii="Times New Roman" w:eastAsia="MS Mincho" w:hAnsi="Times New Roman" w:cs="Times New Roman"/>
                <w:color w:val="000000"/>
                <w:lang w:eastAsia="ru-RU"/>
              </w:rPr>
              <w:tab/>
              <w:t>Проектирование, разработка и оптимизация веб-приложений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ПМ.11 Разработка, администрирование и защита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ПМд.12 Техническая эксплуатация инфокоммуникационных систем </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ПМд.13 Конвергенция технологий и сервисов телекоммуникационных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ПМд.14 Разработка и сопровождение экономических информационных систем</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Times New Roman" w:hAnsi="Times New Roman" w:cs="Times New Roman"/>
                <w:sz w:val="24"/>
                <w:szCs w:val="24"/>
                <w:lang w:val="en-US"/>
              </w:rPr>
            </w:pPr>
            <w:r w:rsidRPr="00124851">
              <w:rPr>
                <w:rFonts w:ascii="Times New Roman" w:eastAsia="Times New Roman" w:hAnsi="Times New Roman" w:cs="Times New Roman"/>
                <w:sz w:val="24"/>
                <w:szCs w:val="24"/>
                <w:lang w:eastAsia="ru-RU"/>
              </w:rPr>
              <w:t>Математические</w:t>
            </w:r>
            <w:r w:rsidRPr="00124851">
              <w:rPr>
                <w:rFonts w:ascii="Times New Roman" w:eastAsia="Times New Roman" w:hAnsi="Times New Roman" w:cs="Times New Roman"/>
                <w:sz w:val="24"/>
                <w:szCs w:val="24"/>
                <w:lang w:val="en-US" w:eastAsia="ru-RU"/>
              </w:rPr>
              <w:t xml:space="preserve"> </w:t>
            </w:r>
            <w:r w:rsidRPr="00124851">
              <w:rPr>
                <w:rFonts w:ascii="Times New Roman" w:eastAsia="Times New Roman" w:hAnsi="Times New Roman" w:cs="Times New Roman"/>
                <w:sz w:val="24"/>
                <w:szCs w:val="24"/>
                <w:lang w:eastAsia="ru-RU"/>
              </w:rPr>
              <w:t>программы</w:t>
            </w:r>
            <w:r w:rsidRPr="00124851">
              <w:rPr>
                <w:rFonts w:ascii="Times New Roman" w:eastAsia="Times New Roman" w:hAnsi="Times New Roman" w:cs="Times New Roman"/>
                <w:sz w:val="24"/>
                <w:szCs w:val="24"/>
                <w:lang w:val="en-US" w:eastAsia="ru-RU"/>
              </w:rPr>
              <w:t xml:space="preserve"> MathCAD University Department Perpetual - 200 Floating</w:t>
            </w:r>
          </w:p>
        </w:tc>
        <w:tc>
          <w:tcPr>
            <w:tcW w:w="2331" w:type="pct"/>
            <w:tcBorders>
              <w:top w:val="single" w:sz="4" w:space="0" w:color="auto"/>
              <w:left w:val="single" w:sz="4" w:space="0" w:color="auto"/>
              <w:bottom w:val="single" w:sz="4" w:space="0" w:color="auto"/>
              <w:right w:val="single" w:sz="4" w:space="0" w:color="auto"/>
            </w:tcBorders>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ООД.13 Информатика</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lang w:val="en-US"/>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Times New Roman" w:hAnsi="Times New Roman" w:cs="Times New Roman"/>
                <w:sz w:val="24"/>
                <w:szCs w:val="24"/>
                <w:lang w:val="en-US"/>
              </w:rPr>
            </w:pPr>
            <w:r w:rsidRPr="00124851">
              <w:rPr>
                <w:rFonts w:ascii="Times New Roman" w:eastAsia="Times New Roman" w:hAnsi="Times New Roman" w:cs="Times New Roman"/>
                <w:sz w:val="24"/>
                <w:szCs w:val="24"/>
                <w:shd w:val="clear" w:color="auto" w:fill="FFFFFF"/>
                <w:lang w:eastAsia="ru-RU"/>
              </w:rPr>
              <w:t>Редактор</w:t>
            </w:r>
            <w:r w:rsidRPr="00124851">
              <w:rPr>
                <w:rFonts w:ascii="Times New Roman" w:eastAsia="Times New Roman" w:hAnsi="Times New Roman" w:cs="Times New Roman"/>
                <w:sz w:val="24"/>
                <w:szCs w:val="24"/>
                <w:shd w:val="clear" w:color="auto" w:fill="FFFFFF"/>
                <w:lang w:val="en-US" w:eastAsia="ru-RU"/>
              </w:rPr>
              <w:t xml:space="preserve"> </w:t>
            </w:r>
            <w:r w:rsidRPr="00124851">
              <w:rPr>
                <w:rFonts w:ascii="Times New Roman" w:eastAsia="Times New Roman" w:hAnsi="Times New Roman" w:cs="Times New Roman"/>
                <w:sz w:val="24"/>
                <w:szCs w:val="24"/>
                <w:shd w:val="clear" w:color="auto" w:fill="FFFFFF"/>
                <w:lang w:eastAsia="ru-RU"/>
              </w:rPr>
              <w:t>растровой</w:t>
            </w:r>
            <w:r w:rsidRPr="00124851">
              <w:rPr>
                <w:rFonts w:ascii="Times New Roman" w:eastAsia="Times New Roman" w:hAnsi="Times New Roman" w:cs="Times New Roman"/>
                <w:sz w:val="24"/>
                <w:szCs w:val="24"/>
                <w:shd w:val="clear" w:color="auto" w:fill="FFFFFF"/>
                <w:lang w:val="en-US" w:eastAsia="ru-RU"/>
              </w:rPr>
              <w:t xml:space="preserve"> </w:t>
            </w:r>
            <w:r w:rsidRPr="00124851">
              <w:rPr>
                <w:rFonts w:ascii="Times New Roman" w:eastAsia="Times New Roman" w:hAnsi="Times New Roman" w:cs="Times New Roman"/>
                <w:sz w:val="24"/>
                <w:szCs w:val="24"/>
                <w:shd w:val="clear" w:color="auto" w:fill="FFFFFF"/>
                <w:lang w:eastAsia="ru-RU"/>
              </w:rPr>
              <w:t>графики</w:t>
            </w:r>
            <w:r w:rsidRPr="00124851">
              <w:rPr>
                <w:rFonts w:ascii="Times New Roman" w:eastAsia="Times New Roman" w:hAnsi="Times New Roman" w:cs="Times New Roman"/>
                <w:sz w:val="24"/>
                <w:szCs w:val="24"/>
                <w:shd w:val="clear" w:color="auto" w:fill="FFFFFF"/>
                <w:lang w:val="en-US" w:eastAsia="ru-RU"/>
              </w:rPr>
              <w:t xml:space="preserve"> </w:t>
            </w:r>
            <w:r w:rsidRPr="00124851">
              <w:rPr>
                <w:rFonts w:ascii="Times New Roman" w:eastAsia="Times New Roman" w:hAnsi="Times New Roman" w:cs="Times New Roman"/>
                <w:sz w:val="24"/>
                <w:szCs w:val="24"/>
                <w:lang w:val="en-US" w:eastAsia="ru-RU"/>
              </w:rPr>
              <w:t>GIMP (Image Manipulation Program)</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ООД.13 Информатика</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lang w:val="en-US"/>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Times New Roman" w:hAnsi="Times New Roman" w:cs="Times New Roman"/>
                <w:sz w:val="24"/>
                <w:szCs w:val="24"/>
              </w:rPr>
            </w:pPr>
            <w:r w:rsidRPr="00124851">
              <w:rPr>
                <w:rFonts w:ascii="Times New Roman" w:eastAsia="Times New Roman" w:hAnsi="Times New Roman" w:cs="Times New Roman"/>
                <w:sz w:val="24"/>
                <w:szCs w:val="24"/>
                <w:lang w:eastAsia="ru-RU"/>
              </w:rPr>
              <w:t>Аналитическая платформа Deductor Academic</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ООД.13 Информатика</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lang w:val="en-US"/>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Times New Roman" w:hAnsi="Times New Roman" w:cs="Times New Roman"/>
                <w:sz w:val="24"/>
                <w:szCs w:val="24"/>
              </w:rPr>
            </w:pPr>
            <w:r w:rsidRPr="00124851">
              <w:rPr>
                <w:rFonts w:ascii="Times New Roman" w:eastAsia="Times New Roman" w:hAnsi="Times New Roman" w:cs="Times New Roman"/>
                <w:sz w:val="24"/>
                <w:szCs w:val="24"/>
                <w:shd w:val="clear" w:color="auto" w:fill="FFFFFF"/>
                <w:lang w:eastAsia="ru-RU"/>
              </w:rPr>
              <w:t>Система программирования</w:t>
            </w:r>
            <w:r w:rsidRPr="00124851">
              <w:rPr>
                <w:rFonts w:ascii="Times New Roman" w:eastAsia="Times New Roman" w:hAnsi="Times New Roman" w:cs="Times New Roman"/>
                <w:sz w:val="24"/>
                <w:szCs w:val="24"/>
                <w:lang w:eastAsia="ru-RU"/>
              </w:rPr>
              <w:t xml:space="preserve"> PascalABC.NET</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ООД.13 Информатика</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lang w:val="en-US"/>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Справочно-правовая система «ЭПС Система ГАРАНТ»</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ОП.03 Операционные системы и среды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ОП.04 Архитектура аппаратных средств</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ОП.05 Основы алгоритмизации и программирования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ОП.07 Экономика отрасли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ОП.08 Основы проектирования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ОП.09 Стандартизация, сертификация и техническое документоведение</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ПМ.02 Осуществление интеграции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ПМ.03 Ревьюирование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ПМ.05 Проектирование и разработка информационных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ПМ.06 Сопровождение информационные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ПМ.07 Соадминистрирование и автоматизация баз данных и серверов</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ПМд.12 Техническая эксплуатация инфокоммуникационных систем </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ПМд.13 Конвергенция технологий и сервисов телекоммуникационных систем</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Справочно-правовая система «СПС КонсультантПлюс»</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ОП.03 Операционные системы и среды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ОП.04 Архитектура аппаратных средств</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ОП.05 Основы алгоритмизации и программирования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ОП.07 Экономика отрасли</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ОП.08 Основы проектирования баз данных</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ОП.09 Стандартизация, сертификация и техническое документоведение</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ПМ.02 Осуществление интеграции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ПМ.03 Ревьюирование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ПМ.05 Проектирование и разработка информационных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ПМ.06 Сопровождение информационные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ПМ.07 Соадминистрирование и автоматизация баз данных и серверов</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ПМд.12 Техническая эксплуатация инфокоммуникационных систем </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ПМд.13 Конвергенция технологий и сервисов телекоммуникационных систем</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highlight w:val="yellow"/>
              </w:rPr>
            </w:pPr>
            <w:r w:rsidRPr="00124851">
              <w:rPr>
                <w:rFonts w:ascii="Times New Roman" w:eastAsia="MS Mincho" w:hAnsi="Times New Roman" w:cs="Times New Roman"/>
                <w:color w:val="222A35"/>
                <w:sz w:val="24"/>
                <w:szCs w:val="24"/>
                <w:lang w:eastAsia="ru-RU"/>
              </w:rPr>
              <w:t>Lazarus</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ПМ.03 Ревьюирование программных модулей</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ОП.05 Основы алгоритмизации и программирования</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eastAsia="MS Mincho" w:hAnsi="Times New Roman" w:cs="Times New Roman"/>
                <w:color w:val="222A35"/>
                <w:sz w:val="24"/>
                <w:szCs w:val="24"/>
              </w:rPr>
            </w:pPr>
            <w:r w:rsidRPr="00124851">
              <w:rPr>
                <w:rFonts w:ascii="Times New Roman" w:eastAsia="MS Mincho" w:hAnsi="Times New Roman" w:cs="Times New Roman"/>
                <w:color w:val="222A35"/>
                <w:sz w:val="24"/>
                <w:szCs w:val="24"/>
                <w:lang w:eastAsia="ru-RU"/>
              </w:rPr>
              <w:t>GNS3 - бесплатная</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color w:val="222A35"/>
                <w:sz w:val="24"/>
                <w:szCs w:val="24"/>
                <w:lang w:eastAsia="ru-RU"/>
              </w:rPr>
            </w:pPr>
            <w:r w:rsidRPr="00124851">
              <w:rPr>
                <w:rFonts w:ascii="Times New Roman" w:eastAsia="MS Mincho" w:hAnsi="Times New Roman" w:cs="Times New Roman"/>
                <w:color w:val="222A35"/>
                <w:sz w:val="24"/>
                <w:szCs w:val="24"/>
                <w:lang w:eastAsia="ru-RU"/>
              </w:rPr>
              <w:t>версия программы</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highlight w:val="yellow"/>
              </w:rPr>
            </w:pPr>
            <w:r w:rsidRPr="00124851">
              <w:rPr>
                <w:rFonts w:ascii="Times New Roman" w:eastAsia="MS Mincho" w:hAnsi="Times New Roman" w:cs="Times New Roman"/>
                <w:color w:val="222A35"/>
                <w:sz w:val="24"/>
                <w:szCs w:val="24"/>
                <w:lang w:eastAsia="ru-RU"/>
              </w:rPr>
              <w:t>моделирования сети</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ПМ.05 Проектирование и разработка информационных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ПМ.06 Сопровождение информационные систем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ПМ.07 Соадминистрирование и автоматизация баз данных и серверов</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highlight w:val="yellow"/>
              </w:rPr>
            </w:pPr>
            <w:r w:rsidRPr="00124851">
              <w:rPr>
                <w:rFonts w:ascii="Times New Roman" w:eastAsia="MS Mincho" w:hAnsi="Times New Roman" w:cs="Times New Roman"/>
                <w:color w:val="222A35"/>
                <w:sz w:val="24"/>
                <w:szCs w:val="24"/>
                <w:lang w:eastAsia="ru-RU"/>
              </w:rPr>
              <w:t>GPSS World Student</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Cs/>
                <w:sz w:val="24"/>
                <w:szCs w:val="24"/>
              </w:rPr>
            </w:pPr>
            <w:r w:rsidRPr="00124851">
              <w:rPr>
                <w:rFonts w:ascii="Times New Roman" w:eastAsia="MS Mincho" w:hAnsi="Times New Roman" w:cs="Times New Roman"/>
                <w:sz w:val="24"/>
                <w:szCs w:val="24"/>
                <w:lang w:eastAsia="ru-RU"/>
              </w:rPr>
              <w:t>ОП.03 Основы геодезии и картографии, топографическая графика</w:t>
            </w:r>
          </w:p>
          <w:p w:rsidR="00124851" w:rsidRPr="00124851" w:rsidRDefault="00124851" w:rsidP="00124851">
            <w:pPr>
              <w:spacing w:after="0" w:line="240" w:lineRule="auto"/>
              <w:ind w:left="-57" w:right="-57"/>
              <w:jc w:val="both"/>
              <w:rPr>
                <w:rFonts w:ascii="Times New Roman" w:eastAsia="MS Mincho" w:hAnsi="Times New Roman" w:cs="Times New Roman"/>
                <w:bCs/>
                <w:sz w:val="24"/>
                <w:szCs w:val="24"/>
                <w:lang w:eastAsia="ru-RU"/>
              </w:rPr>
            </w:pPr>
            <w:r w:rsidRPr="00124851">
              <w:rPr>
                <w:rFonts w:ascii="Times New Roman" w:eastAsia="MS Mincho" w:hAnsi="Times New Roman" w:cs="Times New Roman"/>
                <w:bCs/>
                <w:sz w:val="24"/>
                <w:szCs w:val="24"/>
                <w:lang w:eastAsia="ru-RU"/>
              </w:rPr>
              <w:t>ПМ.01 Подготовка, планирование и выполнение полевых и камеральных работ по инженерно-геодезическим изысканиям</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bCs/>
                <w:sz w:val="24"/>
                <w:szCs w:val="24"/>
                <w:lang w:eastAsia="ru-RU"/>
              </w:rPr>
              <w:t>ПМ.07 Выполнение работ по профессии рабочего «Замерщик на топографо-геодезических и маркшейдерских работах»</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rPr>
          <w:trHeight w:val="409"/>
        </w:trPr>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Демоверсия Sales Expert 2</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ОП.07 Экономика отрасли </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Calibri" w:eastAsia="MS Mincho" w:hAnsi="Calibri" w:cs="Times New Roman"/>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Oracle VM VirtualBox-</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виртуальная машина</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Oracle</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ОП.05 Основы алгоритмизации и программирования</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ПМ.02 Осуществление интеграции программных модулей</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Calibri" w:eastAsia="MS Mincho" w:hAnsi="Calibri" w:cs="Times New Roman"/>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Итилиум (система</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управления ИТ-услугами)</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ПМ.06 Сопровождение информационные систем</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Calibri" w:eastAsia="MS Mincho" w:hAnsi="Calibri" w:cs="Times New Roman"/>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ARIS Express - бесплатное</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ПО моделирования</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бизнес-процессов</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ОП.07 Экономика отрасли</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Calibri" w:eastAsia="MS Mincho" w:hAnsi="Calibri" w:cs="Times New Roman"/>
              </w:rPr>
            </w:pPr>
            <w:r w:rsidRPr="00124851">
              <w:rPr>
                <w:rFonts w:ascii="Times New Roman" w:eastAsia="MS Mincho" w:hAnsi="Times New Roman" w:cs="Times New Roman"/>
                <w:sz w:val="24"/>
                <w:szCs w:val="24"/>
                <w:lang w:eastAsia="ru-RU"/>
              </w:rPr>
              <w:t>По количеству рабочих мест</w:t>
            </w:r>
          </w:p>
        </w:tc>
      </w:tr>
      <w:tr w:rsidR="00124851" w:rsidRPr="00124851" w:rsidTr="00BD2588">
        <w:tc>
          <w:tcPr>
            <w:tcW w:w="251" w:type="pct"/>
            <w:tcBorders>
              <w:top w:val="single" w:sz="4" w:space="0" w:color="auto"/>
              <w:left w:val="single" w:sz="4" w:space="0" w:color="auto"/>
              <w:bottom w:val="single" w:sz="4" w:space="0" w:color="auto"/>
              <w:right w:val="single" w:sz="4" w:space="0" w:color="auto"/>
            </w:tcBorders>
          </w:tcPr>
          <w:p w:rsidR="00124851" w:rsidRPr="00124851" w:rsidRDefault="00124851" w:rsidP="00533C0E">
            <w:pPr>
              <w:numPr>
                <w:ilvl w:val="0"/>
                <w:numId w:val="19"/>
              </w:numPr>
              <w:spacing w:after="0" w:line="240" w:lineRule="auto"/>
              <w:contextualSpacing/>
              <w:jc w:val="center"/>
              <w:rPr>
                <w:rFonts w:ascii="Times New Roman" w:eastAsia="MS Mincho" w:hAnsi="Times New Roman" w:cs="Times New Roman"/>
                <w:sz w:val="24"/>
                <w:szCs w:val="24"/>
              </w:rPr>
            </w:pPr>
          </w:p>
        </w:tc>
        <w:tc>
          <w:tcPr>
            <w:tcW w:w="1767"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Ramus Educational -</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кроссплатформенная</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система моделирования и</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анализа бизнес-процессов</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для использования в</w:t>
            </w:r>
          </w:p>
          <w:p w:rsidR="00124851" w:rsidRPr="00124851" w:rsidRDefault="00124851" w:rsidP="00124851">
            <w:pPr>
              <w:autoSpaceDE w:val="0"/>
              <w:autoSpaceDN w:val="0"/>
              <w:adjustRightInd w:val="0"/>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обучении</w:t>
            </w:r>
          </w:p>
        </w:tc>
        <w:tc>
          <w:tcPr>
            <w:tcW w:w="233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ОП.07 Экономика отрасли</w:t>
            </w:r>
          </w:p>
        </w:tc>
        <w:tc>
          <w:tcPr>
            <w:tcW w:w="651" w:type="pct"/>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rPr>
                <w:rFonts w:ascii="Calibri" w:eastAsia="MS Mincho" w:hAnsi="Calibri" w:cs="Times New Roman"/>
              </w:rPr>
            </w:pPr>
            <w:r w:rsidRPr="00124851">
              <w:rPr>
                <w:rFonts w:ascii="Times New Roman" w:eastAsia="MS Mincho" w:hAnsi="Times New Roman" w:cs="Times New Roman"/>
                <w:sz w:val="24"/>
                <w:szCs w:val="24"/>
                <w:lang w:eastAsia="ru-RU"/>
              </w:rPr>
              <w:t>По количеству рабочих мест</w:t>
            </w:r>
          </w:p>
        </w:tc>
      </w:tr>
    </w:tbl>
    <w:p w:rsidR="00124851" w:rsidRPr="00124851" w:rsidRDefault="00124851" w:rsidP="00124851">
      <w:pPr>
        <w:spacing w:after="0" w:line="240" w:lineRule="auto"/>
        <w:jc w:val="center"/>
        <w:rPr>
          <w:rFonts w:ascii="Times New Roman" w:eastAsia="MS Mincho" w:hAnsi="Times New Roman" w:cs="Times New Roman"/>
          <w:sz w:val="24"/>
          <w:szCs w:val="24"/>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6.3 Требования к практической подготовке обучающихся</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6.3.1. Практическая подготовка при реализации образовательных программ среднего профессионального образования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расширения компонентов (частей) образовательных программ, предусматривающих моделирование условий, 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предъявляемым работодателями к квалификациям специалистов.</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 xml:space="preserve">6.3.2. Образовательная организация самостоятельно проектирует реализацию образовательной программы и ее отдельных частей (дисциплины, </w:t>
      </w:r>
      <w:r w:rsidRPr="00124851">
        <w:rPr>
          <w:rFonts w:ascii="Times New Roman" w:eastAsia="MS Mincho" w:hAnsi="Times New Roman" w:cs="Times New Roman"/>
          <w:sz w:val="24"/>
          <w:szCs w:val="24"/>
          <w:lang w:eastAsia="ru-RU"/>
        </w:rPr>
        <w:t>междисциплинарные модули,</w:t>
      </w:r>
      <w:r w:rsidRPr="00124851">
        <w:rPr>
          <w:rFonts w:ascii="Times New Roman" w:eastAsia="MS Mincho" w:hAnsi="Times New Roman" w:cs="Times New Roman"/>
          <w:bCs/>
          <w:sz w:val="24"/>
          <w:szCs w:val="24"/>
          <w:lang w:eastAsia="ru-RU"/>
        </w:rPr>
        <w:t xml:space="preserve"> междисциплинарные курсы, профессиональные модули, практика и другие компоненты) совместно с работодателем </w:t>
      </w:r>
      <w:r w:rsidRPr="00124851">
        <w:rPr>
          <w:rFonts w:ascii="Times New Roman" w:eastAsia="MS Mincho" w:hAnsi="Times New Roman" w:cs="Times New Roman"/>
          <w:sz w:val="24"/>
          <w:szCs w:val="24"/>
          <w:lang w:eastAsia="ru-RU"/>
        </w:rPr>
        <w:t>(профильной организацией)</w:t>
      </w:r>
      <w:r w:rsidRPr="00124851">
        <w:rPr>
          <w:rFonts w:ascii="Times New Roman" w:eastAsia="MS Mincho" w:hAnsi="Times New Roman" w:cs="Times New Roman"/>
          <w:bCs/>
          <w:sz w:val="24"/>
          <w:szCs w:val="24"/>
          <w:lang w:eastAsia="ru-RU"/>
        </w:rPr>
        <w:t xml:space="preserve"> в форме практической подготовки с учетом требований ФГОС СПО и специфики получаемой специальности.</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6.3.3. Образовательная деятельность в форме практической подготовки:</w:t>
      </w:r>
    </w:p>
    <w:p w:rsidR="00124851" w:rsidRPr="00124851" w:rsidRDefault="00124851" w:rsidP="00533C0E">
      <w:pPr>
        <w:numPr>
          <w:ilvl w:val="0"/>
          <w:numId w:val="20"/>
        </w:numPr>
        <w:tabs>
          <w:tab w:val="left" w:pos="993"/>
        </w:tabs>
        <w:spacing w:after="0" w:line="240" w:lineRule="auto"/>
        <w:ind w:firstLine="709"/>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 xml:space="preserve">реализуется на рабочем месте предприятия работодателя </w:t>
      </w:r>
      <w:r w:rsidRPr="00124851">
        <w:rPr>
          <w:rFonts w:ascii="Times New Roman" w:eastAsia="MS Mincho" w:hAnsi="Times New Roman" w:cs="Times New Roman"/>
          <w:sz w:val="24"/>
          <w:szCs w:val="24"/>
          <w:lang w:eastAsia="ru-RU"/>
        </w:rPr>
        <w:t xml:space="preserve">(профильной организации) </w:t>
      </w:r>
      <w:r w:rsidRPr="00124851">
        <w:rPr>
          <w:rFonts w:ascii="Times New Roman" w:eastAsia="MS Mincho" w:hAnsi="Times New Roman" w:cs="Times New Roman"/>
          <w:bCs/>
          <w:sz w:val="24"/>
          <w:szCs w:val="24"/>
          <w:lang w:eastAsia="ru-RU"/>
        </w:rPr>
        <w:t>при проведении практических и лабораторных занятий, выполнении курсового проектирования, всех видов практики и иных видов учебной деятельности;</w:t>
      </w:r>
    </w:p>
    <w:p w:rsidR="00124851" w:rsidRPr="00124851" w:rsidRDefault="00124851" w:rsidP="00533C0E">
      <w:pPr>
        <w:numPr>
          <w:ilvl w:val="0"/>
          <w:numId w:val="20"/>
        </w:numPr>
        <w:tabs>
          <w:tab w:val="left" w:pos="993"/>
        </w:tabs>
        <w:spacing w:after="0" w:line="240" w:lineRule="auto"/>
        <w:ind w:firstLine="709"/>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предусматривает демонстрацию практических навыков, выполнение, моделирование обучающимися определенных видов работ для решения практических задач, связанных с будущей профессиональной деятельностью в условиях, приближенных к реальным производственным;</w:t>
      </w:r>
    </w:p>
    <w:p w:rsidR="00124851" w:rsidRPr="00124851" w:rsidRDefault="00124851" w:rsidP="00533C0E">
      <w:pPr>
        <w:numPr>
          <w:ilvl w:val="0"/>
          <w:numId w:val="20"/>
        </w:numPr>
        <w:tabs>
          <w:tab w:val="left" w:pos="993"/>
        </w:tabs>
        <w:spacing w:after="0" w:line="240" w:lineRule="auto"/>
        <w:ind w:firstLine="709"/>
        <w:contextualSpacing/>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может включать в себя отдельные лекции, семинары, мастер-классы, которые предусматривают передачу обучающимся учебной информации, необходимой для последующего выполнения работ, связанных с будущей профессиональной деятельностью.</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 xml:space="preserve">6.3.4. Образовательная деятельность в форме практической подготовки должна быть организована на любом курсе обучения, охватывая дисциплины, </w:t>
      </w:r>
      <w:r w:rsidRPr="00124851">
        <w:rPr>
          <w:rFonts w:ascii="Times New Roman" w:eastAsia="MS Mincho" w:hAnsi="Times New Roman" w:cs="Times New Roman"/>
          <w:sz w:val="24"/>
          <w:szCs w:val="24"/>
          <w:lang w:eastAsia="ru-RU"/>
        </w:rPr>
        <w:t>междисциплинарные модули,</w:t>
      </w:r>
      <w:r w:rsidRPr="00124851">
        <w:rPr>
          <w:rFonts w:ascii="Times New Roman" w:eastAsia="MS Mincho" w:hAnsi="Times New Roman" w:cs="Times New Roman"/>
          <w:bCs/>
          <w:sz w:val="24"/>
          <w:szCs w:val="24"/>
          <w:lang w:eastAsia="ru-RU"/>
        </w:rPr>
        <w:t xml:space="preserve"> профессиональные модули, все виды практики, предусмотренные учебным планом образовательной программы.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6.3.5. Практическая подготовка организуется в учебных, учебно-производственных лабораториях, мастерских, учебно-опытных хозяйствах, учебных полигонах, учебных базах практики и иных структурных подразделениях образовательной организации, а также в специально оборудованных помещениях (рабочих местах) профильных организаций 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 осуществляющей деятельность по профилю соответствующей образовательной программы.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6.3.6. Результаты освоения образовательной программы (ее отдельных частей) могут быть оценены в рамках промежуточной и государственной итоговой аттестации, организованных в форме демонстрационного экзамена, в том числе на рабочем месте работодателя (профильной организации).</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6.4. Требования к организации воспитания обучающихся</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6.4.1. Воспитание обучающихся при освоении ими основной образовательной программы осуществляется на основе включаемых в настоящую образовательную программу примерной рабочей программы воспитания и примерного календарного плана воспитательной работы (приложение 4).</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6.4.2. Рабочую программу воспитания и календарный план воспитательной работы образовательная организация разрабатывает и утверждает самостоятельно с учетом примерных рабочей программы воспитания и календарного плана воспитательной работы.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6.4.3. 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представители работодателей и (или) их объединений (при их наличии).</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6.5. Требования к кадровым условиям реализации образовательной программы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 xml:space="preserve">6.5.1. 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06 Связь, информационные и коммуникационные технологии, и имеющими стаж работы в данной профессиональной области не менее </w:t>
      </w:r>
      <w:r w:rsidRPr="00124851">
        <w:rPr>
          <w:rFonts w:ascii="Times New Roman" w:eastAsia="MS Mincho" w:hAnsi="Times New Roman" w:cs="Times New Roman"/>
          <w:color w:val="385623"/>
          <w:sz w:val="24"/>
          <w:szCs w:val="24"/>
          <w:lang w:eastAsia="ru-RU"/>
        </w:rPr>
        <w:t xml:space="preserve">трех </w:t>
      </w:r>
      <w:r w:rsidRPr="00124851">
        <w:rPr>
          <w:rFonts w:ascii="Times New Roman" w:eastAsia="MS Mincho" w:hAnsi="Times New Roman" w:cs="Times New Roman"/>
          <w:sz w:val="24"/>
          <w:szCs w:val="24"/>
          <w:lang w:eastAsia="ru-RU"/>
        </w:rPr>
        <w:t>лет.</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пункте 1.15 ФГОС СПО,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06</w:t>
      </w:r>
      <w:r w:rsidRPr="00124851">
        <w:rPr>
          <w:rFonts w:ascii="Times New Roman" w:eastAsia="MS Mincho" w:hAnsi="Times New Roman" w:cs="Times New Roman"/>
          <w:sz w:val="24"/>
          <w:szCs w:val="24"/>
          <w:shd w:val="clear" w:color="auto" w:fill="FFFFFF"/>
          <w:lang w:eastAsia="ru-RU"/>
        </w:rPr>
        <w:t>Связь, информационные и коммуникационные технологии</w:t>
      </w:r>
      <w:r w:rsidRPr="00124851">
        <w:rPr>
          <w:rFonts w:ascii="Times New Roman" w:eastAsia="MS Mincho" w:hAnsi="Times New Roman" w:cs="Times New Roman"/>
          <w:sz w:val="24"/>
          <w:szCs w:val="24"/>
          <w:lang w:eastAsia="ru-RU"/>
        </w:rPr>
        <w:t>,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процентов.</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6.6. Требования к финансовым условиям реализации образовательной программы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Cs/>
          <w:sz w:val="24"/>
          <w:szCs w:val="24"/>
          <w:lang w:eastAsia="ru-RU"/>
        </w:rPr>
        <w:t>6.6.1. Примерные расчеты нормативных затрат оказания государственных услуг по реализации образовательной программы.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Расчеты нормативных затрат оказания государственных услуг по реализации образовательной программы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утвержденным Минпросвещения России 1 июля 2021 г. № АН-16/11вн.</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sz w:val="24"/>
          <w:szCs w:val="24"/>
          <w:lang w:eastAsia="ru-RU"/>
        </w:rPr>
        <w:t>Нормативные затраты на оказание государственных услуг в сфере образования по реализации образовательной программы включают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rsidR="00124851" w:rsidRPr="00124851" w:rsidRDefault="00124851" w:rsidP="00124851">
      <w:pPr>
        <w:spacing w:after="0" w:line="240" w:lineRule="auto"/>
        <w:jc w:val="center"/>
        <w:rPr>
          <w:rFonts w:ascii="Times New Roman" w:eastAsia="MS Mincho" w:hAnsi="Times New Roman" w:cs="Times New Roman"/>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b/>
          <w:bCs/>
          <w:sz w:val="24"/>
          <w:szCs w:val="24"/>
          <w:lang w:eastAsia="ru-RU"/>
        </w:rPr>
        <w:t>Раздел 7. Формирование оценочных материалов для проведения государственной итоговой аттестации</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iCs/>
          <w:sz w:val="24"/>
          <w:szCs w:val="24"/>
          <w:lang w:eastAsia="ru-RU"/>
        </w:rPr>
        <w:t>7.1. Государственная итоговая аттестация (далее – ГИА) является обязательной для образовательных организаций СПО. Она проводится по завершении всего курса обучения по направлению подготовки. В ходе ГИА оценивается степень соответствия сформированных компетенций выпускников требованиям ФГОС СПО.</w:t>
      </w:r>
    </w:p>
    <w:p w:rsidR="00124851" w:rsidRPr="00124851" w:rsidRDefault="00124851" w:rsidP="00124851">
      <w:pPr>
        <w:spacing w:after="0" w:line="240" w:lineRule="auto"/>
        <w:ind w:firstLine="709"/>
        <w:jc w:val="both"/>
        <w:rPr>
          <w:rFonts w:ascii="Times New Roman" w:eastAsia="MS Mincho" w:hAnsi="Times New Roman" w:cs="Times New Roman"/>
          <w:iCs/>
          <w:color w:val="000000"/>
          <w:sz w:val="24"/>
          <w:szCs w:val="24"/>
          <w:lang w:eastAsia="ru-RU"/>
        </w:rPr>
      </w:pPr>
      <w:r w:rsidRPr="00124851">
        <w:rPr>
          <w:rFonts w:ascii="Times New Roman" w:eastAsia="MS Mincho" w:hAnsi="Times New Roman" w:cs="Times New Roman"/>
          <w:iCs/>
          <w:sz w:val="24"/>
          <w:szCs w:val="24"/>
          <w:lang w:eastAsia="ru-RU"/>
        </w:rPr>
        <w:t xml:space="preserve">7.2. </w:t>
      </w:r>
      <w:r w:rsidRPr="00124851">
        <w:rPr>
          <w:rFonts w:ascii="Times New Roman" w:eastAsia="MS Mincho" w:hAnsi="Times New Roman" w:cs="Times New Roman"/>
          <w:iCs/>
          <w:color w:val="000000"/>
          <w:sz w:val="24"/>
          <w:szCs w:val="24"/>
          <w:lang w:eastAsia="ru-RU"/>
        </w:rPr>
        <w:t xml:space="preserve">Выпускники, освоившие программы подготовки специалистов среднего звена, сдают ГИА в форме </w:t>
      </w:r>
      <w:r w:rsidRPr="00124851">
        <w:rPr>
          <w:rFonts w:ascii="Times New Roman" w:eastAsia="Times New Roman" w:hAnsi="Times New Roman" w:cs="Times New Roman"/>
          <w:color w:val="000000"/>
          <w:sz w:val="24"/>
          <w:szCs w:val="24"/>
          <w:lang w:eastAsia="ru-RU"/>
        </w:rPr>
        <w:t xml:space="preserve">защиты выпускной квалификационной работы, которая выполняется в виде </w:t>
      </w:r>
      <w:r w:rsidRPr="00124851">
        <w:rPr>
          <w:rFonts w:ascii="Times New Roman" w:eastAsia="Times New Roman" w:hAnsi="Times New Roman" w:cs="Times New Roman"/>
          <w:bCs/>
          <w:iCs/>
          <w:color w:val="000000"/>
          <w:sz w:val="24"/>
          <w:szCs w:val="24"/>
          <w:lang w:eastAsia="ru-RU"/>
        </w:rPr>
        <w:t xml:space="preserve">дипломной работы (дипломного проекта) и </w:t>
      </w:r>
      <w:r w:rsidRPr="00124851">
        <w:rPr>
          <w:rFonts w:ascii="Times New Roman" w:eastAsia="Times New Roman" w:hAnsi="Times New Roman" w:cs="Times New Roman"/>
          <w:iCs/>
          <w:color w:val="000000"/>
          <w:sz w:val="24"/>
          <w:szCs w:val="24"/>
          <w:lang w:eastAsia="ru-RU"/>
        </w:rPr>
        <w:t>демонстрационного экзамена.</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iCs/>
          <w:sz w:val="24"/>
          <w:szCs w:val="24"/>
          <w:lang w:eastAsia="ru-RU"/>
        </w:rPr>
        <w:t xml:space="preserve">Требования к содержанию, объему и структуре дипломной работы </w:t>
      </w:r>
      <w:r w:rsidRPr="00124851">
        <w:rPr>
          <w:rFonts w:ascii="Times New Roman" w:eastAsia="Times New Roman" w:hAnsi="Times New Roman" w:cs="Times New Roman"/>
          <w:bCs/>
          <w:iCs/>
          <w:color w:val="000000"/>
          <w:sz w:val="24"/>
          <w:szCs w:val="24"/>
          <w:lang w:eastAsia="ru-RU"/>
        </w:rPr>
        <w:t xml:space="preserve">(дипломного проекта) </w:t>
      </w:r>
      <w:r w:rsidRPr="00124851">
        <w:rPr>
          <w:rFonts w:ascii="Times New Roman" w:eastAsia="MS Mincho" w:hAnsi="Times New Roman" w:cs="Times New Roman"/>
          <w:iCs/>
          <w:sz w:val="24"/>
          <w:szCs w:val="24"/>
          <w:lang w:eastAsia="ru-RU"/>
        </w:rPr>
        <w:t>образовательная организация определяет самостоятельно с учетом ПООП-П</w:t>
      </w:r>
      <w:r w:rsidRPr="00124851">
        <w:rPr>
          <w:rFonts w:ascii="Times New Roman" w:eastAsia="MS Mincho" w:hAnsi="Times New Roman" w:cs="Times New Roman"/>
          <w:i/>
          <w:sz w:val="24"/>
          <w:szCs w:val="24"/>
          <w:lang w:eastAsia="ru-RU"/>
        </w:rPr>
        <w:t>.</w:t>
      </w:r>
    </w:p>
    <w:p w:rsidR="00124851" w:rsidRPr="00124851" w:rsidRDefault="00124851" w:rsidP="00124851">
      <w:pPr>
        <w:spacing w:after="0" w:line="240" w:lineRule="auto"/>
        <w:ind w:firstLine="709"/>
        <w:jc w:val="both"/>
        <w:rPr>
          <w:rFonts w:ascii="Times New Roman" w:eastAsia="MS Mincho" w:hAnsi="Times New Roman" w:cs="Times New Roman"/>
          <w:iCs/>
          <w:sz w:val="24"/>
          <w:szCs w:val="24"/>
          <w:lang w:eastAsia="ru-RU"/>
        </w:rPr>
      </w:pPr>
      <w:r w:rsidRPr="00124851">
        <w:rPr>
          <w:rFonts w:ascii="Times New Roman" w:eastAsia="MS Mincho" w:hAnsi="Times New Roman" w:cs="Times New Roman"/>
          <w:iCs/>
          <w:sz w:val="24"/>
          <w:szCs w:val="24"/>
          <w:lang w:eastAsia="ru-RU"/>
        </w:rPr>
        <w:t>Государственная итоговая аттестация завершается присвоением квалификации специалиста среднего звена «</w:t>
      </w:r>
      <w:r w:rsidRPr="00124851">
        <w:rPr>
          <w:rFonts w:ascii="Times New Roman" w:eastAsia="MS Mincho" w:hAnsi="Times New Roman" w:cs="Times New Roman"/>
          <w:sz w:val="24"/>
          <w:szCs w:val="24"/>
          <w:lang w:eastAsia="ru-RU"/>
        </w:rPr>
        <w:t>программист».</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iCs/>
          <w:sz w:val="24"/>
          <w:szCs w:val="24"/>
          <w:lang w:eastAsia="ru-RU"/>
        </w:rPr>
        <w:t>7.3. Для государственной итоговой аттестации образовательной организацией разрабатывается программа государственной итоговой аттестации и оценочные материалы.</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iCs/>
          <w:sz w:val="24"/>
          <w:szCs w:val="24"/>
          <w:lang w:eastAsia="ru-RU"/>
        </w:rPr>
        <w:t>7.4. Примерные оценочные материалы для проведения ГИА включают типовые задания для демонстрационного экзамена, примеры тем дипломных работ (проектов), описание процедур и условий проведения государственной итоговой аттестации, критерии оценки.</w:t>
      </w:r>
    </w:p>
    <w:p w:rsidR="00124851" w:rsidRPr="00124851" w:rsidRDefault="00124851" w:rsidP="00124851">
      <w:pPr>
        <w:spacing w:after="0" w:line="240" w:lineRule="auto"/>
        <w:ind w:firstLine="709"/>
        <w:jc w:val="both"/>
        <w:rPr>
          <w:rFonts w:ascii="Times New Roman" w:eastAsia="MS Mincho" w:hAnsi="Times New Roman" w:cs="Times New Roman"/>
          <w:sz w:val="24"/>
          <w:szCs w:val="24"/>
          <w:lang w:eastAsia="ru-RU"/>
        </w:rPr>
      </w:pPr>
      <w:r w:rsidRPr="00124851">
        <w:rPr>
          <w:rFonts w:ascii="Times New Roman" w:eastAsia="MS Mincho" w:hAnsi="Times New Roman" w:cs="Times New Roman"/>
          <w:iCs/>
          <w:sz w:val="24"/>
          <w:szCs w:val="24"/>
          <w:lang w:eastAsia="ru-RU"/>
        </w:rPr>
        <w:t>Примерные оценочные материалы для проведения ГИА приведены в приложении 5.</w:t>
      </w:r>
    </w:p>
    <w:p w:rsidR="00124851" w:rsidRPr="00124851" w:rsidRDefault="00124851" w:rsidP="00124851">
      <w:pPr>
        <w:widowControl w:val="0"/>
        <w:spacing w:after="0" w:line="240" w:lineRule="auto"/>
        <w:ind w:firstLine="709"/>
        <w:contextualSpacing/>
        <w:jc w:val="both"/>
        <w:rPr>
          <w:rFonts w:ascii="Times New Roman" w:eastAsia="MS Mincho" w:hAnsi="Times New Roman" w:cs="Times New Roman"/>
          <w:spacing w:val="-2"/>
          <w:sz w:val="24"/>
          <w:szCs w:val="24"/>
          <w:lang w:eastAsia="ru-RU"/>
        </w:rPr>
      </w:pPr>
      <w:r w:rsidRPr="00124851">
        <w:rPr>
          <w:rFonts w:ascii="Times New Roman" w:eastAsia="MS Mincho" w:hAnsi="Times New Roman" w:cs="Times New Roman"/>
          <w:sz w:val="24"/>
          <w:szCs w:val="24"/>
          <w:lang w:eastAsia="ru-RU"/>
        </w:rPr>
        <w:t xml:space="preserve">7.5. </w:t>
      </w:r>
      <w:r w:rsidRPr="00124851">
        <w:rPr>
          <w:rFonts w:ascii="Times New Roman" w:eastAsia="MS Mincho" w:hAnsi="Times New Roman" w:cs="Times New Roman"/>
          <w:spacing w:val="-2"/>
          <w:sz w:val="24"/>
          <w:szCs w:val="24"/>
          <w:lang w:eastAsia="ru-RU"/>
        </w:rPr>
        <w:t>Примерный цифровой паспорт компетенций выпускника приведен в приложении 5.</w:t>
      </w:r>
    </w:p>
    <w:p w:rsidR="00124851" w:rsidRPr="00124851" w:rsidRDefault="00124851" w:rsidP="00124851">
      <w:pPr>
        <w:spacing w:after="0" w:line="240" w:lineRule="auto"/>
        <w:jc w:val="both"/>
        <w:rPr>
          <w:rFonts w:ascii="Times New Roman" w:eastAsia="MS Mincho" w:hAnsi="Times New Roman" w:cs="Times New Roman"/>
          <w:sz w:val="24"/>
          <w:szCs w:val="24"/>
          <w:lang w:eastAsia="ru-RU"/>
        </w:rPr>
      </w:pPr>
    </w:p>
    <w:p w:rsidR="00124851" w:rsidRPr="00124851" w:rsidRDefault="00124851" w:rsidP="00124851">
      <w:pPr>
        <w:spacing w:after="0" w:line="240" w:lineRule="auto"/>
        <w:rPr>
          <w:rFonts w:ascii="Times New Roman" w:eastAsia="MS Mincho" w:hAnsi="Times New Roman" w:cs="Times New Roman"/>
          <w:b/>
          <w:bCs/>
          <w:sz w:val="24"/>
          <w:szCs w:val="24"/>
          <w:lang w:eastAsia="ru-RU"/>
        </w:rPr>
      </w:pPr>
    </w:p>
    <w:p w:rsidR="00124851" w:rsidRPr="00124851" w:rsidRDefault="00124851" w:rsidP="00124851">
      <w:pPr>
        <w:spacing w:after="0" w:line="240" w:lineRule="auto"/>
        <w:ind w:firstLine="709"/>
        <w:jc w:val="both"/>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Раздел 8. Сведения о разработчиках примерной основной образовательной программы</w:t>
      </w:r>
    </w:p>
    <w:p w:rsidR="00124851" w:rsidRPr="00124851" w:rsidRDefault="00124851" w:rsidP="00124851">
      <w:pPr>
        <w:spacing w:after="0" w:line="240" w:lineRule="auto"/>
        <w:jc w:val="center"/>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Группа разработчиков</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38"/>
        <w:gridCol w:w="6092"/>
      </w:tblGrid>
      <w:tr w:rsidR="00124851" w:rsidRPr="00124851" w:rsidTr="00BD2588">
        <w:trPr>
          <w:trHeight w:val="680"/>
        </w:trPr>
        <w:tc>
          <w:tcPr>
            <w:tcW w:w="353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ФИО</w:t>
            </w:r>
          </w:p>
        </w:tc>
        <w:tc>
          <w:tcPr>
            <w:tcW w:w="609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Организация, должность</w:t>
            </w:r>
          </w:p>
        </w:tc>
      </w:tr>
      <w:tr w:rsidR="00124851" w:rsidRPr="00124851" w:rsidTr="00BD2588">
        <w:trPr>
          <w:trHeight w:val="680"/>
        </w:trPr>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Мелихова Елена Валентиновна</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hd w:val="clear" w:color="auto" w:fill="FFFFFF"/>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Заведующий кафедры «Математическое моделирование и информатика» ФГБОУ ВО Волгоградский ГАУ, доктор технических наук</w:t>
            </w:r>
          </w:p>
        </w:tc>
      </w:tr>
      <w:tr w:rsidR="00124851" w:rsidRPr="00124851" w:rsidTr="00BD2588">
        <w:trPr>
          <w:trHeight w:val="680"/>
        </w:trPr>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Плещенко Татьяна </w:t>
            </w:r>
          </w:p>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Витальевна</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Доцент кафедры «Математическое моделирование и информатика» ФГБОУ ВО Волгоградский ГАУ, кандидат экономических наук</w:t>
            </w:r>
          </w:p>
        </w:tc>
      </w:tr>
      <w:tr w:rsidR="00124851" w:rsidRPr="00124851" w:rsidTr="00BD2588">
        <w:trPr>
          <w:trHeight w:val="680"/>
        </w:trPr>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Руденко Андрей Юрьевич</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Преподаватель </w:t>
            </w:r>
            <w:r w:rsidRPr="00124851">
              <w:rPr>
                <w:rFonts w:ascii="Times New Roman" w:eastAsia="MS Mincho" w:hAnsi="Times New Roman" w:cs="Times New Roman"/>
                <w:sz w:val="24"/>
                <w:szCs w:val="24"/>
                <w:lang w:val="en-US" w:eastAsia="ru-RU"/>
              </w:rPr>
              <w:t>II</w:t>
            </w:r>
            <w:r w:rsidRPr="00124851">
              <w:rPr>
                <w:rFonts w:ascii="Times New Roman" w:eastAsia="MS Mincho" w:hAnsi="Times New Roman" w:cs="Times New Roman"/>
                <w:sz w:val="24"/>
                <w:szCs w:val="24"/>
                <w:lang w:eastAsia="ru-RU"/>
              </w:rPr>
              <w:t xml:space="preserve"> категории Института непрерывного образования ФГБОУ ВО Волгоградский ГАУ, кандидат экономических наук</w:t>
            </w:r>
          </w:p>
        </w:tc>
      </w:tr>
      <w:tr w:rsidR="00124851" w:rsidRPr="00124851" w:rsidTr="00BD2588">
        <w:trPr>
          <w:trHeight w:val="680"/>
        </w:trPr>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bCs/>
                <w:sz w:val="24"/>
                <w:szCs w:val="24"/>
              </w:rPr>
            </w:pPr>
            <w:r w:rsidRPr="00124851">
              <w:rPr>
                <w:rFonts w:ascii="Times New Roman" w:eastAsia="MS Mincho" w:hAnsi="Times New Roman" w:cs="Times New Roman"/>
                <w:b/>
                <w:bCs/>
                <w:sz w:val="24"/>
                <w:szCs w:val="24"/>
                <w:lang w:eastAsia="ru-RU"/>
              </w:rPr>
              <w:t xml:space="preserve">Землякова Ольга </w:t>
            </w:r>
          </w:p>
          <w:p w:rsidR="00124851" w:rsidRPr="00124851" w:rsidRDefault="00124851" w:rsidP="00124851">
            <w:pPr>
              <w:spacing w:after="0" w:line="240" w:lineRule="auto"/>
              <w:ind w:left="-57" w:right="-57"/>
              <w:jc w:val="both"/>
              <w:rPr>
                <w:rFonts w:ascii="Times New Roman" w:eastAsia="MS Mincho" w:hAnsi="Times New Roman" w:cs="Times New Roman"/>
                <w:b/>
                <w:sz w:val="24"/>
                <w:szCs w:val="24"/>
              </w:rPr>
            </w:pPr>
            <w:r w:rsidRPr="00124851">
              <w:rPr>
                <w:rFonts w:ascii="Times New Roman" w:eastAsia="MS Mincho" w:hAnsi="Times New Roman" w:cs="Times New Roman"/>
                <w:b/>
                <w:bCs/>
                <w:sz w:val="24"/>
                <w:szCs w:val="24"/>
                <w:lang w:eastAsia="ru-RU"/>
              </w:rPr>
              <w:t>Федоровна</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hd w:val="clear" w:color="auto" w:fill="FFFFFF"/>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 xml:space="preserve">Заведующий учебной частью </w:t>
            </w:r>
            <w:r w:rsidRPr="00124851">
              <w:rPr>
                <w:rFonts w:ascii="Times New Roman" w:eastAsia="MS Mincho" w:hAnsi="Times New Roman" w:cs="Times New Roman"/>
                <w:b/>
                <w:color w:val="000000"/>
                <w:sz w:val="24"/>
                <w:szCs w:val="24"/>
                <w:shd w:val="clear" w:color="auto" w:fill="FFFFFF"/>
                <w:lang w:eastAsia="ru-RU"/>
              </w:rPr>
              <w:t>ГБПОУ «МППК</w:t>
            </w:r>
            <w:r w:rsidRPr="00124851">
              <w:rPr>
                <w:rFonts w:ascii="Times New Roman" w:eastAsia="Times New Roman" w:hAnsi="Times New Roman" w:cs="Times New Roman"/>
                <w:b/>
                <w:bCs/>
                <w:color w:val="000000"/>
                <w:sz w:val="24"/>
                <w:szCs w:val="24"/>
                <w:lang w:eastAsia="ru-RU"/>
              </w:rPr>
              <w:t xml:space="preserve"> им. В.В. Арнаутова</w:t>
            </w:r>
            <w:r w:rsidRPr="00124851">
              <w:rPr>
                <w:rFonts w:ascii="Times New Roman" w:eastAsia="MS Mincho" w:hAnsi="Times New Roman" w:cs="Times New Roman"/>
                <w:b/>
                <w:color w:val="000000"/>
                <w:sz w:val="24"/>
                <w:szCs w:val="24"/>
                <w:shd w:val="clear" w:color="auto" w:fill="FFFFFF"/>
                <w:lang w:eastAsia="ru-RU"/>
              </w:rPr>
              <w:t>»</w:t>
            </w:r>
          </w:p>
        </w:tc>
      </w:tr>
      <w:tr w:rsidR="00124851" w:rsidRPr="00124851" w:rsidTr="00BD2588">
        <w:trPr>
          <w:trHeight w:val="680"/>
        </w:trPr>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hd w:val="clear" w:color="auto" w:fill="FFFFFF"/>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Калашников Виктор Юрьевич</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hd w:val="clear" w:color="auto" w:fill="FFFFFF"/>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Преподаватель ПЦК информатики и информационных технологий</w:t>
            </w:r>
          </w:p>
        </w:tc>
      </w:tr>
      <w:tr w:rsidR="00124851" w:rsidRPr="00124851" w:rsidTr="00BD2588">
        <w:trPr>
          <w:trHeight w:val="680"/>
        </w:trPr>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Васильев Владимир Николаевич</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hd w:val="clear" w:color="auto" w:fill="FFFFFF"/>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Преподаватель ПЦК информатики и информационных технологий</w:t>
            </w:r>
          </w:p>
        </w:tc>
      </w:tr>
      <w:tr w:rsidR="00124851" w:rsidRPr="00124851" w:rsidTr="00BD2588">
        <w:trPr>
          <w:trHeight w:val="680"/>
        </w:trPr>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Писарев Максим Михайлович</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Преподаватель ПЦК информатики и информационных технологий</w:t>
            </w:r>
          </w:p>
        </w:tc>
      </w:tr>
      <w:tr w:rsidR="00124851" w:rsidRPr="00124851" w:rsidTr="00BD2588">
        <w:trPr>
          <w:trHeight w:val="680"/>
        </w:trPr>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Попова Екатерина Викторовна</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Председатель ПЦК информатики и информационных технологий, преподаватель</w:t>
            </w:r>
          </w:p>
        </w:tc>
      </w:tr>
      <w:tr w:rsidR="00124851" w:rsidRPr="00124851" w:rsidTr="00BD2588">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b/>
                <w:sz w:val="24"/>
                <w:szCs w:val="24"/>
              </w:rPr>
            </w:pPr>
            <w:r w:rsidRPr="00124851">
              <w:rPr>
                <w:rFonts w:ascii="Times New Roman" w:eastAsia="MS Mincho" w:hAnsi="Times New Roman" w:cs="Times New Roman"/>
                <w:b/>
                <w:bCs/>
                <w:sz w:val="24"/>
                <w:szCs w:val="24"/>
                <w:lang w:eastAsia="ru-RU"/>
              </w:rPr>
              <w:t>Сиделев Андрей Александрович</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hd w:val="clear" w:color="auto" w:fill="FFFFFF"/>
              <w:spacing w:after="0" w:line="240" w:lineRule="auto"/>
              <w:rPr>
                <w:rFonts w:ascii="Times New Roman" w:eastAsia="MS Mincho" w:hAnsi="Times New Roman" w:cs="Times New Roman"/>
                <w:b/>
                <w:sz w:val="24"/>
                <w:szCs w:val="24"/>
              </w:rPr>
            </w:pPr>
            <w:r w:rsidRPr="00124851">
              <w:rPr>
                <w:rFonts w:ascii="Times New Roman" w:eastAsia="MS Mincho" w:hAnsi="Times New Roman" w:cs="Times New Roman"/>
                <w:b/>
                <w:sz w:val="24"/>
                <w:szCs w:val="24"/>
                <w:lang w:eastAsia="ru-RU"/>
              </w:rPr>
              <w:t xml:space="preserve">Заведующий учебной частью </w:t>
            </w:r>
            <w:r w:rsidRPr="00124851">
              <w:rPr>
                <w:rFonts w:ascii="Times New Roman" w:eastAsia="MS Mincho" w:hAnsi="Times New Roman" w:cs="Times New Roman"/>
                <w:b/>
                <w:color w:val="000000"/>
                <w:sz w:val="24"/>
                <w:szCs w:val="24"/>
                <w:shd w:val="clear" w:color="auto" w:fill="FFFFFF"/>
                <w:lang w:eastAsia="ru-RU"/>
              </w:rPr>
              <w:t>ГАПОУ «Камышинский политехнический колледж»</w:t>
            </w:r>
          </w:p>
        </w:tc>
      </w:tr>
      <w:tr w:rsidR="00124851" w:rsidRPr="00124851" w:rsidTr="00BD2588">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 Николаев Антон Юрьевич</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hd w:val="clear" w:color="auto" w:fill="FFFFFF"/>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Преподаватель ПЦК УГС 09.00.00 Информатики и информационных технологий</w:t>
            </w:r>
          </w:p>
        </w:tc>
      </w:tr>
      <w:tr w:rsidR="00124851" w:rsidRPr="00124851" w:rsidTr="00BD2588">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hd w:val="clear" w:color="auto" w:fill="FFFFFF"/>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Гурская Татьяна Витальевна</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hd w:val="clear" w:color="auto" w:fill="FFFFFF"/>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Преподаватель ПЦК УГС 09.00.00 информатики и информационных технологий</w:t>
            </w:r>
          </w:p>
        </w:tc>
      </w:tr>
      <w:tr w:rsidR="00124851" w:rsidRPr="00124851" w:rsidTr="00BD2588">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pacing w:after="0" w:line="240" w:lineRule="auto"/>
              <w:ind w:left="-57" w:right="-57"/>
              <w:jc w:val="both"/>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 xml:space="preserve"> Печерский Антон Викторович</w:t>
            </w:r>
          </w:p>
        </w:tc>
        <w:tc>
          <w:tcPr>
            <w:tcW w:w="6095" w:type="dxa"/>
            <w:tcBorders>
              <w:top w:val="single" w:sz="4" w:space="0" w:color="auto"/>
              <w:left w:val="single" w:sz="4" w:space="0" w:color="auto"/>
              <w:bottom w:val="single" w:sz="4" w:space="0" w:color="auto"/>
              <w:right w:val="single" w:sz="4" w:space="0" w:color="auto"/>
            </w:tcBorders>
            <w:hideMark/>
          </w:tcPr>
          <w:p w:rsidR="00124851" w:rsidRPr="00124851" w:rsidRDefault="00124851" w:rsidP="00124851">
            <w:pPr>
              <w:shd w:val="clear" w:color="auto" w:fill="FFFFFF"/>
              <w:spacing w:after="0" w:line="240" w:lineRule="auto"/>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Преподаватель ПЦК УГС 09.00.00 информатики и информационных технологий</w:t>
            </w:r>
          </w:p>
        </w:tc>
      </w:tr>
    </w:tbl>
    <w:p w:rsidR="00124851" w:rsidRPr="00124851" w:rsidRDefault="00124851" w:rsidP="00124851">
      <w:pPr>
        <w:spacing w:after="0" w:line="240" w:lineRule="auto"/>
        <w:jc w:val="center"/>
        <w:rPr>
          <w:rFonts w:ascii="Times New Roman" w:eastAsia="MS Mincho" w:hAnsi="Times New Roman" w:cs="Times New Roman"/>
          <w:b/>
          <w:bCs/>
          <w:sz w:val="24"/>
          <w:szCs w:val="24"/>
        </w:rPr>
      </w:pPr>
    </w:p>
    <w:p w:rsidR="00124851" w:rsidRPr="00124851" w:rsidRDefault="00124851" w:rsidP="00124851">
      <w:pPr>
        <w:spacing w:after="0" w:line="240" w:lineRule="auto"/>
        <w:jc w:val="center"/>
        <w:rPr>
          <w:rFonts w:ascii="Times New Roman" w:eastAsia="MS Mincho" w:hAnsi="Times New Roman" w:cs="Times New Roman"/>
          <w:b/>
          <w:bCs/>
          <w:sz w:val="24"/>
          <w:szCs w:val="24"/>
          <w:lang w:eastAsia="ru-RU"/>
        </w:rPr>
      </w:pPr>
      <w:r w:rsidRPr="00124851">
        <w:rPr>
          <w:rFonts w:ascii="Times New Roman" w:eastAsia="MS Mincho" w:hAnsi="Times New Roman" w:cs="Times New Roman"/>
          <w:b/>
          <w:bCs/>
          <w:sz w:val="24"/>
          <w:szCs w:val="24"/>
          <w:lang w:eastAsia="ru-RU"/>
        </w:rPr>
        <w:t>Руководители группы</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38"/>
        <w:gridCol w:w="6092"/>
      </w:tblGrid>
      <w:tr w:rsidR="00124851" w:rsidRPr="00124851" w:rsidTr="00BD2588">
        <w:trPr>
          <w:trHeight w:val="680"/>
        </w:trPr>
        <w:tc>
          <w:tcPr>
            <w:tcW w:w="3539"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ФИО</w:t>
            </w:r>
          </w:p>
        </w:tc>
        <w:tc>
          <w:tcPr>
            <w:tcW w:w="6095" w:type="dxa"/>
            <w:tcBorders>
              <w:top w:val="single" w:sz="4" w:space="0" w:color="auto"/>
              <w:left w:val="single" w:sz="4" w:space="0" w:color="auto"/>
              <w:bottom w:val="single" w:sz="4" w:space="0" w:color="auto"/>
              <w:right w:val="single" w:sz="4" w:space="0" w:color="auto"/>
            </w:tcBorders>
            <w:vAlign w:val="center"/>
            <w:hideMark/>
          </w:tcPr>
          <w:p w:rsidR="00124851" w:rsidRPr="00124851" w:rsidRDefault="00124851" w:rsidP="00124851">
            <w:pPr>
              <w:spacing w:after="0" w:line="240" w:lineRule="auto"/>
              <w:ind w:left="-57" w:right="-57"/>
              <w:jc w:val="center"/>
              <w:rPr>
                <w:rFonts w:ascii="Times New Roman" w:eastAsia="MS Mincho" w:hAnsi="Times New Roman" w:cs="Times New Roman"/>
                <w:sz w:val="24"/>
                <w:szCs w:val="24"/>
              </w:rPr>
            </w:pPr>
            <w:r w:rsidRPr="00124851">
              <w:rPr>
                <w:rFonts w:ascii="Times New Roman" w:eastAsia="MS Mincho" w:hAnsi="Times New Roman" w:cs="Times New Roman"/>
                <w:sz w:val="24"/>
                <w:szCs w:val="24"/>
                <w:lang w:eastAsia="ru-RU"/>
              </w:rPr>
              <w:t>Организация, должность</w:t>
            </w:r>
          </w:p>
        </w:tc>
      </w:tr>
      <w:tr w:rsidR="00124851" w:rsidRPr="00124851" w:rsidTr="00BD2588">
        <w:tc>
          <w:tcPr>
            <w:tcW w:w="3539" w:type="dxa"/>
            <w:tcBorders>
              <w:top w:val="single" w:sz="4" w:space="0" w:color="auto"/>
              <w:left w:val="single" w:sz="4" w:space="0" w:color="auto"/>
              <w:bottom w:val="single" w:sz="4" w:space="0" w:color="auto"/>
              <w:right w:val="single" w:sz="4" w:space="0" w:color="auto"/>
            </w:tcBorders>
            <w:hideMark/>
          </w:tcPr>
          <w:p w:rsidR="00124851" w:rsidRPr="00124851" w:rsidRDefault="005F1CE6" w:rsidP="00124851">
            <w:pPr>
              <w:spacing w:after="0" w:line="240" w:lineRule="auto"/>
              <w:ind w:left="-57" w:right="-57"/>
              <w:jc w:val="both"/>
              <w:rPr>
                <w:rFonts w:ascii="Times New Roman" w:eastAsia="MS Mincho" w:hAnsi="Times New Roman" w:cs="Times New Roman"/>
                <w:sz w:val="24"/>
                <w:szCs w:val="24"/>
              </w:rPr>
            </w:pPr>
            <w:r w:rsidRPr="005F1CE6">
              <w:rPr>
                <w:rFonts w:ascii="Times New Roman" w:eastAsia="MS Mincho" w:hAnsi="Times New Roman" w:cs="Times New Roman"/>
                <w:sz w:val="24"/>
                <w:szCs w:val="24"/>
                <w:lang w:eastAsia="ru-RU"/>
              </w:rPr>
              <w:t>Тимошенко Виктор Викторович</w:t>
            </w:r>
          </w:p>
        </w:tc>
        <w:tc>
          <w:tcPr>
            <w:tcW w:w="6095" w:type="dxa"/>
            <w:tcBorders>
              <w:top w:val="single" w:sz="4" w:space="0" w:color="auto"/>
              <w:left w:val="single" w:sz="4" w:space="0" w:color="auto"/>
              <w:bottom w:val="single" w:sz="4" w:space="0" w:color="auto"/>
              <w:right w:val="single" w:sz="4" w:space="0" w:color="auto"/>
            </w:tcBorders>
            <w:hideMark/>
          </w:tcPr>
          <w:p w:rsidR="005F1CE6" w:rsidRPr="005F1CE6" w:rsidRDefault="005F1CE6" w:rsidP="005F1CE6">
            <w:pPr>
              <w:spacing w:after="0" w:line="240" w:lineRule="auto"/>
              <w:ind w:left="-57" w:right="-57"/>
              <w:jc w:val="both"/>
              <w:rPr>
                <w:rFonts w:ascii="Times New Roman" w:eastAsia="MS Mincho" w:hAnsi="Times New Roman" w:cs="Times New Roman"/>
                <w:sz w:val="24"/>
                <w:szCs w:val="24"/>
                <w:lang w:eastAsia="ru-RU"/>
              </w:rPr>
            </w:pPr>
            <w:r w:rsidRPr="005F1CE6">
              <w:rPr>
                <w:rFonts w:ascii="Times New Roman" w:eastAsia="MS Mincho" w:hAnsi="Times New Roman" w:cs="Times New Roman"/>
                <w:sz w:val="24"/>
                <w:szCs w:val="24"/>
                <w:lang w:eastAsia="ru-RU"/>
              </w:rPr>
              <w:t>Доцент каф. «Технические системы в АПК» ФГБОУ ВО Волгоградский ГАУ, к.т.н.</w:t>
            </w:r>
          </w:p>
          <w:p w:rsidR="00124851" w:rsidRPr="00124851" w:rsidRDefault="005F1CE6" w:rsidP="005F1CE6">
            <w:pPr>
              <w:spacing w:after="0" w:line="240" w:lineRule="auto"/>
              <w:ind w:left="-57" w:right="-57"/>
              <w:jc w:val="both"/>
              <w:rPr>
                <w:rFonts w:ascii="Times New Roman" w:eastAsia="MS Mincho" w:hAnsi="Times New Roman" w:cs="Times New Roman"/>
                <w:sz w:val="24"/>
                <w:szCs w:val="24"/>
              </w:rPr>
            </w:pPr>
            <w:r w:rsidRPr="005F1CE6">
              <w:rPr>
                <w:rFonts w:ascii="Times New Roman" w:eastAsia="MS Mincho" w:hAnsi="Times New Roman" w:cs="Times New Roman"/>
                <w:sz w:val="24"/>
                <w:szCs w:val="24"/>
                <w:lang w:eastAsia="ru-RU"/>
              </w:rPr>
              <w:t>Главный специалист проектной лаборатории федерального проекта «Профессионалитет» ИРПО.</w:t>
            </w:r>
          </w:p>
        </w:tc>
      </w:tr>
    </w:tbl>
    <w:p w:rsidR="00124851" w:rsidRPr="00124851" w:rsidRDefault="00124851" w:rsidP="00124851">
      <w:pPr>
        <w:jc w:val="right"/>
        <w:rPr>
          <w:rFonts w:ascii="Times New Roman" w:eastAsia="MS Mincho" w:hAnsi="Times New Roman" w:cs="Times New Roman"/>
          <w:b/>
          <w:sz w:val="24"/>
          <w:szCs w:val="24"/>
        </w:rPr>
      </w:pPr>
    </w:p>
    <w:p w:rsidR="00124851" w:rsidRPr="00124851" w:rsidRDefault="00124851" w:rsidP="00124851">
      <w:pPr>
        <w:spacing w:after="0" w:line="240" w:lineRule="auto"/>
        <w:rPr>
          <w:rFonts w:ascii="Times New Roman" w:eastAsia="MS Mincho" w:hAnsi="Times New Roman" w:cs="Times New Roman"/>
          <w:b/>
          <w:i/>
          <w:lang w:eastAsia="ru-RU"/>
        </w:rPr>
      </w:pPr>
      <w:r w:rsidRPr="00124851">
        <w:rPr>
          <w:rFonts w:ascii="Times New Roman" w:eastAsia="MS Mincho" w:hAnsi="Times New Roman" w:cs="Times New Roman"/>
          <w:sz w:val="24"/>
          <w:szCs w:val="24"/>
          <w:lang w:eastAsia="ru-RU"/>
        </w:rPr>
        <w:br w:type="page"/>
      </w:r>
    </w:p>
    <w:p w:rsidR="00124851" w:rsidRPr="00124851" w:rsidRDefault="00124851" w:rsidP="00124851">
      <w:pPr>
        <w:spacing w:after="0" w:line="240" w:lineRule="auto"/>
        <w:rPr>
          <w:rFonts w:ascii="Times New Roman" w:eastAsia="MS Mincho" w:hAnsi="Times New Roman" w:cs="Times New Roman"/>
          <w:sz w:val="24"/>
          <w:szCs w:val="24"/>
          <w:lang w:eastAsia="ru-RU"/>
        </w:rPr>
      </w:pPr>
    </w:p>
    <w:p w:rsidR="00B975FF" w:rsidRDefault="00B975FF"/>
    <w:sectPr w:rsidR="00B975FF" w:rsidSect="00794AE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FD2" w:rsidRDefault="00F94FD2" w:rsidP="00124851">
      <w:pPr>
        <w:spacing w:after="0" w:line="240" w:lineRule="auto"/>
      </w:pPr>
      <w:r>
        <w:separator/>
      </w:r>
    </w:p>
  </w:endnote>
  <w:endnote w:type="continuationSeparator" w:id="0">
    <w:p w:rsidR="00F94FD2" w:rsidRDefault="00F94FD2" w:rsidP="001248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font246">
    <w:altName w:val="Times New Roman"/>
    <w:charset w:val="CC"/>
    <w:family w:val="auto"/>
    <w:pitch w:val="variable"/>
    <w:sig w:usb0="00000000" w:usb1="00000000" w:usb2="00000000" w:usb3="00000000" w:csb0="00000000" w:csb1="00000000"/>
  </w:font>
  <w:font w:name="Franklin Gothic Medium Cond">
    <w:charset w:val="CC"/>
    <w:family w:val="swiss"/>
    <w:pitch w:val="variable"/>
    <w:sig w:usb0="00000287" w:usb1="00000000" w:usb2="00000000" w:usb3="00000000" w:csb0="0000009F" w:csb1="00000000"/>
  </w:font>
  <w:font w:name="Liberation Mono">
    <w:altName w:val="Courier New"/>
    <w:charset w:val="01"/>
    <w:family w:val="modern"/>
    <w:pitch w:val="fixed"/>
    <w:sig w:usb0="00000000" w:usb1="00000000" w:usb2="00000000" w:usb3="00000000" w:csb0="00000000" w:csb1="00000000"/>
  </w:font>
  <w:font w:name="AR PL SungtiL GB">
    <w:altName w:val="Times New Roman"/>
    <w:charset w:val="01"/>
    <w:family w:val="auto"/>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BatangChe">
    <w:charset w:val="81"/>
    <w:family w:val="modern"/>
    <w:pitch w:val="fixed"/>
    <w:sig w:usb0="B00002AF" w:usb1="69D77CFB" w:usb2="00000030" w:usb3="00000000" w:csb0="000800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FD2" w:rsidRDefault="00F94FD2" w:rsidP="00124851">
      <w:pPr>
        <w:spacing w:after="0" w:line="240" w:lineRule="auto"/>
      </w:pPr>
      <w:r>
        <w:separator/>
      </w:r>
    </w:p>
  </w:footnote>
  <w:footnote w:type="continuationSeparator" w:id="0">
    <w:p w:rsidR="00F94FD2" w:rsidRDefault="00F94FD2" w:rsidP="00124851">
      <w:pPr>
        <w:spacing w:after="0" w:line="240" w:lineRule="auto"/>
      </w:pPr>
      <w:r>
        <w:continuationSeparator/>
      </w:r>
    </w:p>
  </w:footnote>
  <w:footnote w:id="1">
    <w:p w:rsidR="00124851" w:rsidRDefault="00124851" w:rsidP="00124851">
      <w:pPr>
        <w:pStyle w:val="af4"/>
        <w:rPr>
          <w:rFonts w:ascii="Times New Roman" w:hAnsi="Times New Roman"/>
        </w:rPr>
      </w:pPr>
      <w:r>
        <w:rPr>
          <w:rStyle w:val="af6"/>
        </w:rPr>
        <w:footnoteRef/>
      </w:r>
      <w:bookmarkStart w:id="4" w:name="_Hlk74146318"/>
      <w:r>
        <w:rPr>
          <w:bCs/>
          <w:sz w:val="18"/>
        </w:rPr>
        <w:t>Приказ Министерства труда и социальной защиты Российской Федерации от 29 сентября 2014 г. № 667н «О реестре профессиональных стандартов (перечне видов деятельности)» (зарегистрирован Министерством юстиции Российской Федерации 19 ноября 2014 г., регистрационный № 34779).</w:t>
      </w:r>
      <w:bookmarkEnd w:id="4"/>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46E2D70"/>
    <w:lvl w:ilvl="0">
      <w:start w:val="1"/>
      <w:numFmt w:val="bullet"/>
      <w:pStyle w:val="a"/>
      <w:lvlText w:val=""/>
      <w:lvlJc w:val="left"/>
      <w:pPr>
        <w:tabs>
          <w:tab w:val="num" w:pos="360"/>
        </w:tabs>
        <w:ind w:left="360" w:hanging="360"/>
      </w:pPr>
      <w:rPr>
        <w:rFonts w:ascii="Symbol" w:hAnsi="Symbol" w:hint="default"/>
      </w:rPr>
    </w:lvl>
  </w:abstractNum>
  <w:abstractNum w:abstractNumId="1">
    <w:nsid w:val="00000005"/>
    <w:multiLevelType w:val="singleLevel"/>
    <w:tmpl w:val="00000005"/>
    <w:name w:val="WW8Num5"/>
    <w:lvl w:ilvl="0">
      <w:start w:val="1"/>
      <w:numFmt w:val="decimal"/>
      <w:lvlText w:val="%1)"/>
      <w:lvlJc w:val="left"/>
      <w:pPr>
        <w:tabs>
          <w:tab w:val="num" w:pos="0"/>
        </w:tabs>
        <w:ind w:left="0" w:firstLine="0"/>
      </w:pPr>
      <w:rPr>
        <w:rFonts w:ascii="Times New Roman" w:hAnsi="Times New Roman" w:cs="Times New Roman"/>
      </w:rPr>
    </w:lvl>
  </w:abstractNum>
  <w:abstractNum w:abstractNumId="2">
    <w:nsid w:val="00000006"/>
    <w:multiLevelType w:val="singleLevel"/>
    <w:tmpl w:val="00000006"/>
    <w:name w:val="WW8Num6"/>
    <w:lvl w:ilvl="0">
      <w:start w:val="1"/>
      <w:numFmt w:val="decimal"/>
      <w:lvlText w:val="%1)"/>
      <w:lvlJc w:val="left"/>
      <w:pPr>
        <w:tabs>
          <w:tab w:val="num" w:pos="0"/>
        </w:tabs>
        <w:ind w:left="0" w:firstLine="0"/>
      </w:pPr>
      <w:rPr>
        <w:rFonts w:ascii="Times New Roman" w:hAnsi="Times New Roman" w:cs="Times New Roman"/>
      </w:rPr>
    </w:lvl>
  </w:abstractNum>
  <w:abstractNum w:abstractNumId="3">
    <w:nsid w:val="00000007"/>
    <w:multiLevelType w:val="singleLevel"/>
    <w:tmpl w:val="00000007"/>
    <w:name w:val="WW8Num7"/>
    <w:lvl w:ilvl="0">
      <w:start w:val="2"/>
      <w:numFmt w:val="decimal"/>
      <w:lvlText w:val="%1)"/>
      <w:lvlJc w:val="left"/>
      <w:pPr>
        <w:tabs>
          <w:tab w:val="num" w:pos="0"/>
        </w:tabs>
        <w:ind w:left="0" w:firstLine="0"/>
      </w:pPr>
      <w:rPr>
        <w:rFonts w:ascii="Times New Roman" w:hAnsi="Times New Roman" w:cs="Times New Roman"/>
      </w:rPr>
    </w:lvl>
  </w:abstractNum>
  <w:abstractNum w:abstractNumId="4">
    <w:nsid w:val="0000000B"/>
    <w:multiLevelType w:val="singleLevel"/>
    <w:tmpl w:val="0000000B"/>
    <w:name w:val="WW8Num11"/>
    <w:lvl w:ilvl="0">
      <w:start w:val="1"/>
      <w:numFmt w:val="decimal"/>
      <w:lvlText w:val="%1)"/>
      <w:lvlJc w:val="left"/>
      <w:pPr>
        <w:tabs>
          <w:tab w:val="num" w:pos="0"/>
        </w:tabs>
        <w:ind w:left="0" w:firstLine="0"/>
      </w:pPr>
      <w:rPr>
        <w:rFonts w:ascii="Times New Roman" w:hAnsi="Times New Roman" w:cs="Times New Roman"/>
      </w:rPr>
    </w:lvl>
  </w:abstractNum>
  <w:abstractNum w:abstractNumId="5">
    <w:nsid w:val="0000000C"/>
    <w:multiLevelType w:val="singleLevel"/>
    <w:tmpl w:val="0000000C"/>
    <w:name w:val="WW8Num12"/>
    <w:lvl w:ilvl="0">
      <w:start w:val="1"/>
      <w:numFmt w:val="decimal"/>
      <w:lvlText w:val="%1)"/>
      <w:lvlJc w:val="left"/>
      <w:pPr>
        <w:tabs>
          <w:tab w:val="num" w:pos="0"/>
        </w:tabs>
        <w:ind w:left="0" w:firstLine="0"/>
      </w:pPr>
      <w:rPr>
        <w:rFonts w:ascii="Times New Roman" w:hAnsi="Times New Roman" w:cs="Times New Roman"/>
      </w:rPr>
    </w:lvl>
  </w:abstractNum>
  <w:abstractNum w:abstractNumId="6">
    <w:nsid w:val="0000000D"/>
    <w:multiLevelType w:val="singleLevel"/>
    <w:tmpl w:val="0000000D"/>
    <w:name w:val="WW8Num13"/>
    <w:lvl w:ilvl="0">
      <w:start w:val="1"/>
      <w:numFmt w:val="decimal"/>
      <w:lvlText w:val="%1)"/>
      <w:lvlJc w:val="left"/>
      <w:pPr>
        <w:tabs>
          <w:tab w:val="num" w:pos="0"/>
        </w:tabs>
        <w:ind w:left="0" w:firstLine="0"/>
      </w:pPr>
      <w:rPr>
        <w:rFonts w:ascii="Times New Roman" w:hAnsi="Times New Roman" w:cs="Times New Roman"/>
      </w:rPr>
    </w:lvl>
  </w:abstractNum>
  <w:abstractNum w:abstractNumId="7">
    <w:nsid w:val="098140AB"/>
    <w:multiLevelType w:val="hybridMultilevel"/>
    <w:tmpl w:val="1F9CFFBA"/>
    <w:lvl w:ilvl="0" w:tplc="AD82E1C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1025203A"/>
    <w:multiLevelType w:val="hybridMultilevel"/>
    <w:tmpl w:val="2A729F22"/>
    <w:lvl w:ilvl="0" w:tplc="AD82E1C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1BF24E42"/>
    <w:multiLevelType w:val="hybridMultilevel"/>
    <w:tmpl w:val="F21E33B4"/>
    <w:lvl w:ilvl="0" w:tplc="76F0444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1DD34C83"/>
    <w:multiLevelType w:val="hybridMultilevel"/>
    <w:tmpl w:val="57A4CA02"/>
    <w:lvl w:ilvl="0" w:tplc="327C182E">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2652EA1"/>
    <w:multiLevelType w:val="hybridMultilevel"/>
    <w:tmpl w:val="4AA05956"/>
    <w:lvl w:ilvl="0" w:tplc="AD82E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6140CCD"/>
    <w:multiLevelType w:val="hybridMultilevel"/>
    <w:tmpl w:val="8F16AD8C"/>
    <w:lvl w:ilvl="0" w:tplc="76F0444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2664106C"/>
    <w:multiLevelType w:val="hybridMultilevel"/>
    <w:tmpl w:val="F21010B0"/>
    <w:lvl w:ilvl="0" w:tplc="81AC0A6E">
      <w:start w:val="1"/>
      <w:numFmt w:val="bullet"/>
      <w:pStyle w:val="a1"/>
      <w:lvlText w:val="–"/>
      <w:lvlJc w:val="left"/>
      <w:pPr>
        <w:ind w:left="2628" w:hanging="360"/>
      </w:pPr>
      <w:rPr>
        <w:rFonts w:ascii="Times New Roman" w:hAnsi="Times New Roman" w:cs="Times New Roman" w:hint="default"/>
      </w:rPr>
    </w:lvl>
    <w:lvl w:ilvl="1" w:tplc="04190003" w:tentative="1">
      <w:start w:val="1"/>
      <w:numFmt w:val="bullet"/>
      <w:lvlText w:val="o"/>
      <w:lvlJc w:val="left"/>
      <w:pPr>
        <w:ind w:left="3991" w:hanging="360"/>
      </w:pPr>
      <w:rPr>
        <w:rFonts w:ascii="Courier New" w:hAnsi="Courier New" w:cs="Courier New" w:hint="default"/>
      </w:rPr>
    </w:lvl>
    <w:lvl w:ilvl="2" w:tplc="04190005" w:tentative="1">
      <w:start w:val="1"/>
      <w:numFmt w:val="bullet"/>
      <w:lvlText w:val=""/>
      <w:lvlJc w:val="left"/>
      <w:pPr>
        <w:ind w:left="4711" w:hanging="360"/>
      </w:pPr>
      <w:rPr>
        <w:rFonts w:ascii="Wingdings" w:hAnsi="Wingdings" w:hint="default"/>
      </w:rPr>
    </w:lvl>
    <w:lvl w:ilvl="3" w:tplc="04190001" w:tentative="1">
      <w:start w:val="1"/>
      <w:numFmt w:val="bullet"/>
      <w:lvlText w:val=""/>
      <w:lvlJc w:val="left"/>
      <w:pPr>
        <w:ind w:left="5431" w:hanging="360"/>
      </w:pPr>
      <w:rPr>
        <w:rFonts w:ascii="Symbol" w:hAnsi="Symbol" w:hint="default"/>
      </w:rPr>
    </w:lvl>
    <w:lvl w:ilvl="4" w:tplc="04190003" w:tentative="1">
      <w:start w:val="1"/>
      <w:numFmt w:val="bullet"/>
      <w:lvlText w:val="o"/>
      <w:lvlJc w:val="left"/>
      <w:pPr>
        <w:ind w:left="6151" w:hanging="360"/>
      </w:pPr>
      <w:rPr>
        <w:rFonts w:ascii="Courier New" w:hAnsi="Courier New" w:cs="Courier New" w:hint="default"/>
      </w:rPr>
    </w:lvl>
    <w:lvl w:ilvl="5" w:tplc="04190005" w:tentative="1">
      <w:start w:val="1"/>
      <w:numFmt w:val="bullet"/>
      <w:lvlText w:val=""/>
      <w:lvlJc w:val="left"/>
      <w:pPr>
        <w:ind w:left="6871" w:hanging="360"/>
      </w:pPr>
      <w:rPr>
        <w:rFonts w:ascii="Wingdings" w:hAnsi="Wingdings" w:hint="default"/>
      </w:rPr>
    </w:lvl>
    <w:lvl w:ilvl="6" w:tplc="04190001" w:tentative="1">
      <w:start w:val="1"/>
      <w:numFmt w:val="bullet"/>
      <w:lvlText w:val=""/>
      <w:lvlJc w:val="left"/>
      <w:pPr>
        <w:ind w:left="7591" w:hanging="360"/>
      </w:pPr>
      <w:rPr>
        <w:rFonts w:ascii="Symbol" w:hAnsi="Symbol" w:hint="default"/>
      </w:rPr>
    </w:lvl>
    <w:lvl w:ilvl="7" w:tplc="04190003" w:tentative="1">
      <w:start w:val="1"/>
      <w:numFmt w:val="bullet"/>
      <w:lvlText w:val="o"/>
      <w:lvlJc w:val="left"/>
      <w:pPr>
        <w:ind w:left="8311" w:hanging="360"/>
      </w:pPr>
      <w:rPr>
        <w:rFonts w:ascii="Courier New" w:hAnsi="Courier New" w:cs="Courier New" w:hint="default"/>
      </w:rPr>
    </w:lvl>
    <w:lvl w:ilvl="8" w:tplc="04190005" w:tentative="1">
      <w:start w:val="1"/>
      <w:numFmt w:val="bullet"/>
      <w:lvlText w:val=""/>
      <w:lvlJc w:val="left"/>
      <w:pPr>
        <w:ind w:left="9031" w:hanging="360"/>
      </w:pPr>
      <w:rPr>
        <w:rFonts w:ascii="Wingdings" w:hAnsi="Wingdings" w:hint="default"/>
      </w:rPr>
    </w:lvl>
  </w:abstractNum>
  <w:abstractNum w:abstractNumId="17">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2E6E69BF"/>
    <w:multiLevelType w:val="hybridMultilevel"/>
    <w:tmpl w:val="3E6AD418"/>
    <w:lvl w:ilvl="0" w:tplc="AD82E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48843DA9"/>
    <w:multiLevelType w:val="hybridMultilevel"/>
    <w:tmpl w:val="81D40188"/>
    <w:lvl w:ilvl="0" w:tplc="AD82E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23">
    <w:nsid w:val="5AB06502"/>
    <w:multiLevelType w:val="hybridMultilevel"/>
    <w:tmpl w:val="F76ED04A"/>
    <w:lvl w:ilvl="0" w:tplc="0419000F">
      <w:start w:val="1"/>
      <w:numFmt w:val="decimal"/>
      <w:lvlText w:val="%1."/>
      <w:lvlJc w:val="left"/>
      <w:pPr>
        <w:ind w:left="635" w:hanging="360"/>
      </w:pPr>
    </w:lvl>
    <w:lvl w:ilvl="1" w:tplc="04190019">
      <w:start w:val="1"/>
      <w:numFmt w:val="lowerLetter"/>
      <w:lvlText w:val="%2."/>
      <w:lvlJc w:val="left"/>
      <w:pPr>
        <w:ind w:left="1355" w:hanging="360"/>
      </w:pPr>
    </w:lvl>
    <w:lvl w:ilvl="2" w:tplc="0419001B">
      <w:start w:val="1"/>
      <w:numFmt w:val="lowerRoman"/>
      <w:lvlText w:val="%3."/>
      <w:lvlJc w:val="right"/>
      <w:pPr>
        <w:ind w:left="2075" w:hanging="180"/>
      </w:pPr>
    </w:lvl>
    <w:lvl w:ilvl="3" w:tplc="0419000F">
      <w:start w:val="1"/>
      <w:numFmt w:val="decimal"/>
      <w:lvlText w:val="%4."/>
      <w:lvlJc w:val="left"/>
      <w:pPr>
        <w:ind w:left="2795" w:hanging="360"/>
      </w:pPr>
    </w:lvl>
    <w:lvl w:ilvl="4" w:tplc="04190019">
      <w:start w:val="1"/>
      <w:numFmt w:val="lowerLetter"/>
      <w:lvlText w:val="%5."/>
      <w:lvlJc w:val="left"/>
      <w:pPr>
        <w:ind w:left="3515" w:hanging="360"/>
      </w:pPr>
    </w:lvl>
    <w:lvl w:ilvl="5" w:tplc="0419001B">
      <w:start w:val="1"/>
      <w:numFmt w:val="lowerRoman"/>
      <w:lvlText w:val="%6."/>
      <w:lvlJc w:val="right"/>
      <w:pPr>
        <w:ind w:left="4235" w:hanging="180"/>
      </w:pPr>
    </w:lvl>
    <w:lvl w:ilvl="6" w:tplc="0419000F">
      <w:start w:val="1"/>
      <w:numFmt w:val="decimal"/>
      <w:lvlText w:val="%7."/>
      <w:lvlJc w:val="left"/>
      <w:pPr>
        <w:ind w:left="4955" w:hanging="360"/>
      </w:pPr>
    </w:lvl>
    <w:lvl w:ilvl="7" w:tplc="04190019">
      <w:start w:val="1"/>
      <w:numFmt w:val="lowerLetter"/>
      <w:lvlText w:val="%8."/>
      <w:lvlJc w:val="left"/>
      <w:pPr>
        <w:ind w:left="5675" w:hanging="360"/>
      </w:pPr>
    </w:lvl>
    <w:lvl w:ilvl="8" w:tplc="0419001B">
      <w:start w:val="1"/>
      <w:numFmt w:val="lowerRoman"/>
      <w:lvlText w:val="%9."/>
      <w:lvlJc w:val="right"/>
      <w:pPr>
        <w:ind w:left="6395" w:hanging="180"/>
      </w:pPr>
    </w:lvl>
  </w:abstractNum>
  <w:abstractNum w:abstractNumId="24">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5">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6">
    <w:nsid w:val="66841ECA"/>
    <w:multiLevelType w:val="hybridMultilevel"/>
    <w:tmpl w:val="DFE26252"/>
    <w:lvl w:ilvl="0" w:tplc="0419000F">
      <w:start w:val="1"/>
      <w:numFmt w:val="decimal"/>
      <w:lvlText w:val="%1."/>
      <w:lvlJc w:val="left"/>
      <w:pPr>
        <w:ind w:left="663" w:hanging="360"/>
      </w:pPr>
    </w:lvl>
    <w:lvl w:ilvl="1" w:tplc="04190019">
      <w:start w:val="1"/>
      <w:numFmt w:val="lowerLetter"/>
      <w:lvlText w:val="%2."/>
      <w:lvlJc w:val="left"/>
      <w:pPr>
        <w:ind w:left="1383" w:hanging="360"/>
      </w:pPr>
    </w:lvl>
    <w:lvl w:ilvl="2" w:tplc="0419001B">
      <w:start w:val="1"/>
      <w:numFmt w:val="lowerRoman"/>
      <w:lvlText w:val="%3."/>
      <w:lvlJc w:val="right"/>
      <w:pPr>
        <w:ind w:left="2103" w:hanging="180"/>
      </w:pPr>
    </w:lvl>
    <w:lvl w:ilvl="3" w:tplc="0419000F">
      <w:start w:val="1"/>
      <w:numFmt w:val="decimal"/>
      <w:lvlText w:val="%4."/>
      <w:lvlJc w:val="left"/>
      <w:pPr>
        <w:ind w:left="2823" w:hanging="360"/>
      </w:pPr>
    </w:lvl>
    <w:lvl w:ilvl="4" w:tplc="04190019">
      <w:start w:val="1"/>
      <w:numFmt w:val="lowerLetter"/>
      <w:lvlText w:val="%5."/>
      <w:lvlJc w:val="left"/>
      <w:pPr>
        <w:ind w:left="3543" w:hanging="360"/>
      </w:pPr>
    </w:lvl>
    <w:lvl w:ilvl="5" w:tplc="0419001B">
      <w:start w:val="1"/>
      <w:numFmt w:val="lowerRoman"/>
      <w:lvlText w:val="%6."/>
      <w:lvlJc w:val="right"/>
      <w:pPr>
        <w:ind w:left="4263" w:hanging="180"/>
      </w:pPr>
    </w:lvl>
    <w:lvl w:ilvl="6" w:tplc="0419000F">
      <w:start w:val="1"/>
      <w:numFmt w:val="decimal"/>
      <w:lvlText w:val="%7."/>
      <w:lvlJc w:val="left"/>
      <w:pPr>
        <w:ind w:left="4983" w:hanging="360"/>
      </w:pPr>
    </w:lvl>
    <w:lvl w:ilvl="7" w:tplc="04190019">
      <w:start w:val="1"/>
      <w:numFmt w:val="lowerLetter"/>
      <w:lvlText w:val="%8."/>
      <w:lvlJc w:val="left"/>
      <w:pPr>
        <w:ind w:left="5703" w:hanging="360"/>
      </w:pPr>
    </w:lvl>
    <w:lvl w:ilvl="8" w:tplc="0419001B">
      <w:start w:val="1"/>
      <w:numFmt w:val="lowerRoman"/>
      <w:lvlText w:val="%9."/>
      <w:lvlJc w:val="right"/>
      <w:pPr>
        <w:ind w:left="6423" w:hanging="180"/>
      </w:pPr>
    </w:lvl>
  </w:abstractNum>
  <w:abstractNum w:abstractNumId="27">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nsid w:val="72975264"/>
    <w:multiLevelType w:val="multilevel"/>
    <w:tmpl w:val="C396DF7E"/>
    <w:lvl w:ilvl="0">
      <w:start w:val="1"/>
      <w:numFmt w:val="decimal"/>
      <w:lvlText w:val="%1."/>
      <w:lvlJc w:val="left"/>
      <w:pPr>
        <w:ind w:left="635" w:hanging="360"/>
      </w:pPr>
    </w:lvl>
    <w:lvl w:ilvl="1">
      <w:start w:val="3"/>
      <w:numFmt w:val="decimal"/>
      <w:isLgl/>
      <w:lvlText w:val="%1.%2."/>
      <w:lvlJc w:val="left"/>
      <w:pPr>
        <w:ind w:left="1092" w:hanging="600"/>
      </w:pPr>
    </w:lvl>
    <w:lvl w:ilvl="2">
      <w:start w:val="1"/>
      <w:numFmt w:val="decimal"/>
      <w:isLgl/>
      <w:lvlText w:val="%1.%2.%3."/>
      <w:lvlJc w:val="left"/>
      <w:pPr>
        <w:ind w:left="1713" w:hanging="720"/>
      </w:pPr>
    </w:lvl>
    <w:lvl w:ilvl="3">
      <w:start w:val="1"/>
      <w:numFmt w:val="decimal"/>
      <w:isLgl/>
      <w:lvlText w:val="%1.%2.%3.%4."/>
      <w:lvlJc w:val="left"/>
      <w:pPr>
        <w:ind w:left="1646" w:hanging="720"/>
      </w:pPr>
    </w:lvl>
    <w:lvl w:ilvl="4">
      <w:start w:val="1"/>
      <w:numFmt w:val="decimal"/>
      <w:isLgl/>
      <w:lvlText w:val="%1.%2.%3.%4.%5."/>
      <w:lvlJc w:val="left"/>
      <w:pPr>
        <w:ind w:left="2223" w:hanging="1080"/>
      </w:pPr>
    </w:lvl>
    <w:lvl w:ilvl="5">
      <w:start w:val="1"/>
      <w:numFmt w:val="decimal"/>
      <w:isLgl/>
      <w:lvlText w:val="%1.%2.%3.%4.%5.%6."/>
      <w:lvlJc w:val="left"/>
      <w:pPr>
        <w:ind w:left="2440" w:hanging="1080"/>
      </w:pPr>
    </w:lvl>
    <w:lvl w:ilvl="6">
      <w:start w:val="1"/>
      <w:numFmt w:val="decimal"/>
      <w:isLgl/>
      <w:lvlText w:val="%1.%2.%3.%4.%5.%6.%7."/>
      <w:lvlJc w:val="left"/>
      <w:pPr>
        <w:ind w:left="3017" w:hanging="1440"/>
      </w:pPr>
    </w:lvl>
    <w:lvl w:ilvl="7">
      <w:start w:val="1"/>
      <w:numFmt w:val="decimal"/>
      <w:isLgl/>
      <w:lvlText w:val="%1.%2.%3.%4.%5.%6.%7.%8."/>
      <w:lvlJc w:val="left"/>
      <w:pPr>
        <w:ind w:left="3234" w:hanging="1440"/>
      </w:pPr>
    </w:lvl>
    <w:lvl w:ilvl="8">
      <w:start w:val="1"/>
      <w:numFmt w:val="decimal"/>
      <w:isLgl/>
      <w:lvlText w:val="%1.%2.%3.%4.%5.%6.%7.%8.%9."/>
      <w:lvlJc w:val="left"/>
      <w:pPr>
        <w:ind w:left="3811" w:hanging="1800"/>
      </w:pPr>
    </w:lvl>
  </w:abstractNum>
  <w:num w:numId="1">
    <w:abstractNumId w:val="16"/>
  </w:num>
  <w:num w:numId="2">
    <w:abstractNumId w:val="0"/>
  </w:num>
  <w:num w:numId="3">
    <w:abstractNumId w:val="22"/>
  </w:num>
  <w:num w:numId="4">
    <w:abstractNumId w:val="25"/>
  </w:num>
  <w:num w:numId="5">
    <w:abstractNumId w:val="19"/>
  </w:num>
  <w:num w:numId="6">
    <w:abstractNumId w:val="10"/>
  </w:num>
  <w:num w:numId="7">
    <w:abstractNumId w:val="24"/>
  </w:num>
  <w:num w:numId="8">
    <w:abstractNumId w:val="17"/>
  </w:num>
  <w:num w:numId="9">
    <w:abstractNumId w:val="8"/>
  </w:num>
  <w:num w:numId="10">
    <w:abstractNumId w:val="27"/>
  </w:num>
  <w:num w:numId="11">
    <w:abstractNumId w:val="11"/>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7"/>
  </w:num>
  <w:num w:numId="15">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5"/>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23"/>
  </w:num>
  <w:num w:numId="22">
    <w:abstractNumId w:val="18"/>
  </w:num>
  <w:num w:numId="23">
    <w:abstractNumId w:val="14"/>
  </w:num>
  <w:num w:numId="24">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04CFD"/>
    <w:rsid w:val="00124851"/>
    <w:rsid w:val="001A0999"/>
    <w:rsid w:val="001A5A35"/>
    <w:rsid w:val="00303037"/>
    <w:rsid w:val="003F0452"/>
    <w:rsid w:val="00404CFD"/>
    <w:rsid w:val="00533C0E"/>
    <w:rsid w:val="005F1CE6"/>
    <w:rsid w:val="00794AEB"/>
    <w:rsid w:val="00906777"/>
    <w:rsid w:val="00A746A3"/>
    <w:rsid w:val="00B975FF"/>
    <w:rsid w:val="00CE1ABE"/>
    <w:rsid w:val="00F94F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94AEB"/>
  </w:style>
  <w:style w:type="paragraph" w:styleId="10">
    <w:name w:val="heading 1"/>
    <w:basedOn w:val="a2"/>
    <w:next w:val="a2"/>
    <w:link w:val="12"/>
    <w:uiPriority w:val="9"/>
    <w:qFormat/>
    <w:rsid w:val="00124851"/>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2"/>
    <w:next w:val="a2"/>
    <w:link w:val="20"/>
    <w:uiPriority w:val="9"/>
    <w:unhideWhenUsed/>
    <w:qFormat/>
    <w:rsid w:val="00124851"/>
    <w:pPr>
      <w:keepNext/>
      <w:keepLines/>
      <w:spacing w:before="40" w:after="0" w:line="259" w:lineRule="auto"/>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2"/>
    <w:next w:val="a2"/>
    <w:link w:val="30"/>
    <w:uiPriority w:val="9"/>
    <w:unhideWhenUsed/>
    <w:qFormat/>
    <w:rsid w:val="00124851"/>
    <w:pPr>
      <w:keepNext/>
      <w:keepLines/>
      <w:spacing w:before="280" w:after="80"/>
      <w:outlineLvl w:val="2"/>
    </w:pPr>
    <w:rPr>
      <w:rFonts w:ascii="Calibri" w:eastAsia="Times New Roman" w:hAnsi="Calibri" w:cs="Times New Roman"/>
      <w:b/>
      <w:sz w:val="28"/>
      <w:szCs w:val="28"/>
      <w:lang w:eastAsia="ru-RU"/>
    </w:rPr>
  </w:style>
  <w:style w:type="paragraph" w:styleId="4">
    <w:name w:val="heading 4"/>
    <w:basedOn w:val="a2"/>
    <w:next w:val="a2"/>
    <w:link w:val="40"/>
    <w:uiPriority w:val="9"/>
    <w:unhideWhenUsed/>
    <w:qFormat/>
    <w:rsid w:val="00124851"/>
    <w:pPr>
      <w:keepNext/>
      <w:keepLines/>
      <w:spacing w:before="40" w:after="0" w:line="259" w:lineRule="auto"/>
      <w:outlineLvl w:val="3"/>
    </w:pPr>
    <w:rPr>
      <w:rFonts w:eastAsiaTheme="minorEastAsia"/>
      <w:i/>
      <w:iCs/>
    </w:rPr>
  </w:style>
  <w:style w:type="paragraph" w:styleId="5">
    <w:name w:val="heading 5"/>
    <w:basedOn w:val="a2"/>
    <w:next w:val="a2"/>
    <w:link w:val="50"/>
    <w:uiPriority w:val="9"/>
    <w:unhideWhenUsed/>
    <w:qFormat/>
    <w:rsid w:val="00124851"/>
    <w:pPr>
      <w:keepNext/>
      <w:keepLines/>
      <w:spacing w:before="40" w:after="0" w:line="259" w:lineRule="auto"/>
      <w:outlineLvl w:val="4"/>
    </w:pPr>
    <w:rPr>
      <w:rFonts w:eastAsiaTheme="minorEastAsia"/>
      <w:color w:val="365F91" w:themeColor="accent1" w:themeShade="BF"/>
    </w:rPr>
  </w:style>
  <w:style w:type="paragraph" w:styleId="6">
    <w:name w:val="heading 6"/>
    <w:basedOn w:val="a2"/>
    <w:next w:val="a2"/>
    <w:link w:val="60"/>
    <w:uiPriority w:val="9"/>
    <w:unhideWhenUsed/>
    <w:qFormat/>
    <w:rsid w:val="00124851"/>
    <w:pPr>
      <w:keepNext/>
      <w:keepLines/>
      <w:spacing w:before="40" w:after="0" w:line="259" w:lineRule="auto"/>
      <w:outlineLvl w:val="5"/>
    </w:pPr>
    <w:rPr>
      <w:rFonts w:eastAsiaTheme="minorEastAsia"/>
      <w:color w:val="244061" w:themeColor="accent1" w:themeShade="80"/>
    </w:rPr>
  </w:style>
  <w:style w:type="paragraph" w:styleId="7">
    <w:name w:val="heading 7"/>
    <w:basedOn w:val="a2"/>
    <w:next w:val="a2"/>
    <w:link w:val="70"/>
    <w:uiPriority w:val="9"/>
    <w:semiHidden/>
    <w:unhideWhenUsed/>
    <w:qFormat/>
    <w:rsid w:val="00124851"/>
    <w:pPr>
      <w:keepNext/>
      <w:keepLines/>
      <w:spacing w:before="40" w:after="0" w:line="259" w:lineRule="auto"/>
      <w:outlineLvl w:val="6"/>
    </w:pPr>
    <w:rPr>
      <w:rFonts w:asciiTheme="majorHAnsi" w:eastAsiaTheme="majorEastAsia" w:hAnsiTheme="majorHAnsi" w:cstheme="majorBidi"/>
      <w:i/>
      <w:iCs/>
      <w:color w:val="244061" w:themeColor="accent1" w:themeShade="80"/>
    </w:rPr>
  </w:style>
  <w:style w:type="paragraph" w:styleId="8">
    <w:name w:val="heading 8"/>
    <w:basedOn w:val="a2"/>
    <w:next w:val="a2"/>
    <w:link w:val="80"/>
    <w:uiPriority w:val="9"/>
    <w:unhideWhenUsed/>
    <w:qFormat/>
    <w:rsid w:val="00124851"/>
    <w:pPr>
      <w:keepNext/>
      <w:keepLines/>
      <w:spacing w:before="40" w:after="0" w:line="259" w:lineRule="auto"/>
      <w:outlineLvl w:val="7"/>
    </w:pPr>
    <w:rPr>
      <w:rFonts w:eastAsiaTheme="minorEastAsia"/>
      <w:color w:val="262626" w:themeColor="text1" w:themeTint="D9"/>
      <w:sz w:val="21"/>
      <w:szCs w:val="21"/>
    </w:rPr>
  </w:style>
  <w:style w:type="paragraph" w:styleId="9">
    <w:name w:val="heading 9"/>
    <w:basedOn w:val="a2"/>
    <w:next w:val="a2"/>
    <w:link w:val="90"/>
    <w:uiPriority w:val="9"/>
    <w:semiHidden/>
    <w:unhideWhenUsed/>
    <w:qFormat/>
    <w:rsid w:val="00124851"/>
    <w:pPr>
      <w:keepNext/>
      <w:keepLines/>
      <w:spacing w:before="40" w:after="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uiPriority w:val="9"/>
    <w:rsid w:val="0012485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3"/>
    <w:link w:val="2"/>
    <w:uiPriority w:val="9"/>
    <w:rsid w:val="00124851"/>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3"/>
    <w:link w:val="3"/>
    <w:uiPriority w:val="9"/>
    <w:rsid w:val="00124851"/>
    <w:rPr>
      <w:rFonts w:ascii="Calibri" w:eastAsia="Times New Roman" w:hAnsi="Calibri" w:cs="Times New Roman"/>
      <w:b/>
      <w:sz w:val="28"/>
      <w:szCs w:val="28"/>
      <w:lang w:eastAsia="ru-RU"/>
    </w:rPr>
  </w:style>
  <w:style w:type="character" w:customStyle="1" w:styleId="40">
    <w:name w:val="Заголовок 4 Знак"/>
    <w:basedOn w:val="a3"/>
    <w:link w:val="4"/>
    <w:uiPriority w:val="9"/>
    <w:rsid w:val="00124851"/>
    <w:rPr>
      <w:rFonts w:eastAsiaTheme="minorEastAsia"/>
      <w:i/>
      <w:iCs/>
    </w:rPr>
  </w:style>
  <w:style w:type="character" w:customStyle="1" w:styleId="50">
    <w:name w:val="Заголовок 5 Знак"/>
    <w:basedOn w:val="a3"/>
    <w:link w:val="5"/>
    <w:uiPriority w:val="9"/>
    <w:rsid w:val="00124851"/>
    <w:rPr>
      <w:rFonts w:eastAsiaTheme="minorEastAsia"/>
      <w:color w:val="365F91" w:themeColor="accent1" w:themeShade="BF"/>
    </w:rPr>
  </w:style>
  <w:style w:type="character" w:customStyle="1" w:styleId="60">
    <w:name w:val="Заголовок 6 Знак"/>
    <w:basedOn w:val="a3"/>
    <w:link w:val="6"/>
    <w:uiPriority w:val="9"/>
    <w:rsid w:val="00124851"/>
    <w:rPr>
      <w:rFonts w:eastAsiaTheme="minorEastAsia"/>
      <w:color w:val="244061" w:themeColor="accent1" w:themeShade="80"/>
    </w:rPr>
  </w:style>
  <w:style w:type="character" w:customStyle="1" w:styleId="70">
    <w:name w:val="Заголовок 7 Знак"/>
    <w:basedOn w:val="a3"/>
    <w:link w:val="7"/>
    <w:uiPriority w:val="9"/>
    <w:semiHidden/>
    <w:rsid w:val="00124851"/>
    <w:rPr>
      <w:rFonts w:asciiTheme="majorHAnsi" w:eastAsiaTheme="majorEastAsia" w:hAnsiTheme="majorHAnsi" w:cstheme="majorBidi"/>
      <w:i/>
      <w:iCs/>
      <w:color w:val="244061" w:themeColor="accent1" w:themeShade="80"/>
    </w:rPr>
  </w:style>
  <w:style w:type="character" w:customStyle="1" w:styleId="80">
    <w:name w:val="Заголовок 8 Знак"/>
    <w:basedOn w:val="a3"/>
    <w:link w:val="8"/>
    <w:uiPriority w:val="9"/>
    <w:rsid w:val="00124851"/>
    <w:rPr>
      <w:rFonts w:eastAsiaTheme="minorEastAsia"/>
      <w:color w:val="262626" w:themeColor="text1" w:themeTint="D9"/>
      <w:sz w:val="21"/>
      <w:szCs w:val="21"/>
    </w:rPr>
  </w:style>
  <w:style w:type="character" w:customStyle="1" w:styleId="90">
    <w:name w:val="Заголовок 9 Знак"/>
    <w:basedOn w:val="a3"/>
    <w:link w:val="9"/>
    <w:uiPriority w:val="9"/>
    <w:semiHidden/>
    <w:rsid w:val="00124851"/>
    <w:rPr>
      <w:rFonts w:asciiTheme="majorHAnsi" w:eastAsiaTheme="majorEastAsia" w:hAnsiTheme="majorHAnsi" w:cstheme="majorBidi"/>
      <w:i/>
      <w:iCs/>
      <w:color w:val="262626" w:themeColor="text1" w:themeTint="D9"/>
      <w:sz w:val="21"/>
      <w:szCs w:val="21"/>
    </w:rPr>
  </w:style>
  <w:style w:type="numbering" w:customStyle="1" w:styleId="13">
    <w:name w:val="Нет списка1"/>
    <w:next w:val="a5"/>
    <w:uiPriority w:val="99"/>
    <w:semiHidden/>
    <w:unhideWhenUsed/>
    <w:rsid w:val="00124851"/>
  </w:style>
  <w:style w:type="paragraph" w:styleId="a6">
    <w:name w:val="Subtitle"/>
    <w:basedOn w:val="a2"/>
    <w:next w:val="a2"/>
    <w:link w:val="a7"/>
    <w:uiPriority w:val="11"/>
    <w:qFormat/>
    <w:rsid w:val="00124851"/>
    <w:pPr>
      <w:spacing w:after="60"/>
      <w:jc w:val="center"/>
      <w:outlineLvl w:val="1"/>
    </w:pPr>
    <w:rPr>
      <w:rFonts w:ascii="Calibri Light" w:eastAsia="Times New Roman" w:hAnsi="Calibri Light" w:cs="Times New Roman"/>
      <w:sz w:val="24"/>
      <w:szCs w:val="24"/>
      <w:lang/>
    </w:rPr>
  </w:style>
  <w:style w:type="character" w:customStyle="1" w:styleId="a7">
    <w:name w:val="Подзаголовок Знак"/>
    <w:basedOn w:val="a3"/>
    <w:link w:val="a6"/>
    <w:uiPriority w:val="11"/>
    <w:rsid w:val="00124851"/>
    <w:rPr>
      <w:rFonts w:ascii="Calibri Light" w:eastAsia="Times New Roman" w:hAnsi="Calibri Light" w:cs="Times New Roman"/>
      <w:sz w:val="24"/>
      <w:szCs w:val="24"/>
      <w:lang/>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2"/>
    <w:link w:val="a9"/>
    <w:uiPriority w:val="34"/>
    <w:qFormat/>
    <w:rsid w:val="00124851"/>
    <w:pPr>
      <w:spacing w:after="0" w:line="240" w:lineRule="auto"/>
      <w:ind w:left="720"/>
      <w:contextualSpacing/>
    </w:pPr>
    <w:rPr>
      <w:rFonts w:ascii="Times New Roman" w:eastAsia="MS Mincho" w:hAnsi="Times New Roman" w:cs="Times New Roman"/>
      <w:sz w:val="24"/>
      <w:szCs w:val="24"/>
      <w:lang w:eastAsia="ru-RU"/>
    </w:rPr>
  </w:style>
  <w:style w:type="character" w:styleId="aa">
    <w:name w:val="Hyperlink"/>
    <w:uiPriority w:val="99"/>
    <w:unhideWhenUsed/>
    <w:rsid w:val="00124851"/>
    <w:rPr>
      <w:color w:val="0000FF"/>
      <w:u w:val="single"/>
    </w:rPr>
  </w:style>
  <w:style w:type="paragraph" w:styleId="ab">
    <w:name w:val="footer"/>
    <w:aliases w:val="Нижний колонтитул Знак Знак Знак,Нижний колонтитул1,Нижний колонтитул Знак Знак"/>
    <w:basedOn w:val="a2"/>
    <w:link w:val="ac"/>
    <w:uiPriority w:val="99"/>
    <w:qFormat/>
    <w:rsid w:val="0012485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basedOn w:val="a3"/>
    <w:link w:val="ab"/>
    <w:uiPriority w:val="99"/>
    <w:rsid w:val="00124851"/>
    <w:rPr>
      <w:rFonts w:ascii="Times New Roman" w:eastAsia="Times New Roman" w:hAnsi="Times New Roman" w:cs="Times New Roman"/>
      <w:sz w:val="24"/>
      <w:szCs w:val="24"/>
      <w:lang w:eastAsia="ru-RU"/>
    </w:rPr>
  </w:style>
  <w:style w:type="character" w:styleId="ad">
    <w:name w:val="page number"/>
    <w:basedOn w:val="a3"/>
    <w:uiPriority w:val="99"/>
    <w:rsid w:val="00124851"/>
  </w:style>
  <w:style w:type="paragraph" w:customStyle="1" w:styleId="14">
    <w:name w:val="Обычный (веб)1"/>
    <w:basedOn w:val="a2"/>
    <w:uiPriority w:val="99"/>
    <w:unhideWhenUsed/>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2"/>
    <w:link w:val="22"/>
    <w:uiPriority w:val="99"/>
    <w:rsid w:val="00124851"/>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3"/>
    <w:link w:val="21"/>
    <w:uiPriority w:val="99"/>
    <w:rsid w:val="00124851"/>
    <w:rPr>
      <w:rFonts w:ascii="Times New Roman" w:eastAsia="Times New Roman" w:hAnsi="Times New Roman" w:cs="Times New Roman"/>
      <w:sz w:val="24"/>
      <w:szCs w:val="24"/>
      <w:lang w:eastAsia="ru-RU"/>
    </w:rPr>
  </w:style>
  <w:style w:type="paragraph" w:styleId="23">
    <w:name w:val="Body Text 2"/>
    <w:basedOn w:val="a2"/>
    <w:link w:val="24"/>
    <w:uiPriority w:val="99"/>
    <w:rsid w:val="00124851"/>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3"/>
    <w:link w:val="23"/>
    <w:uiPriority w:val="99"/>
    <w:rsid w:val="00124851"/>
    <w:rPr>
      <w:rFonts w:ascii="Times New Roman" w:eastAsia="Times New Roman" w:hAnsi="Times New Roman" w:cs="Times New Roman"/>
      <w:sz w:val="24"/>
      <w:szCs w:val="24"/>
      <w:lang w:eastAsia="ru-RU"/>
    </w:rPr>
  </w:style>
  <w:style w:type="paragraph" w:styleId="ae">
    <w:name w:val="Body Text"/>
    <w:basedOn w:val="a2"/>
    <w:link w:val="af"/>
    <w:uiPriority w:val="99"/>
    <w:qFormat/>
    <w:rsid w:val="00124851"/>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3"/>
    <w:link w:val="ae"/>
    <w:uiPriority w:val="99"/>
    <w:rsid w:val="00124851"/>
    <w:rPr>
      <w:rFonts w:ascii="Times New Roman" w:eastAsia="Times New Roman" w:hAnsi="Times New Roman" w:cs="Times New Roman"/>
      <w:sz w:val="24"/>
      <w:szCs w:val="24"/>
      <w:lang w:eastAsia="ru-RU"/>
    </w:rPr>
  </w:style>
  <w:style w:type="table" w:styleId="af0">
    <w:name w:val="Table Grid"/>
    <w:basedOn w:val="a4"/>
    <w:uiPriority w:val="39"/>
    <w:rsid w:val="0012485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4"/>
    <w:uiPriority w:val="99"/>
    <w:rsid w:val="0012485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16">
    <w:name w:val="Текст выноски1"/>
    <w:basedOn w:val="a2"/>
    <w:link w:val="af1"/>
    <w:uiPriority w:val="99"/>
    <w:semiHidden/>
    <w:unhideWhenUsed/>
    <w:rsid w:val="00124851"/>
    <w:pPr>
      <w:spacing w:after="0" w:line="240" w:lineRule="auto"/>
    </w:pPr>
    <w:rPr>
      <w:rFonts w:ascii="Tahoma" w:eastAsia="MS Mincho" w:hAnsi="Tahoma" w:cs="Times New Roman"/>
      <w:sz w:val="16"/>
      <w:szCs w:val="16"/>
      <w:lang w:eastAsia="ru-RU"/>
    </w:rPr>
  </w:style>
  <w:style w:type="character" w:customStyle="1" w:styleId="af1">
    <w:name w:val="Текст выноски Знак"/>
    <w:link w:val="16"/>
    <w:uiPriority w:val="99"/>
    <w:semiHidden/>
    <w:rsid w:val="00124851"/>
    <w:rPr>
      <w:rFonts w:ascii="Tahoma" w:eastAsia="MS Mincho" w:hAnsi="Tahoma" w:cs="Times New Roman"/>
      <w:sz w:val="16"/>
      <w:szCs w:val="16"/>
      <w:lang w:eastAsia="ru-RU"/>
    </w:rPr>
  </w:style>
  <w:style w:type="paragraph" w:customStyle="1" w:styleId="17">
    <w:name w:val="Верхний колонтитул1"/>
    <w:basedOn w:val="a2"/>
    <w:link w:val="af2"/>
    <w:uiPriority w:val="99"/>
    <w:unhideWhenUsed/>
    <w:rsid w:val="00124851"/>
    <w:pPr>
      <w:tabs>
        <w:tab w:val="center" w:pos="4677"/>
        <w:tab w:val="right" w:pos="9355"/>
      </w:tabs>
    </w:pPr>
    <w:rPr>
      <w:rFonts w:ascii="Calibri" w:eastAsia="MS Mincho" w:hAnsi="Calibri" w:cs="Times New Roman"/>
      <w:sz w:val="20"/>
      <w:szCs w:val="20"/>
      <w:lang w:eastAsia="ru-RU"/>
    </w:rPr>
  </w:style>
  <w:style w:type="character" w:customStyle="1" w:styleId="af2">
    <w:name w:val="Верхний колонтитул Знак"/>
    <w:link w:val="17"/>
    <w:uiPriority w:val="99"/>
    <w:rsid w:val="00124851"/>
    <w:rPr>
      <w:rFonts w:ascii="Calibri" w:eastAsia="MS Mincho" w:hAnsi="Calibri" w:cs="Times New Roman"/>
      <w:sz w:val="20"/>
      <w:szCs w:val="20"/>
      <w:lang w:eastAsia="ru-RU"/>
    </w:rPr>
  </w:style>
  <w:style w:type="numbering" w:customStyle="1" w:styleId="110">
    <w:name w:val="Нет списка11"/>
    <w:next w:val="a5"/>
    <w:uiPriority w:val="99"/>
    <w:semiHidden/>
    <w:unhideWhenUsed/>
    <w:rsid w:val="00124851"/>
  </w:style>
  <w:style w:type="character" w:customStyle="1" w:styleId="18">
    <w:name w:val="Гиперссылка1"/>
    <w:uiPriority w:val="99"/>
    <w:unhideWhenUsed/>
    <w:rsid w:val="00124851"/>
    <w:rPr>
      <w:color w:val="0000FF"/>
      <w:u w:val="single"/>
    </w:rPr>
  </w:style>
  <w:style w:type="character" w:customStyle="1" w:styleId="19">
    <w:name w:val="Верхний колонтитул Знак1"/>
    <w:basedOn w:val="a3"/>
    <w:uiPriority w:val="99"/>
    <w:semiHidden/>
    <w:rsid w:val="00124851"/>
  </w:style>
  <w:style w:type="paragraph" w:customStyle="1" w:styleId="af3">
    <w:name w:val="Знак"/>
    <w:basedOn w:val="a2"/>
    <w:uiPriority w:val="99"/>
    <w:qFormat/>
    <w:rsid w:val="00124851"/>
    <w:pPr>
      <w:spacing w:after="160" w:line="240" w:lineRule="exact"/>
    </w:pPr>
    <w:rPr>
      <w:rFonts w:ascii="Verdana" w:eastAsia="Times New Roman" w:hAnsi="Verdana" w:cs="Verdana"/>
      <w:sz w:val="20"/>
      <w:szCs w:val="20"/>
      <w:lang w:val="en-US"/>
    </w:rPr>
  </w:style>
  <w:style w:type="paragraph" w:customStyle="1" w:styleId="31">
    <w:name w:val="Основной текст с отступом 31"/>
    <w:basedOn w:val="a2"/>
    <w:rsid w:val="00124851"/>
    <w:pPr>
      <w:spacing w:after="120" w:line="240" w:lineRule="auto"/>
      <w:ind w:left="283"/>
    </w:pPr>
    <w:rPr>
      <w:rFonts w:ascii="Times New Roman" w:eastAsia="Times New Roman" w:hAnsi="Times New Roman" w:cs="Times New Roman"/>
      <w:sz w:val="16"/>
      <w:szCs w:val="16"/>
      <w:lang w:eastAsia="ar-SA"/>
    </w:rPr>
  </w:style>
  <w:style w:type="character" w:customStyle="1" w:styleId="apple-style-span">
    <w:name w:val="apple-style-span"/>
    <w:basedOn w:val="a3"/>
    <w:rsid w:val="00124851"/>
  </w:style>
  <w:style w:type="table" w:customStyle="1" w:styleId="41">
    <w:name w:val="Сетка таблицы4"/>
    <w:basedOn w:val="a4"/>
    <w:uiPriority w:val="39"/>
    <w:qFormat/>
    <w:rsid w:val="00124851"/>
    <w:pPr>
      <w:spacing w:after="0" w:line="240" w:lineRule="auto"/>
    </w:pPr>
    <w:rPr>
      <w:rFonts w:ascii="Calibri" w:eastAsia="Calibri" w:hAnsi="Calibri"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4"/>
    <w:uiPriority w:val="39"/>
    <w:qFormat/>
    <w:rsid w:val="00124851"/>
    <w:pPr>
      <w:spacing w:after="0" w:line="240" w:lineRule="auto"/>
    </w:pPr>
    <w:rPr>
      <w:rFonts w:ascii="Calibri" w:eastAsia="Calibri" w:hAnsi="Calibri"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3"/>
    <w:qFormat/>
    <w:rsid w:val="00124851"/>
    <w:rPr>
      <w:rFonts w:ascii="Times New Roman" w:hAnsi="Times New Roman" w:cs="Times New Roman" w:hint="default"/>
      <w:b w:val="0"/>
      <w:bCs w:val="0"/>
      <w:i w:val="0"/>
      <w:iCs w:val="0"/>
      <w:color w:val="000000"/>
      <w:sz w:val="28"/>
      <w:szCs w:val="2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2"/>
    <w:link w:val="af5"/>
    <w:uiPriority w:val="99"/>
    <w:unhideWhenUsed/>
    <w:qFormat/>
    <w:rsid w:val="00124851"/>
    <w:pPr>
      <w:spacing w:after="0" w:line="240" w:lineRule="auto"/>
    </w:pPr>
    <w:rPr>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3"/>
    <w:link w:val="af4"/>
    <w:uiPriority w:val="99"/>
    <w:rsid w:val="00124851"/>
    <w:rPr>
      <w:sz w:val="20"/>
      <w:szCs w:val="20"/>
    </w:rPr>
  </w:style>
  <w:style w:type="character" w:styleId="af6">
    <w:name w:val="footnote reference"/>
    <w:aliases w:val="Знак сноски-FN,Ciae niinee-FN,AЗнак сноски зел"/>
    <w:uiPriority w:val="99"/>
    <w:rsid w:val="00124851"/>
    <w:rPr>
      <w:rFonts w:cs="Times New Roman"/>
      <w:vertAlign w:val="superscript"/>
    </w:rPr>
  </w:style>
  <w:style w:type="character" w:styleId="af7">
    <w:name w:val="Emphasis"/>
    <w:uiPriority w:val="20"/>
    <w:qFormat/>
    <w:rsid w:val="00124851"/>
    <w:rPr>
      <w:rFonts w:cs="Times New Roman"/>
      <w:i/>
    </w:rPr>
  </w:style>
  <w:style w:type="paragraph" w:styleId="af8">
    <w:name w:val="header"/>
    <w:basedOn w:val="a2"/>
    <w:link w:val="25"/>
    <w:uiPriority w:val="99"/>
    <w:unhideWhenUsed/>
    <w:rsid w:val="00124851"/>
    <w:pPr>
      <w:tabs>
        <w:tab w:val="center" w:pos="4677"/>
        <w:tab w:val="right" w:pos="9355"/>
      </w:tabs>
      <w:spacing w:after="0" w:line="240" w:lineRule="auto"/>
    </w:pPr>
  </w:style>
  <w:style w:type="character" w:customStyle="1" w:styleId="25">
    <w:name w:val="Верхний колонтитул Знак2"/>
    <w:basedOn w:val="a3"/>
    <w:link w:val="af8"/>
    <w:uiPriority w:val="99"/>
    <w:rsid w:val="00124851"/>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124851"/>
    <w:rPr>
      <w:rFonts w:ascii="Times New Roman" w:eastAsia="MS Mincho" w:hAnsi="Times New Roman" w:cs="Times New Roman"/>
      <w:sz w:val="24"/>
      <w:szCs w:val="24"/>
      <w:lang w:eastAsia="ru-RU"/>
    </w:rPr>
  </w:style>
  <w:style w:type="paragraph" w:styleId="af9">
    <w:name w:val="TOC Heading"/>
    <w:basedOn w:val="10"/>
    <w:next w:val="a2"/>
    <w:uiPriority w:val="39"/>
    <w:unhideWhenUsed/>
    <w:qFormat/>
    <w:rsid w:val="00124851"/>
    <w:pPr>
      <w:spacing w:before="240" w:line="259" w:lineRule="auto"/>
      <w:outlineLvl w:val="9"/>
    </w:pPr>
    <w:rPr>
      <w:b w:val="0"/>
      <w:bCs w:val="0"/>
      <w:sz w:val="32"/>
      <w:szCs w:val="32"/>
      <w:lang w:eastAsia="en-US"/>
    </w:rPr>
  </w:style>
  <w:style w:type="paragraph" w:styleId="afa">
    <w:name w:val="caption"/>
    <w:basedOn w:val="a2"/>
    <w:next w:val="a2"/>
    <w:uiPriority w:val="35"/>
    <w:semiHidden/>
    <w:unhideWhenUsed/>
    <w:qFormat/>
    <w:rsid w:val="00124851"/>
    <w:pPr>
      <w:spacing w:line="240" w:lineRule="auto"/>
    </w:pPr>
    <w:rPr>
      <w:rFonts w:eastAsiaTheme="minorEastAsia"/>
      <w:i/>
      <w:iCs/>
      <w:color w:val="1F497D" w:themeColor="text2"/>
      <w:sz w:val="18"/>
      <w:szCs w:val="18"/>
    </w:rPr>
  </w:style>
  <w:style w:type="paragraph" w:styleId="afb">
    <w:name w:val="Title"/>
    <w:basedOn w:val="a2"/>
    <w:next w:val="a2"/>
    <w:link w:val="afc"/>
    <w:uiPriority w:val="10"/>
    <w:qFormat/>
    <w:rsid w:val="00124851"/>
    <w:pPr>
      <w:spacing w:after="0" w:line="240" w:lineRule="auto"/>
      <w:contextualSpacing/>
    </w:pPr>
    <w:rPr>
      <w:rFonts w:asciiTheme="majorHAnsi" w:eastAsiaTheme="majorEastAsia" w:hAnsiTheme="majorHAnsi" w:cstheme="majorBidi"/>
      <w:spacing w:val="-10"/>
      <w:sz w:val="56"/>
      <w:szCs w:val="56"/>
    </w:rPr>
  </w:style>
  <w:style w:type="character" w:customStyle="1" w:styleId="afc">
    <w:name w:val="Название Знак"/>
    <w:basedOn w:val="a3"/>
    <w:link w:val="afb"/>
    <w:uiPriority w:val="10"/>
    <w:rsid w:val="00124851"/>
    <w:rPr>
      <w:rFonts w:asciiTheme="majorHAnsi" w:eastAsiaTheme="majorEastAsia" w:hAnsiTheme="majorHAnsi" w:cstheme="majorBidi"/>
      <w:spacing w:val="-10"/>
      <w:sz w:val="56"/>
      <w:szCs w:val="56"/>
    </w:rPr>
  </w:style>
  <w:style w:type="character" w:styleId="afd">
    <w:name w:val="Strong"/>
    <w:basedOn w:val="a3"/>
    <w:uiPriority w:val="22"/>
    <w:qFormat/>
    <w:rsid w:val="00124851"/>
    <w:rPr>
      <w:b/>
      <w:bCs/>
      <w:color w:val="auto"/>
    </w:rPr>
  </w:style>
  <w:style w:type="paragraph" w:styleId="afe">
    <w:name w:val="No Spacing"/>
    <w:link w:val="aff"/>
    <w:uiPriority w:val="1"/>
    <w:qFormat/>
    <w:rsid w:val="00124851"/>
    <w:pPr>
      <w:spacing w:after="0" w:line="240" w:lineRule="auto"/>
    </w:pPr>
    <w:rPr>
      <w:rFonts w:eastAsiaTheme="minorEastAsia"/>
    </w:rPr>
  </w:style>
  <w:style w:type="paragraph" w:styleId="26">
    <w:name w:val="Quote"/>
    <w:basedOn w:val="a2"/>
    <w:next w:val="a2"/>
    <w:link w:val="27"/>
    <w:uiPriority w:val="29"/>
    <w:qFormat/>
    <w:rsid w:val="00124851"/>
    <w:pPr>
      <w:spacing w:before="200" w:after="160" w:line="259" w:lineRule="auto"/>
      <w:ind w:left="864" w:right="864"/>
    </w:pPr>
    <w:rPr>
      <w:rFonts w:eastAsiaTheme="minorEastAsia"/>
      <w:i/>
      <w:iCs/>
      <w:color w:val="404040" w:themeColor="text1" w:themeTint="BF"/>
    </w:rPr>
  </w:style>
  <w:style w:type="character" w:customStyle="1" w:styleId="27">
    <w:name w:val="Цитата 2 Знак"/>
    <w:basedOn w:val="a3"/>
    <w:link w:val="26"/>
    <w:uiPriority w:val="29"/>
    <w:rsid w:val="00124851"/>
    <w:rPr>
      <w:rFonts w:eastAsiaTheme="minorEastAsia"/>
      <w:i/>
      <w:iCs/>
      <w:color w:val="404040" w:themeColor="text1" w:themeTint="BF"/>
    </w:rPr>
  </w:style>
  <w:style w:type="paragraph" w:styleId="aff0">
    <w:name w:val="Intense Quote"/>
    <w:basedOn w:val="a2"/>
    <w:next w:val="a2"/>
    <w:link w:val="aff1"/>
    <w:uiPriority w:val="30"/>
    <w:qFormat/>
    <w:rsid w:val="00124851"/>
    <w:pPr>
      <w:pBdr>
        <w:top w:val="single" w:sz="4" w:space="10" w:color="4F81BD" w:themeColor="accent1"/>
        <w:bottom w:val="single" w:sz="4" w:space="10" w:color="4F81BD" w:themeColor="accent1"/>
      </w:pBdr>
      <w:spacing w:before="360" w:after="360" w:line="259" w:lineRule="auto"/>
      <w:ind w:left="864" w:right="864"/>
      <w:jc w:val="center"/>
    </w:pPr>
    <w:rPr>
      <w:rFonts w:eastAsiaTheme="minorEastAsia"/>
      <w:i/>
      <w:iCs/>
      <w:color w:val="4F81BD" w:themeColor="accent1"/>
    </w:rPr>
  </w:style>
  <w:style w:type="character" w:customStyle="1" w:styleId="aff1">
    <w:name w:val="Выделенная цитата Знак"/>
    <w:basedOn w:val="a3"/>
    <w:link w:val="aff0"/>
    <w:uiPriority w:val="30"/>
    <w:rsid w:val="00124851"/>
    <w:rPr>
      <w:rFonts w:eastAsiaTheme="minorEastAsia"/>
      <w:i/>
      <w:iCs/>
      <w:color w:val="4F81BD" w:themeColor="accent1"/>
    </w:rPr>
  </w:style>
  <w:style w:type="character" w:styleId="aff2">
    <w:name w:val="Subtle Emphasis"/>
    <w:basedOn w:val="a3"/>
    <w:uiPriority w:val="19"/>
    <w:qFormat/>
    <w:rsid w:val="00124851"/>
    <w:rPr>
      <w:i/>
      <w:iCs/>
      <w:color w:val="404040" w:themeColor="text1" w:themeTint="BF"/>
    </w:rPr>
  </w:style>
  <w:style w:type="character" w:styleId="aff3">
    <w:name w:val="Intense Emphasis"/>
    <w:basedOn w:val="a3"/>
    <w:uiPriority w:val="21"/>
    <w:qFormat/>
    <w:rsid w:val="00124851"/>
    <w:rPr>
      <w:i/>
      <w:iCs/>
      <w:color w:val="4F81BD" w:themeColor="accent1"/>
    </w:rPr>
  </w:style>
  <w:style w:type="character" w:styleId="aff4">
    <w:name w:val="Subtle Reference"/>
    <w:basedOn w:val="a3"/>
    <w:uiPriority w:val="31"/>
    <w:qFormat/>
    <w:rsid w:val="00124851"/>
    <w:rPr>
      <w:smallCaps/>
      <w:color w:val="404040" w:themeColor="text1" w:themeTint="BF"/>
    </w:rPr>
  </w:style>
  <w:style w:type="character" w:styleId="aff5">
    <w:name w:val="Intense Reference"/>
    <w:basedOn w:val="a3"/>
    <w:uiPriority w:val="32"/>
    <w:qFormat/>
    <w:rsid w:val="00124851"/>
    <w:rPr>
      <w:b/>
      <w:bCs/>
      <w:smallCaps/>
      <w:color w:val="4F81BD" w:themeColor="accent1"/>
      <w:spacing w:val="5"/>
    </w:rPr>
  </w:style>
  <w:style w:type="character" w:styleId="aff6">
    <w:name w:val="Book Title"/>
    <w:basedOn w:val="a3"/>
    <w:uiPriority w:val="33"/>
    <w:qFormat/>
    <w:rsid w:val="00124851"/>
    <w:rPr>
      <w:b/>
      <w:bCs/>
      <w:i/>
      <w:iCs/>
      <w:spacing w:val="5"/>
    </w:rPr>
  </w:style>
  <w:style w:type="character" w:customStyle="1" w:styleId="page-link">
    <w:name w:val="page-link"/>
    <w:basedOn w:val="a3"/>
    <w:rsid w:val="00124851"/>
  </w:style>
  <w:style w:type="table" w:customStyle="1" w:styleId="1a">
    <w:name w:val="Сетка таблицы1"/>
    <w:basedOn w:val="a4"/>
    <w:next w:val="af0"/>
    <w:uiPriority w:val="39"/>
    <w:rsid w:val="00124851"/>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b">
    <w:name w:val="toc 1"/>
    <w:basedOn w:val="a2"/>
    <w:next w:val="a2"/>
    <w:autoRedefine/>
    <w:uiPriority w:val="39"/>
    <w:unhideWhenUsed/>
    <w:rsid w:val="00124851"/>
    <w:pPr>
      <w:spacing w:after="100" w:line="259" w:lineRule="auto"/>
    </w:pPr>
    <w:rPr>
      <w:rFonts w:eastAsiaTheme="minorEastAsia"/>
    </w:rPr>
  </w:style>
  <w:style w:type="table" w:customStyle="1" w:styleId="411">
    <w:name w:val="Сетка таблицы411"/>
    <w:basedOn w:val="a4"/>
    <w:uiPriority w:val="39"/>
    <w:rsid w:val="001248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2"/>
    <w:uiPriority w:val="99"/>
    <w:qFormat/>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w:basedOn w:val="a2"/>
    <w:link w:val="aff8"/>
    <w:uiPriority w:val="99"/>
    <w:unhideWhenUsed/>
    <w:qFormat/>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ink w:val="aff7"/>
    <w:uiPriority w:val="99"/>
    <w:rsid w:val="00124851"/>
    <w:rPr>
      <w:rFonts w:ascii="Times New Roman" w:eastAsia="Times New Roman" w:hAnsi="Times New Roman" w:cs="Times New Roman"/>
      <w:sz w:val="24"/>
      <w:szCs w:val="24"/>
      <w:lang w:eastAsia="ru-RU"/>
    </w:rPr>
  </w:style>
  <w:style w:type="paragraph" w:customStyle="1" w:styleId="aff9">
    <w:name w:val="Содержимое таблицы"/>
    <w:basedOn w:val="a2"/>
    <w:uiPriority w:val="99"/>
    <w:qFormat/>
    <w:rsid w:val="00124851"/>
    <w:pPr>
      <w:widowControl w:val="0"/>
      <w:suppressLineNumbers/>
    </w:pPr>
    <w:rPr>
      <w:rFonts w:eastAsia="Times New Roman" w:cs="Times New Roman"/>
      <w:lang w:eastAsia="ru-RU"/>
    </w:rPr>
  </w:style>
  <w:style w:type="character" w:customStyle="1" w:styleId="WW8Num1z0">
    <w:name w:val="WW8Num1z0"/>
    <w:rsid w:val="00124851"/>
    <w:rPr>
      <w:rFonts w:ascii="Symbol" w:hAnsi="Symbol"/>
      <w:sz w:val="22"/>
    </w:rPr>
  </w:style>
  <w:style w:type="character" w:customStyle="1" w:styleId="WW8Num1z1">
    <w:name w:val="WW8Num1z1"/>
    <w:rsid w:val="00124851"/>
    <w:rPr>
      <w:rFonts w:ascii="Times New Roman" w:hAnsi="Times New Roman" w:cs="Times New Roman"/>
      <w:sz w:val="22"/>
    </w:rPr>
  </w:style>
  <w:style w:type="character" w:customStyle="1" w:styleId="WW8Num1z2">
    <w:name w:val="WW8Num1z2"/>
    <w:rsid w:val="00124851"/>
    <w:rPr>
      <w:rFonts w:ascii="Wingdings" w:hAnsi="Wingdings"/>
    </w:rPr>
  </w:style>
  <w:style w:type="character" w:customStyle="1" w:styleId="WW8Num1z3">
    <w:name w:val="WW8Num1z3"/>
    <w:rsid w:val="00124851"/>
    <w:rPr>
      <w:rFonts w:ascii="Symbol" w:hAnsi="Symbol"/>
    </w:rPr>
  </w:style>
  <w:style w:type="character" w:customStyle="1" w:styleId="WW8Num1z4">
    <w:name w:val="WW8Num1z4"/>
    <w:rsid w:val="00124851"/>
    <w:rPr>
      <w:rFonts w:ascii="Courier New" w:hAnsi="Courier New"/>
    </w:rPr>
  </w:style>
  <w:style w:type="character" w:customStyle="1" w:styleId="WW8Num2z0">
    <w:name w:val="WW8Num2z0"/>
    <w:rsid w:val="00124851"/>
    <w:rPr>
      <w:rFonts w:ascii="Symbol" w:hAnsi="Symbol"/>
    </w:rPr>
  </w:style>
  <w:style w:type="character" w:customStyle="1" w:styleId="WW8Num2z1">
    <w:name w:val="WW8Num2z1"/>
    <w:rsid w:val="00124851"/>
    <w:rPr>
      <w:rFonts w:ascii="Courier New" w:hAnsi="Courier New" w:cs="Courier New"/>
    </w:rPr>
  </w:style>
  <w:style w:type="character" w:customStyle="1" w:styleId="WW8Num2z2">
    <w:name w:val="WW8Num2z2"/>
    <w:rsid w:val="00124851"/>
    <w:rPr>
      <w:rFonts w:ascii="Wingdings" w:hAnsi="Wingdings"/>
    </w:rPr>
  </w:style>
  <w:style w:type="character" w:customStyle="1" w:styleId="WW8Num4z0">
    <w:name w:val="WW8Num4z0"/>
    <w:rsid w:val="00124851"/>
    <w:rPr>
      <w:rFonts w:ascii="Times New Roman" w:hAnsi="Times New Roman" w:cs="Times New Roman"/>
    </w:rPr>
  </w:style>
  <w:style w:type="character" w:customStyle="1" w:styleId="WW8Num4z1">
    <w:name w:val="WW8Num4z1"/>
    <w:rsid w:val="00124851"/>
    <w:rPr>
      <w:rFonts w:ascii="Courier New" w:hAnsi="Courier New" w:cs="Courier New"/>
    </w:rPr>
  </w:style>
  <w:style w:type="character" w:customStyle="1" w:styleId="WW8Num4z2">
    <w:name w:val="WW8Num4z2"/>
    <w:rsid w:val="00124851"/>
    <w:rPr>
      <w:rFonts w:ascii="Wingdings" w:hAnsi="Wingdings"/>
    </w:rPr>
  </w:style>
  <w:style w:type="character" w:customStyle="1" w:styleId="WW8Num4z3">
    <w:name w:val="WW8Num4z3"/>
    <w:rsid w:val="00124851"/>
    <w:rPr>
      <w:rFonts w:ascii="Symbol" w:hAnsi="Symbol"/>
    </w:rPr>
  </w:style>
  <w:style w:type="character" w:customStyle="1" w:styleId="WW8Num5z0">
    <w:name w:val="WW8Num5z0"/>
    <w:rsid w:val="00124851"/>
    <w:rPr>
      <w:rFonts w:ascii="Symbol" w:hAnsi="Symbol"/>
      <w:sz w:val="22"/>
    </w:rPr>
  </w:style>
  <w:style w:type="character" w:customStyle="1" w:styleId="WW8Num5z1">
    <w:name w:val="WW8Num5z1"/>
    <w:rsid w:val="00124851"/>
    <w:rPr>
      <w:rFonts w:ascii="Times New Roman" w:hAnsi="Times New Roman" w:cs="Times New Roman"/>
      <w:sz w:val="22"/>
    </w:rPr>
  </w:style>
  <w:style w:type="character" w:customStyle="1" w:styleId="WW8Num5z2">
    <w:name w:val="WW8Num5z2"/>
    <w:rsid w:val="00124851"/>
    <w:rPr>
      <w:rFonts w:ascii="Wingdings" w:hAnsi="Wingdings"/>
    </w:rPr>
  </w:style>
  <w:style w:type="character" w:customStyle="1" w:styleId="WW8Num5z3">
    <w:name w:val="WW8Num5z3"/>
    <w:rsid w:val="00124851"/>
    <w:rPr>
      <w:rFonts w:ascii="Symbol" w:hAnsi="Symbol"/>
    </w:rPr>
  </w:style>
  <w:style w:type="character" w:customStyle="1" w:styleId="WW8Num5z4">
    <w:name w:val="WW8Num5z4"/>
    <w:rsid w:val="00124851"/>
    <w:rPr>
      <w:rFonts w:ascii="Courier New" w:hAnsi="Courier New"/>
    </w:rPr>
  </w:style>
  <w:style w:type="character" w:customStyle="1" w:styleId="WW8Num6z0">
    <w:name w:val="WW8Num6z0"/>
    <w:rsid w:val="00124851"/>
    <w:rPr>
      <w:rFonts w:ascii="Symbol" w:hAnsi="Symbol"/>
    </w:rPr>
  </w:style>
  <w:style w:type="character" w:customStyle="1" w:styleId="WW8Num6z1">
    <w:name w:val="WW8Num6z1"/>
    <w:rsid w:val="00124851"/>
    <w:rPr>
      <w:rFonts w:ascii="Courier New" w:hAnsi="Courier New"/>
    </w:rPr>
  </w:style>
  <w:style w:type="character" w:customStyle="1" w:styleId="WW8Num6z2">
    <w:name w:val="WW8Num6z2"/>
    <w:rsid w:val="00124851"/>
    <w:rPr>
      <w:rFonts w:ascii="Wingdings" w:hAnsi="Wingdings"/>
    </w:rPr>
  </w:style>
  <w:style w:type="character" w:customStyle="1" w:styleId="WW8Num7z0">
    <w:name w:val="WW8Num7z0"/>
    <w:rsid w:val="00124851"/>
    <w:rPr>
      <w:b/>
    </w:rPr>
  </w:style>
  <w:style w:type="character" w:customStyle="1" w:styleId="WW8Num9z0">
    <w:name w:val="WW8Num9z0"/>
    <w:rsid w:val="00124851"/>
    <w:rPr>
      <w:rFonts w:ascii="Times New Roman" w:hAnsi="Times New Roman" w:cs="Times New Roman"/>
    </w:rPr>
  </w:style>
  <w:style w:type="character" w:customStyle="1" w:styleId="WW8Num9z2">
    <w:name w:val="WW8Num9z2"/>
    <w:rsid w:val="00124851"/>
    <w:rPr>
      <w:rFonts w:ascii="Wingdings" w:hAnsi="Wingdings"/>
    </w:rPr>
  </w:style>
  <w:style w:type="character" w:customStyle="1" w:styleId="WW8Num9z3">
    <w:name w:val="WW8Num9z3"/>
    <w:rsid w:val="00124851"/>
    <w:rPr>
      <w:rFonts w:ascii="Symbol" w:hAnsi="Symbol"/>
    </w:rPr>
  </w:style>
  <w:style w:type="character" w:customStyle="1" w:styleId="WW8Num9z4">
    <w:name w:val="WW8Num9z4"/>
    <w:rsid w:val="00124851"/>
    <w:rPr>
      <w:rFonts w:ascii="Courier New" w:hAnsi="Courier New" w:cs="Courier New"/>
    </w:rPr>
  </w:style>
  <w:style w:type="character" w:customStyle="1" w:styleId="WW8Num11z0">
    <w:name w:val="WW8Num11z0"/>
    <w:rsid w:val="00124851"/>
    <w:rPr>
      <w:rFonts w:ascii="Times New Roman" w:hAnsi="Times New Roman" w:cs="Times New Roman"/>
    </w:rPr>
  </w:style>
  <w:style w:type="character" w:customStyle="1" w:styleId="WW8Num11z1">
    <w:name w:val="WW8Num11z1"/>
    <w:rsid w:val="00124851"/>
    <w:rPr>
      <w:rFonts w:ascii="Courier New" w:hAnsi="Courier New" w:cs="Courier New"/>
    </w:rPr>
  </w:style>
  <w:style w:type="character" w:customStyle="1" w:styleId="WW8Num11z2">
    <w:name w:val="WW8Num11z2"/>
    <w:rsid w:val="00124851"/>
    <w:rPr>
      <w:rFonts w:ascii="Wingdings" w:hAnsi="Wingdings"/>
    </w:rPr>
  </w:style>
  <w:style w:type="character" w:customStyle="1" w:styleId="WW8Num11z3">
    <w:name w:val="WW8Num11z3"/>
    <w:rsid w:val="00124851"/>
    <w:rPr>
      <w:rFonts w:ascii="Symbol" w:hAnsi="Symbol"/>
    </w:rPr>
  </w:style>
  <w:style w:type="character" w:customStyle="1" w:styleId="WW8Num12z0">
    <w:name w:val="WW8Num12z0"/>
    <w:rsid w:val="00124851"/>
    <w:rPr>
      <w:rFonts w:ascii="Times New Roman" w:hAnsi="Times New Roman" w:cs="Times New Roman"/>
    </w:rPr>
  </w:style>
  <w:style w:type="character" w:customStyle="1" w:styleId="WW8Num12z1">
    <w:name w:val="WW8Num12z1"/>
    <w:rsid w:val="00124851"/>
    <w:rPr>
      <w:rFonts w:ascii="Courier New" w:hAnsi="Courier New" w:cs="Courier New"/>
    </w:rPr>
  </w:style>
  <w:style w:type="character" w:customStyle="1" w:styleId="WW8Num12z2">
    <w:name w:val="WW8Num12z2"/>
    <w:rsid w:val="00124851"/>
    <w:rPr>
      <w:rFonts w:ascii="Wingdings" w:hAnsi="Wingdings"/>
    </w:rPr>
  </w:style>
  <w:style w:type="character" w:customStyle="1" w:styleId="WW8Num12z3">
    <w:name w:val="WW8Num12z3"/>
    <w:rsid w:val="00124851"/>
    <w:rPr>
      <w:rFonts w:ascii="Symbol" w:hAnsi="Symbol"/>
    </w:rPr>
  </w:style>
  <w:style w:type="character" w:customStyle="1" w:styleId="WW8Num13z0">
    <w:name w:val="WW8Num13z0"/>
    <w:rsid w:val="00124851"/>
    <w:rPr>
      <w:rFonts w:ascii="Times New Roman" w:hAnsi="Times New Roman" w:cs="Times New Roman"/>
      <w:sz w:val="22"/>
    </w:rPr>
  </w:style>
  <w:style w:type="character" w:customStyle="1" w:styleId="WW8Num13z2">
    <w:name w:val="WW8Num13z2"/>
    <w:rsid w:val="00124851"/>
    <w:rPr>
      <w:rFonts w:ascii="Wingdings" w:hAnsi="Wingdings"/>
    </w:rPr>
  </w:style>
  <w:style w:type="character" w:customStyle="1" w:styleId="WW8Num13z3">
    <w:name w:val="WW8Num13z3"/>
    <w:rsid w:val="00124851"/>
    <w:rPr>
      <w:rFonts w:ascii="Symbol" w:hAnsi="Symbol"/>
    </w:rPr>
  </w:style>
  <w:style w:type="character" w:customStyle="1" w:styleId="WW8Num13z4">
    <w:name w:val="WW8Num13z4"/>
    <w:rsid w:val="00124851"/>
    <w:rPr>
      <w:rFonts w:ascii="Courier New" w:hAnsi="Courier New"/>
    </w:rPr>
  </w:style>
  <w:style w:type="character" w:customStyle="1" w:styleId="WW8Num14z0">
    <w:name w:val="WW8Num14z0"/>
    <w:rsid w:val="00124851"/>
    <w:rPr>
      <w:rFonts w:ascii="Symbol" w:hAnsi="Symbol"/>
    </w:rPr>
  </w:style>
  <w:style w:type="character" w:customStyle="1" w:styleId="WW8Num14z1">
    <w:name w:val="WW8Num14z1"/>
    <w:rsid w:val="00124851"/>
    <w:rPr>
      <w:rFonts w:ascii="Courier New" w:hAnsi="Courier New" w:cs="Courier New"/>
    </w:rPr>
  </w:style>
  <w:style w:type="character" w:customStyle="1" w:styleId="WW8Num14z2">
    <w:name w:val="WW8Num14z2"/>
    <w:rsid w:val="00124851"/>
    <w:rPr>
      <w:rFonts w:ascii="Wingdings" w:hAnsi="Wingdings"/>
    </w:rPr>
  </w:style>
  <w:style w:type="character" w:customStyle="1" w:styleId="WW8Num15z0">
    <w:name w:val="WW8Num15z0"/>
    <w:rsid w:val="00124851"/>
    <w:rPr>
      <w:rFonts w:ascii="Symbol" w:hAnsi="Symbol"/>
    </w:rPr>
  </w:style>
  <w:style w:type="character" w:customStyle="1" w:styleId="WW8Num15z1">
    <w:name w:val="WW8Num15z1"/>
    <w:rsid w:val="00124851"/>
    <w:rPr>
      <w:rFonts w:ascii="Times New Roman" w:hAnsi="Times New Roman" w:cs="Times New Roman"/>
    </w:rPr>
  </w:style>
  <w:style w:type="character" w:customStyle="1" w:styleId="WW8Num15z2">
    <w:name w:val="WW8Num15z2"/>
    <w:rsid w:val="00124851"/>
    <w:rPr>
      <w:rFonts w:ascii="Wingdings" w:hAnsi="Wingdings"/>
    </w:rPr>
  </w:style>
  <w:style w:type="character" w:customStyle="1" w:styleId="WW8Num15z4">
    <w:name w:val="WW8Num15z4"/>
    <w:rsid w:val="00124851"/>
    <w:rPr>
      <w:rFonts w:ascii="Courier New" w:hAnsi="Courier New" w:cs="Courier New"/>
    </w:rPr>
  </w:style>
  <w:style w:type="character" w:customStyle="1" w:styleId="WW8Num16z0">
    <w:name w:val="WW8Num16z0"/>
    <w:rsid w:val="00124851"/>
    <w:rPr>
      <w:rFonts w:ascii="Symbol" w:hAnsi="Symbol"/>
      <w:sz w:val="22"/>
    </w:rPr>
  </w:style>
  <w:style w:type="character" w:customStyle="1" w:styleId="WW8Num16z1">
    <w:name w:val="WW8Num16z1"/>
    <w:rsid w:val="00124851"/>
    <w:rPr>
      <w:rFonts w:ascii="Times New Roman" w:hAnsi="Times New Roman" w:cs="Times New Roman"/>
      <w:sz w:val="22"/>
    </w:rPr>
  </w:style>
  <w:style w:type="character" w:customStyle="1" w:styleId="WW8Num16z2">
    <w:name w:val="WW8Num16z2"/>
    <w:rsid w:val="00124851"/>
    <w:rPr>
      <w:rFonts w:ascii="Wingdings" w:hAnsi="Wingdings"/>
    </w:rPr>
  </w:style>
  <w:style w:type="character" w:customStyle="1" w:styleId="WW8Num16z3">
    <w:name w:val="WW8Num16z3"/>
    <w:rsid w:val="00124851"/>
    <w:rPr>
      <w:rFonts w:ascii="Symbol" w:hAnsi="Symbol"/>
    </w:rPr>
  </w:style>
  <w:style w:type="character" w:customStyle="1" w:styleId="WW8Num16z4">
    <w:name w:val="WW8Num16z4"/>
    <w:rsid w:val="00124851"/>
    <w:rPr>
      <w:rFonts w:ascii="Courier New" w:hAnsi="Courier New"/>
    </w:rPr>
  </w:style>
  <w:style w:type="character" w:customStyle="1" w:styleId="WW8Num17z0">
    <w:name w:val="WW8Num17z0"/>
    <w:rsid w:val="00124851"/>
    <w:rPr>
      <w:rFonts w:ascii="Times New Roman" w:hAnsi="Times New Roman" w:cs="Times New Roman"/>
    </w:rPr>
  </w:style>
  <w:style w:type="character" w:customStyle="1" w:styleId="WW8Num17z1">
    <w:name w:val="WW8Num17z1"/>
    <w:rsid w:val="00124851"/>
    <w:rPr>
      <w:rFonts w:ascii="Courier New" w:hAnsi="Courier New" w:cs="Courier New"/>
    </w:rPr>
  </w:style>
  <w:style w:type="character" w:customStyle="1" w:styleId="WW8Num17z2">
    <w:name w:val="WW8Num17z2"/>
    <w:rsid w:val="00124851"/>
    <w:rPr>
      <w:rFonts w:ascii="Wingdings" w:hAnsi="Wingdings"/>
    </w:rPr>
  </w:style>
  <w:style w:type="character" w:customStyle="1" w:styleId="WW8Num17z3">
    <w:name w:val="WW8Num17z3"/>
    <w:rsid w:val="00124851"/>
    <w:rPr>
      <w:rFonts w:ascii="Symbol" w:hAnsi="Symbol"/>
    </w:rPr>
  </w:style>
  <w:style w:type="character" w:customStyle="1" w:styleId="WW8Num18z0">
    <w:name w:val="WW8Num18z0"/>
    <w:rsid w:val="00124851"/>
    <w:rPr>
      <w:rFonts w:ascii="Times New Roman" w:hAnsi="Times New Roman" w:cs="Times New Roman"/>
    </w:rPr>
  </w:style>
  <w:style w:type="character" w:customStyle="1" w:styleId="WW8Num18z1">
    <w:name w:val="WW8Num18z1"/>
    <w:rsid w:val="00124851"/>
    <w:rPr>
      <w:rFonts w:ascii="Courier New" w:hAnsi="Courier New" w:cs="Courier New"/>
    </w:rPr>
  </w:style>
  <w:style w:type="character" w:customStyle="1" w:styleId="WW8Num18z2">
    <w:name w:val="WW8Num18z2"/>
    <w:rsid w:val="00124851"/>
    <w:rPr>
      <w:rFonts w:ascii="Wingdings" w:hAnsi="Wingdings"/>
    </w:rPr>
  </w:style>
  <w:style w:type="character" w:customStyle="1" w:styleId="WW8Num18z3">
    <w:name w:val="WW8Num18z3"/>
    <w:rsid w:val="00124851"/>
    <w:rPr>
      <w:rFonts w:ascii="Symbol" w:hAnsi="Symbol"/>
    </w:rPr>
  </w:style>
  <w:style w:type="character" w:customStyle="1" w:styleId="WW8Num19z0">
    <w:name w:val="WW8Num19z0"/>
    <w:rsid w:val="00124851"/>
    <w:rPr>
      <w:rFonts w:ascii="Times New Roman" w:eastAsia="Times New Roman" w:hAnsi="Times New Roman" w:cs="Times New Roman"/>
    </w:rPr>
  </w:style>
  <w:style w:type="character" w:customStyle="1" w:styleId="WW8Num19z1">
    <w:name w:val="WW8Num19z1"/>
    <w:rsid w:val="00124851"/>
    <w:rPr>
      <w:rFonts w:ascii="Courier New" w:hAnsi="Courier New"/>
    </w:rPr>
  </w:style>
  <w:style w:type="character" w:customStyle="1" w:styleId="WW8Num19z2">
    <w:name w:val="WW8Num19z2"/>
    <w:rsid w:val="00124851"/>
    <w:rPr>
      <w:rFonts w:ascii="Wingdings" w:hAnsi="Wingdings"/>
    </w:rPr>
  </w:style>
  <w:style w:type="character" w:customStyle="1" w:styleId="WW8Num19z3">
    <w:name w:val="WW8Num19z3"/>
    <w:rsid w:val="00124851"/>
    <w:rPr>
      <w:rFonts w:ascii="Symbol" w:hAnsi="Symbol"/>
    </w:rPr>
  </w:style>
  <w:style w:type="character" w:customStyle="1" w:styleId="WW8Num20z0">
    <w:name w:val="WW8Num20z0"/>
    <w:rsid w:val="00124851"/>
    <w:rPr>
      <w:rFonts w:ascii="Symbol" w:hAnsi="Symbol"/>
    </w:rPr>
  </w:style>
  <w:style w:type="character" w:customStyle="1" w:styleId="WW8Num20z1">
    <w:name w:val="WW8Num20z1"/>
    <w:rsid w:val="00124851"/>
    <w:rPr>
      <w:rFonts w:ascii="Courier New" w:hAnsi="Courier New" w:cs="Courier New"/>
    </w:rPr>
  </w:style>
  <w:style w:type="character" w:customStyle="1" w:styleId="WW8Num20z2">
    <w:name w:val="WW8Num20z2"/>
    <w:rsid w:val="00124851"/>
    <w:rPr>
      <w:rFonts w:ascii="Wingdings" w:hAnsi="Wingdings"/>
    </w:rPr>
  </w:style>
  <w:style w:type="character" w:customStyle="1" w:styleId="WW8Num21z0">
    <w:name w:val="WW8Num21z0"/>
    <w:rsid w:val="00124851"/>
    <w:rPr>
      <w:rFonts w:ascii="Symbol" w:hAnsi="Symbol"/>
      <w:sz w:val="22"/>
    </w:rPr>
  </w:style>
  <w:style w:type="character" w:customStyle="1" w:styleId="WW8Num21z1">
    <w:name w:val="WW8Num21z1"/>
    <w:rsid w:val="00124851"/>
    <w:rPr>
      <w:rFonts w:ascii="Times New Roman" w:hAnsi="Times New Roman" w:cs="Times New Roman"/>
      <w:sz w:val="22"/>
    </w:rPr>
  </w:style>
  <w:style w:type="character" w:customStyle="1" w:styleId="WW8Num21z2">
    <w:name w:val="WW8Num21z2"/>
    <w:rsid w:val="00124851"/>
    <w:rPr>
      <w:rFonts w:ascii="Wingdings" w:hAnsi="Wingdings"/>
    </w:rPr>
  </w:style>
  <w:style w:type="character" w:customStyle="1" w:styleId="WW8Num21z3">
    <w:name w:val="WW8Num21z3"/>
    <w:rsid w:val="00124851"/>
    <w:rPr>
      <w:rFonts w:ascii="Symbol" w:hAnsi="Symbol"/>
    </w:rPr>
  </w:style>
  <w:style w:type="character" w:customStyle="1" w:styleId="WW8Num21z4">
    <w:name w:val="WW8Num21z4"/>
    <w:rsid w:val="00124851"/>
    <w:rPr>
      <w:rFonts w:ascii="Courier New" w:hAnsi="Courier New"/>
    </w:rPr>
  </w:style>
  <w:style w:type="character" w:customStyle="1" w:styleId="WW8Num22z0">
    <w:name w:val="WW8Num22z0"/>
    <w:rsid w:val="00124851"/>
    <w:rPr>
      <w:rFonts w:ascii="Times New Roman" w:hAnsi="Times New Roman" w:cs="Times New Roman"/>
    </w:rPr>
  </w:style>
  <w:style w:type="character" w:customStyle="1" w:styleId="WW8Num22z1">
    <w:name w:val="WW8Num22z1"/>
    <w:rsid w:val="00124851"/>
    <w:rPr>
      <w:rFonts w:ascii="Courier New" w:hAnsi="Courier New" w:cs="Courier New"/>
    </w:rPr>
  </w:style>
  <w:style w:type="character" w:customStyle="1" w:styleId="WW8Num22z2">
    <w:name w:val="WW8Num22z2"/>
    <w:rsid w:val="00124851"/>
    <w:rPr>
      <w:rFonts w:ascii="Wingdings" w:hAnsi="Wingdings"/>
    </w:rPr>
  </w:style>
  <w:style w:type="character" w:customStyle="1" w:styleId="WW8Num22z3">
    <w:name w:val="WW8Num22z3"/>
    <w:rsid w:val="00124851"/>
    <w:rPr>
      <w:rFonts w:ascii="Symbol" w:hAnsi="Symbol"/>
    </w:rPr>
  </w:style>
  <w:style w:type="character" w:customStyle="1" w:styleId="1c">
    <w:name w:val="Основной шрифт абзаца1"/>
    <w:rsid w:val="00124851"/>
  </w:style>
  <w:style w:type="character" w:customStyle="1" w:styleId="affa">
    <w:name w:val="Символ сноски"/>
    <w:rsid w:val="00124851"/>
    <w:rPr>
      <w:sz w:val="20"/>
      <w:vertAlign w:val="superscript"/>
    </w:rPr>
  </w:style>
  <w:style w:type="character" w:customStyle="1" w:styleId="affb">
    <w:name w:val="Символы концевой сноски"/>
    <w:rsid w:val="00124851"/>
  </w:style>
  <w:style w:type="paragraph" w:customStyle="1" w:styleId="1d">
    <w:name w:val="Заголовок1"/>
    <w:basedOn w:val="a2"/>
    <w:next w:val="ae"/>
    <w:uiPriority w:val="99"/>
    <w:qFormat/>
    <w:rsid w:val="00124851"/>
    <w:pPr>
      <w:keepNext/>
      <w:spacing w:before="240" w:after="120" w:line="240" w:lineRule="auto"/>
    </w:pPr>
    <w:rPr>
      <w:rFonts w:ascii="Arial" w:eastAsia="Lucida Sans Unicode" w:hAnsi="Arial" w:cs="Tahoma"/>
      <w:sz w:val="28"/>
      <w:szCs w:val="28"/>
      <w:lang w:eastAsia="ar-SA"/>
    </w:rPr>
  </w:style>
  <w:style w:type="paragraph" w:styleId="affc">
    <w:name w:val="List"/>
    <w:basedOn w:val="ae"/>
    <w:uiPriority w:val="99"/>
    <w:rsid w:val="00124851"/>
    <w:rPr>
      <w:rFonts w:cs="Tahoma"/>
      <w:lang w:eastAsia="ar-SA"/>
    </w:rPr>
  </w:style>
  <w:style w:type="paragraph" w:customStyle="1" w:styleId="1e">
    <w:name w:val="Название1"/>
    <w:basedOn w:val="a2"/>
    <w:uiPriority w:val="99"/>
    <w:qFormat/>
    <w:rsid w:val="00124851"/>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f">
    <w:name w:val="Указатель1"/>
    <w:basedOn w:val="a2"/>
    <w:uiPriority w:val="99"/>
    <w:qFormat/>
    <w:rsid w:val="00124851"/>
    <w:pPr>
      <w:suppressLineNumbers/>
      <w:spacing w:after="0" w:line="240" w:lineRule="auto"/>
    </w:pPr>
    <w:rPr>
      <w:rFonts w:ascii="Times New Roman" w:eastAsia="Times New Roman" w:hAnsi="Times New Roman" w:cs="Tahoma"/>
      <w:sz w:val="24"/>
      <w:szCs w:val="24"/>
      <w:lang w:eastAsia="ar-SA"/>
    </w:rPr>
  </w:style>
  <w:style w:type="paragraph" w:customStyle="1" w:styleId="210">
    <w:name w:val="Основной текст 21"/>
    <w:basedOn w:val="a2"/>
    <w:uiPriority w:val="99"/>
    <w:qFormat/>
    <w:rsid w:val="00124851"/>
    <w:pPr>
      <w:spacing w:after="120" w:line="480" w:lineRule="auto"/>
    </w:pPr>
    <w:rPr>
      <w:rFonts w:ascii="Times New Roman" w:eastAsia="Times New Roman" w:hAnsi="Times New Roman" w:cs="Times New Roman"/>
      <w:sz w:val="24"/>
      <w:szCs w:val="24"/>
      <w:lang w:eastAsia="ar-SA"/>
    </w:rPr>
  </w:style>
  <w:style w:type="paragraph" w:styleId="affd">
    <w:name w:val="Balloon Text"/>
    <w:basedOn w:val="a2"/>
    <w:link w:val="1f0"/>
    <w:uiPriority w:val="99"/>
    <w:rsid w:val="00124851"/>
    <w:pPr>
      <w:spacing w:after="0" w:line="240" w:lineRule="auto"/>
    </w:pPr>
    <w:rPr>
      <w:rFonts w:ascii="Tahoma" w:eastAsia="Times New Roman" w:hAnsi="Tahoma" w:cs="Tahoma"/>
      <w:sz w:val="16"/>
      <w:szCs w:val="16"/>
      <w:lang w:eastAsia="ar-SA"/>
    </w:rPr>
  </w:style>
  <w:style w:type="character" w:customStyle="1" w:styleId="1f0">
    <w:name w:val="Текст выноски Знак1"/>
    <w:basedOn w:val="a3"/>
    <w:link w:val="affd"/>
    <w:uiPriority w:val="99"/>
    <w:rsid w:val="00124851"/>
    <w:rPr>
      <w:rFonts w:ascii="Tahoma" w:eastAsia="Times New Roman" w:hAnsi="Tahoma" w:cs="Tahoma"/>
      <w:sz w:val="16"/>
      <w:szCs w:val="16"/>
      <w:lang w:eastAsia="ar-SA"/>
    </w:rPr>
  </w:style>
  <w:style w:type="paragraph" w:customStyle="1" w:styleId="211">
    <w:name w:val="Основной текст с отступом 21"/>
    <w:basedOn w:val="a2"/>
    <w:uiPriority w:val="99"/>
    <w:qFormat/>
    <w:rsid w:val="00124851"/>
    <w:pPr>
      <w:spacing w:after="120" w:line="480" w:lineRule="auto"/>
      <w:ind w:left="283"/>
    </w:pPr>
    <w:rPr>
      <w:rFonts w:ascii="Times New Roman" w:eastAsia="Times New Roman" w:hAnsi="Times New Roman" w:cs="Times New Roman"/>
      <w:sz w:val="24"/>
      <w:szCs w:val="24"/>
      <w:lang w:eastAsia="ar-SA"/>
    </w:rPr>
  </w:style>
  <w:style w:type="paragraph" w:customStyle="1" w:styleId="affe">
    <w:name w:val="Заголовок таблицы"/>
    <w:basedOn w:val="aff9"/>
    <w:uiPriority w:val="99"/>
    <w:qFormat/>
    <w:rsid w:val="00124851"/>
    <w:pPr>
      <w:widowControl/>
      <w:spacing w:after="0" w:line="240" w:lineRule="auto"/>
      <w:jc w:val="center"/>
    </w:pPr>
    <w:rPr>
      <w:rFonts w:ascii="Times New Roman" w:hAnsi="Times New Roman"/>
      <w:b/>
      <w:bCs/>
      <w:sz w:val="24"/>
      <w:szCs w:val="24"/>
      <w:lang w:eastAsia="ar-SA"/>
    </w:rPr>
  </w:style>
  <w:style w:type="paragraph" w:customStyle="1" w:styleId="afff">
    <w:name w:val="Содержимое врезки"/>
    <w:basedOn w:val="ae"/>
    <w:uiPriority w:val="99"/>
    <w:qFormat/>
    <w:rsid w:val="00124851"/>
    <w:rPr>
      <w:lang w:eastAsia="ar-SA"/>
    </w:rPr>
  </w:style>
  <w:style w:type="paragraph" w:customStyle="1" w:styleId="51">
    <w:name w:val="Заголовок 51"/>
    <w:basedOn w:val="a2"/>
    <w:uiPriority w:val="1"/>
    <w:qFormat/>
    <w:rsid w:val="00124851"/>
    <w:pPr>
      <w:widowControl w:val="0"/>
      <w:spacing w:after="0" w:line="240" w:lineRule="auto"/>
      <w:ind w:left="384"/>
      <w:outlineLvl w:val="5"/>
    </w:pPr>
    <w:rPr>
      <w:rFonts w:ascii="Times New Roman" w:eastAsia="Times New Roman" w:hAnsi="Times New Roman" w:cs="Times New Roman"/>
      <w:b/>
      <w:bCs/>
      <w:i/>
      <w:sz w:val="21"/>
      <w:szCs w:val="21"/>
      <w:lang w:val="en-US"/>
    </w:rPr>
  </w:style>
  <w:style w:type="paragraph" w:customStyle="1" w:styleId="ConsPlusNormal">
    <w:name w:val="ConsPlusNormal"/>
    <w:uiPriority w:val="99"/>
    <w:qFormat/>
    <w:rsid w:val="0012485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0">
    <w:name w:val="Прижатый влево"/>
    <w:basedOn w:val="a2"/>
    <w:next w:val="a2"/>
    <w:uiPriority w:val="99"/>
    <w:qFormat/>
    <w:rsid w:val="00124851"/>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Default">
    <w:name w:val="Default"/>
    <w:uiPriority w:val="99"/>
    <w:qFormat/>
    <w:rsid w:val="00124851"/>
    <w:pPr>
      <w:autoSpaceDE w:val="0"/>
      <w:autoSpaceDN w:val="0"/>
      <w:adjustRightInd w:val="0"/>
      <w:spacing w:after="0" w:line="240" w:lineRule="auto"/>
    </w:pPr>
    <w:rPr>
      <w:rFonts w:ascii="Times New Roman" w:hAnsi="Times New Roman" w:cs="Times New Roman"/>
      <w:color w:val="000000"/>
      <w:sz w:val="24"/>
      <w:szCs w:val="24"/>
    </w:rPr>
  </w:style>
  <w:style w:type="paragraph" w:styleId="afff1">
    <w:name w:val="Body Text Indent"/>
    <w:basedOn w:val="a2"/>
    <w:link w:val="afff2"/>
    <w:uiPriority w:val="99"/>
    <w:rsid w:val="00124851"/>
    <w:pPr>
      <w:spacing w:after="120" w:line="240" w:lineRule="auto"/>
      <w:ind w:left="283"/>
    </w:pPr>
    <w:rPr>
      <w:rFonts w:ascii="Times New Roman" w:eastAsia="Times New Roman" w:hAnsi="Times New Roman" w:cs="Times New Roman"/>
      <w:sz w:val="24"/>
      <w:szCs w:val="24"/>
      <w:lang w:eastAsia="ru-RU"/>
    </w:rPr>
  </w:style>
  <w:style w:type="character" w:customStyle="1" w:styleId="afff2">
    <w:name w:val="Основной текст с отступом Знак"/>
    <w:basedOn w:val="a3"/>
    <w:link w:val="afff1"/>
    <w:uiPriority w:val="99"/>
    <w:rsid w:val="00124851"/>
    <w:rPr>
      <w:rFonts w:ascii="Times New Roman" w:eastAsia="Times New Roman" w:hAnsi="Times New Roman" w:cs="Times New Roman"/>
      <w:sz w:val="24"/>
      <w:szCs w:val="24"/>
      <w:lang w:eastAsia="ru-RU"/>
    </w:rPr>
  </w:style>
  <w:style w:type="table" w:customStyle="1" w:styleId="TableGrid1">
    <w:name w:val="Table Grid1"/>
    <w:basedOn w:val="a4"/>
    <w:next w:val="af0"/>
    <w:uiPriority w:val="39"/>
    <w:rsid w:val="001248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2"/>
    <w:uiPriority w:val="99"/>
    <w:rsid w:val="00124851"/>
    <w:pPr>
      <w:widowControl w:val="0"/>
      <w:autoSpaceDE w:val="0"/>
      <w:autoSpaceDN w:val="0"/>
      <w:adjustRightInd w:val="0"/>
      <w:spacing w:after="0" w:line="708" w:lineRule="exact"/>
      <w:ind w:hanging="1730"/>
    </w:pPr>
    <w:rPr>
      <w:rFonts w:ascii="Times New Roman" w:eastAsia="Times New Roman" w:hAnsi="Times New Roman" w:cs="Times New Roman"/>
      <w:sz w:val="24"/>
      <w:szCs w:val="24"/>
      <w:lang w:eastAsia="ru-RU"/>
    </w:rPr>
  </w:style>
  <w:style w:type="character" w:customStyle="1" w:styleId="FontStyle11">
    <w:name w:val="Font Style11"/>
    <w:uiPriority w:val="99"/>
    <w:rsid w:val="00124851"/>
    <w:rPr>
      <w:rFonts w:ascii="Times New Roman" w:hAnsi="Times New Roman" w:cs="Times New Roman"/>
      <w:b/>
      <w:bCs/>
      <w:sz w:val="20"/>
      <w:szCs w:val="20"/>
    </w:rPr>
  </w:style>
  <w:style w:type="character" w:customStyle="1" w:styleId="Bodytext7">
    <w:name w:val="Body text (7)_"/>
    <w:link w:val="Bodytext70"/>
    <w:uiPriority w:val="99"/>
    <w:rsid w:val="00124851"/>
    <w:rPr>
      <w:rFonts w:ascii="Times New Roman" w:hAnsi="Times New Roman"/>
      <w:sz w:val="19"/>
      <w:szCs w:val="19"/>
      <w:shd w:val="clear" w:color="auto" w:fill="FFFFFF"/>
    </w:rPr>
  </w:style>
  <w:style w:type="paragraph" w:customStyle="1" w:styleId="Bodytext70">
    <w:name w:val="Body text (7)"/>
    <w:basedOn w:val="a2"/>
    <w:link w:val="Bodytext7"/>
    <w:uiPriority w:val="99"/>
    <w:rsid w:val="00124851"/>
    <w:pPr>
      <w:shd w:val="clear" w:color="auto" w:fill="FFFFFF"/>
      <w:spacing w:after="0" w:line="226" w:lineRule="exact"/>
    </w:pPr>
    <w:rPr>
      <w:rFonts w:ascii="Times New Roman" w:hAnsi="Times New Roman"/>
      <w:sz w:val="19"/>
      <w:szCs w:val="19"/>
    </w:rPr>
  </w:style>
  <w:style w:type="character" w:customStyle="1" w:styleId="Bodytext">
    <w:name w:val="Body text_"/>
    <w:link w:val="1f1"/>
    <w:uiPriority w:val="99"/>
    <w:rsid w:val="00124851"/>
    <w:rPr>
      <w:rFonts w:ascii="Times New Roman" w:hAnsi="Times New Roman" w:cs="Times New Roman"/>
      <w:sz w:val="27"/>
      <w:szCs w:val="27"/>
      <w:shd w:val="clear" w:color="auto" w:fill="FFFFFF"/>
    </w:rPr>
  </w:style>
  <w:style w:type="paragraph" w:customStyle="1" w:styleId="1f1">
    <w:name w:val="Основной текст1"/>
    <w:basedOn w:val="a2"/>
    <w:link w:val="Bodytext"/>
    <w:uiPriority w:val="99"/>
    <w:rsid w:val="00124851"/>
    <w:pPr>
      <w:shd w:val="clear" w:color="auto" w:fill="FFFFFF"/>
      <w:spacing w:after="5100" w:line="298" w:lineRule="exact"/>
      <w:ind w:hanging="380"/>
    </w:pPr>
    <w:rPr>
      <w:rFonts w:ascii="Times New Roman" w:hAnsi="Times New Roman" w:cs="Times New Roman"/>
      <w:sz w:val="27"/>
      <w:szCs w:val="27"/>
    </w:rPr>
  </w:style>
  <w:style w:type="character" w:customStyle="1" w:styleId="FontStyle33">
    <w:name w:val="Font Style33"/>
    <w:uiPriority w:val="99"/>
    <w:rsid w:val="00124851"/>
    <w:rPr>
      <w:rFonts w:ascii="Times New Roman" w:hAnsi="Times New Roman" w:cs="Times New Roman"/>
      <w:sz w:val="16"/>
      <w:szCs w:val="16"/>
    </w:rPr>
  </w:style>
  <w:style w:type="paragraph" w:customStyle="1" w:styleId="Style24">
    <w:name w:val="Style24"/>
    <w:basedOn w:val="a2"/>
    <w:uiPriority w:val="99"/>
    <w:rsid w:val="00124851"/>
    <w:pPr>
      <w:widowControl w:val="0"/>
      <w:autoSpaceDE w:val="0"/>
      <w:autoSpaceDN w:val="0"/>
      <w:adjustRightInd w:val="0"/>
      <w:spacing w:after="0" w:line="199" w:lineRule="exact"/>
      <w:jc w:val="both"/>
    </w:pPr>
    <w:rPr>
      <w:rFonts w:ascii="Times New Roman" w:eastAsia="Times New Roman" w:hAnsi="Times New Roman" w:cs="Times New Roman"/>
      <w:sz w:val="24"/>
      <w:szCs w:val="24"/>
      <w:lang w:eastAsia="ru-RU"/>
    </w:rPr>
  </w:style>
  <w:style w:type="paragraph" w:customStyle="1" w:styleId="Style3">
    <w:name w:val="Style3"/>
    <w:basedOn w:val="a2"/>
    <w:uiPriority w:val="99"/>
    <w:qFormat/>
    <w:rsid w:val="00124851"/>
    <w:pPr>
      <w:widowControl w:val="0"/>
      <w:autoSpaceDE w:val="0"/>
      <w:autoSpaceDN w:val="0"/>
      <w:adjustRightInd w:val="0"/>
      <w:spacing w:after="0" w:line="194" w:lineRule="exact"/>
    </w:pPr>
    <w:rPr>
      <w:rFonts w:ascii="Times New Roman" w:eastAsia="Times New Roman" w:hAnsi="Times New Roman" w:cs="Times New Roman"/>
      <w:sz w:val="24"/>
      <w:szCs w:val="24"/>
      <w:lang w:eastAsia="ru-RU"/>
    </w:rPr>
  </w:style>
  <w:style w:type="character" w:customStyle="1" w:styleId="FontStyle30">
    <w:name w:val="Font Style30"/>
    <w:uiPriority w:val="99"/>
    <w:rsid w:val="00124851"/>
    <w:rPr>
      <w:rFonts w:ascii="Times New Roman" w:hAnsi="Times New Roman" w:cs="Times New Roman" w:hint="default"/>
      <w:b/>
      <w:bCs/>
      <w:smallCaps/>
      <w:spacing w:val="20"/>
      <w:sz w:val="30"/>
      <w:szCs w:val="30"/>
    </w:rPr>
  </w:style>
  <w:style w:type="character" w:customStyle="1" w:styleId="FontStyle68">
    <w:name w:val="Font Style68"/>
    <w:rsid w:val="00124851"/>
    <w:rPr>
      <w:rFonts w:ascii="Times New Roman" w:hAnsi="Times New Roman" w:cs="Times New Roman" w:hint="default"/>
      <w:b/>
      <w:bCs/>
      <w:sz w:val="18"/>
      <w:szCs w:val="18"/>
    </w:rPr>
  </w:style>
  <w:style w:type="character" w:customStyle="1" w:styleId="submenu-table">
    <w:name w:val="submenu-table"/>
    <w:basedOn w:val="a3"/>
    <w:rsid w:val="00124851"/>
    <w:rPr>
      <w:rFonts w:cs="Times New Roman"/>
    </w:rPr>
  </w:style>
  <w:style w:type="character" w:customStyle="1" w:styleId="afff3">
    <w:name w:val="Колонтитул_"/>
    <w:basedOn w:val="a3"/>
    <w:link w:val="1f2"/>
    <w:uiPriority w:val="99"/>
    <w:locked/>
    <w:rsid w:val="00124851"/>
    <w:rPr>
      <w:b/>
      <w:bCs/>
      <w:sz w:val="21"/>
      <w:szCs w:val="21"/>
      <w:shd w:val="clear" w:color="auto" w:fill="FFFFFF"/>
    </w:rPr>
  </w:style>
  <w:style w:type="character" w:customStyle="1" w:styleId="afff4">
    <w:name w:val="Колонтитул"/>
    <w:basedOn w:val="afff3"/>
    <w:uiPriority w:val="99"/>
    <w:rsid w:val="00124851"/>
    <w:rPr>
      <w:b/>
      <w:bCs/>
      <w:sz w:val="21"/>
      <w:szCs w:val="21"/>
      <w:shd w:val="clear" w:color="auto" w:fill="FFFFFF"/>
    </w:rPr>
  </w:style>
  <w:style w:type="paragraph" w:customStyle="1" w:styleId="1f2">
    <w:name w:val="Колонтитул1"/>
    <w:basedOn w:val="a2"/>
    <w:link w:val="afff3"/>
    <w:uiPriority w:val="99"/>
    <w:rsid w:val="00124851"/>
    <w:pPr>
      <w:widowControl w:val="0"/>
      <w:shd w:val="clear" w:color="auto" w:fill="FFFFFF"/>
      <w:spacing w:after="0" w:line="240" w:lineRule="atLeast"/>
    </w:pPr>
    <w:rPr>
      <w:b/>
      <w:bCs/>
      <w:sz w:val="21"/>
      <w:szCs w:val="21"/>
    </w:rPr>
  </w:style>
  <w:style w:type="table" w:customStyle="1" w:styleId="130">
    <w:name w:val="Сетка таблицы13"/>
    <w:basedOn w:val="a4"/>
    <w:next w:val="af0"/>
    <w:uiPriority w:val="39"/>
    <w:rsid w:val="001248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3"/>
    <w:rsid w:val="00124851"/>
  </w:style>
  <w:style w:type="character" w:customStyle="1" w:styleId="28">
    <w:name w:val="Основной текст (2)_"/>
    <w:link w:val="29"/>
    <w:rsid w:val="00124851"/>
    <w:rPr>
      <w:sz w:val="27"/>
      <w:szCs w:val="27"/>
      <w:shd w:val="clear" w:color="auto" w:fill="FFFFFF"/>
    </w:rPr>
  </w:style>
  <w:style w:type="paragraph" w:customStyle="1" w:styleId="29">
    <w:name w:val="Основной текст (2)"/>
    <w:basedOn w:val="a2"/>
    <w:link w:val="28"/>
    <w:rsid w:val="00124851"/>
    <w:pPr>
      <w:shd w:val="clear" w:color="auto" w:fill="FFFFFF"/>
      <w:spacing w:after="360" w:line="0" w:lineRule="atLeast"/>
    </w:pPr>
    <w:rPr>
      <w:sz w:val="27"/>
      <w:szCs w:val="27"/>
    </w:rPr>
  </w:style>
  <w:style w:type="paragraph" w:customStyle="1" w:styleId="afff5">
    <w:name w:val="Осн.текст"/>
    <w:rsid w:val="00124851"/>
    <w:pPr>
      <w:autoSpaceDE w:val="0"/>
      <w:autoSpaceDN w:val="0"/>
      <w:adjustRightInd w:val="0"/>
      <w:spacing w:after="0" w:line="240" w:lineRule="atLeast"/>
      <w:ind w:firstLine="317"/>
      <w:jc w:val="both"/>
    </w:pPr>
    <w:rPr>
      <w:rFonts w:ascii="Times New Roman" w:eastAsia="Times New Roman" w:hAnsi="Times New Roman" w:cs="Times New Roman"/>
      <w:color w:val="000000"/>
      <w:sz w:val="20"/>
      <w:szCs w:val="20"/>
      <w:lang w:eastAsia="ru-RU"/>
    </w:rPr>
  </w:style>
  <w:style w:type="paragraph" w:customStyle="1" w:styleId="2a">
    <w:name w:val="Подзаг2"/>
    <w:next w:val="afff5"/>
    <w:rsid w:val="00124851"/>
    <w:pPr>
      <w:keepNext/>
      <w:keepLines/>
      <w:autoSpaceDE w:val="0"/>
      <w:autoSpaceDN w:val="0"/>
      <w:adjustRightInd w:val="0"/>
      <w:spacing w:before="113" w:after="113" w:line="240" w:lineRule="atLeast"/>
      <w:jc w:val="center"/>
    </w:pPr>
    <w:rPr>
      <w:rFonts w:ascii="Times New Roman" w:eastAsia="Times New Roman" w:hAnsi="Times New Roman" w:cs="Times New Roman"/>
      <w:i/>
      <w:iCs/>
      <w:sz w:val="20"/>
      <w:szCs w:val="20"/>
      <w:lang w:eastAsia="ru-RU"/>
    </w:rPr>
  </w:style>
  <w:style w:type="character" w:customStyle="1" w:styleId="afff6">
    <w:name w:val="Гипертекстовая ссылка"/>
    <w:uiPriority w:val="99"/>
    <w:rsid w:val="00124851"/>
    <w:rPr>
      <w:rFonts w:cs="Times New Roman"/>
      <w:color w:val="008000"/>
    </w:rPr>
  </w:style>
  <w:style w:type="paragraph" w:customStyle="1" w:styleId="c13">
    <w:name w:val="c13"/>
    <w:basedOn w:val="a2"/>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3"/>
    <w:rsid w:val="00124851"/>
  </w:style>
  <w:style w:type="character" w:customStyle="1" w:styleId="c6">
    <w:name w:val="c6"/>
    <w:basedOn w:val="a3"/>
    <w:rsid w:val="00124851"/>
  </w:style>
  <w:style w:type="paragraph" w:customStyle="1" w:styleId="leftmargin">
    <w:name w:val="left_margin"/>
    <w:basedOn w:val="a2"/>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124851"/>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w">
    <w:name w:val="w"/>
    <w:basedOn w:val="a3"/>
    <w:rsid w:val="00124851"/>
  </w:style>
  <w:style w:type="character" w:customStyle="1" w:styleId="140">
    <w:name w:val="Основной текст + Полужирный14"/>
    <w:aliases w:val="Курсив14"/>
    <w:rsid w:val="00124851"/>
    <w:rPr>
      <w:rFonts w:ascii="Times New Roman" w:hAnsi="Times New Roman" w:cs="Times New Roman"/>
      <w:b/>
      <w:bCs/>
      <w:i/>
      <w:iCs/>
      <w:spacing w:val="0"/>
      <w:szCs w:val="24"/>
      <w:shd w:val="clear" w:color="auto" w:fill="FFFFFF"/>
    </w:rPr>
  </w:style>
  <w:style w:type="character" w:customStyle="1" w:styleId="150">
    <w:name w:val="Основной текст + Полужирный15"/>
    <w:rsid w:val="00124851"/>
    <w:rPr>
      <w:rFonts w:ascii="Times New Roman" w:hAnsi="Times New Roman" w:cs="Times New Roman"/>
      <w:b/>
      <w:bCs/>
      <w:spacing w:val="0"/>
      <w:sz w:val="22"/>
      <w:szCs w:val="22"/>
      <w:lang w:eastAsia="ar-SA" w:bidi="ar-SA"/>
    </w:rPr>
  </w:style>
  <w:style w:type="character" w:customStyle="1" w:styleId="111">
    <w:name w:val="Основной текст + Полужирный11"/>
    <w:rsid w:val="00124851"/>
    <w:rPr>
      <w:rFonts w:ascii="Times New Roman" w:hAnsi="Times New Roman" w:cs="Times New Roman"/>
      <w:b/>
      <w:bCs/>
      <w:spacing w:val="0"/>
      <w:sz w:val="22"/>
      <w:szCs w:val="22"/>
      <w:lang w:eastAsia="ar-SA" w:bidi="ar-SA"/>
    </w:rPr>
  </w:style>
  <w:style w:type="character" w:customStyle="1" w:styleId="afff7">
    <w:name w:val="Основной текст + Курсив"/>
    <w:rsid w:val="00124851"/>
    <w:rPr>
      <w:rFonts w:ascii="Times New Roman" w:hAnsi="Times New Roman" w:cs="Times New Roman"/>
      <w:i/>
      <w:iCs/>
      <w:spacing w:val="0"/>
      <w:sz w:val="22"/>
      <w:szCs w:val="22"/>
      <w:lang w:eastAsia="ar-SA" w:bidi="ar-SA"/>
    </w:rPr>
  </w:style>
  <w:style w:type="character" w:customStyle="1" w:styleId="141">
    <w:name w:val="Основной текст (14) + Не курсив"/>
    <w:rsid w:val="00124851"/>
  </w:style>
  <w:style w:type="character" w:customStyle="1" w:styleId="142">
    <w:name w:val="Основной текст (14)"/>
    <w:rsid w:val="00124851"/>
    <w:rPr>
      <w:i/>
      <w:iCs/>
      <w:sz w:val="22"/>
      <w:szCs w:val="22"/>
      <w:lang w:eastAsia="ar-SA" w:bidi="ar-SA"/>
    </w:rPr>
  </w:style>
  <w:style w:type="paragraph" w:customStyle="1" w:styleId="s3">
    <w:name w:val="s_3"/>
    <w:basedOn w:val="a2"/>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10">
    <w:name w:val="Основной текст (14)1"/>
    <w:rsid w:val="00124851"/>
    <w:pPr>
      <w:widowControl w:val="0"/>
      <w:suppressAutoHyphens/>
      <w:spacing w:after="0" w:line="211" w:lineRule="exact"/>
      <w:ind w:firstLine="400"/>
      <w:jc w:val="both"/>
    </w:pPr>
    <w:rPr>
      <w:rFonts w:ascii="Calibri" w:eastAsia="Arial Unicode MS" w:hAnsi="Calibri" w:cs="font246"/>
      <w:i/>
      <w:iCs/>
      <w:kern w:val="1"/>
      <w:lang w:eastAsia="ar-SA"/>
    </w:rPr>
  </w:style>
  <w:style w:type="character" w:customStyle="1" w:styleId="122">
    <w:name w:val="Заголовок №1 (2)2"/>
    <w:rsid w:val="00124851"/>
  </w:style>
  <w:style w:type="paragraph" w:customStyle="1" w:styleId="121">
    <w:name w:val="Заголовок №1 (2)1"/>
    <w:rsid w:val="00124851"/>
    <w:pPr>
      <w:widowControl w:val="0"/>
      <w:suppressAutoHyphens/>
      <w:spacing w:before="60" w:after="240" w:line="240" w:lineRule="atLeast"/>
      <w:ind w:firstLine="400"/>
      <w:jc w:val="both"/>
    </w:pPr>
    <w:rPr>
      <w:rFonts w:ascii="Calibri" w:eastAsia="Arial Unicode MS" w:hAnsi="Calibri" w:cs="font246"/>
      <w:b/>
      <w:bCs/>
      <w:kern w:val="1"/>
      <w:sz w:val="25"/>
      <w:szCs w:val="25"/>
      <w:lang w:eastAsia="ar-SA"/>
    </w:rPr>
  </w:style>
  <w:style w:type="paragraph" w:styleId="afff8">
    <w:name w:val="Block Text"/>
    <w:basedOn w:val="a2"/>
    <w:rsid w:val="00124851"/>
    <w:pPr>
      <w:widowControl w:val="0"/>
      <w:autoSpaceDE w:val="0"/>
      <w:autoSpaceDN w:val="0"/>
      <w:spacing w:after="0" w:line="260" w:lineRule="auto"/>
      <w:ind w:left="560" w:right="2200"/>
      <w:jc w:val="center"/>
    </w:pPr>
    <w:rPr>
      <w:rFonts w:ascii="Times New Roman" w:eastAsia="Times New Roman" w:hAnsi="Times New Roman" w:cs="Times New Roman"/>
      <w:b/>
      <w:bCs/>
      <w:sz w:val="28"/>
      <w:szCs w:val="28"/>
      <w:lang w:eastAsia="ru-RU"/>
    </w:rPr>
  </w:style>
  <w:style w:type="character" w:customStyle="1" w:styleId="udar">
    <w:name w:val="udar"/>
    <w:basedOn w:val="a3"/>
    <w:rsid w:val="00124851"/>
  </w:style>
  <w:style w:type="paragraph" w:customStyle="1" w:styleId="t-right">
    <w:name w:val="t-right"/>
    <w:basedOn w:val="a2"/>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124851"/>
    <w:pPr>
      <w:spacing w:after="120"/>
      <w:ind w:left="283"/>
    </w:pPr>
    <w:rPr>
      <w:rFonts w:ascii="Calibri" w:eastAsia="Calibri" w:hAnsi="Calibri" w:cs="Times New Roman"/>
      <w:sz w:val="16"/>
      <w:szCs w:val="16"/>
      <w:lang/>
    </w:rPr>
  </w:style>
  <w:style w:type="character" w:customStyle="1" w:styleId="33">
    <w:name w:val="Основной текст с отступом 3 Знак"/>
    <w:basedOn w:val="a3"/>
    <w:link w:val="32"/>
    <w:uiPriority w:val="99"/>
    <w:rsid w:val="00124851"/>
    <w:rPr>
      <w:rFonts w:ascii="Calibri" w:eastAsia="Calibri" w:hAnsi="Calibri" w:cs="Times New Roman"/>
      <w:sz w:val="16"/>
      <w:szCs w:val="16"/>
      <w:lang/>
    </w:rPr>
  </w:style>
  <w:style w:type="character" w:styleId="afff9">
    <w:name w:val="FollowedHyperlink"/>
    <w:uiPriority w:val="99"/>
    <w:unhideWhenUsed/>
    <w:rsid w:val="00124851"/>
    <w:rPr>
      <w:color w:val="800080"/>
      <w:u w:val="single"/>
    </w:rPr>
  </w:style>
  <w:style w:type="paragraph" w:customStyle="1" w:styleId="c1">
    <w:name w:val="c1"/>
    <w:basedOn w:val="a2"/>
    <w:uiPriority w:val="99"/>
    <w:qFormat/>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3"/>
    <w:rsid w:val="00124851"/>
  </w:style>
  <w:style w:type="character" w:customStyle="1" w:styleId="s10">
    <w:name w:val="s_10"/>
    <w:basedOn w:val="a3"/>
    <w:rsid w:val="00124851"/>
  </w:style>
  <w:style w:type="paragraph" w:customStyle="1" w:styleId="112">
    <w:name w:val="Заголовок 11"/>
    <w:basedOn w:val="a2"/>
    <w:uiPriority w:val="1"/>
    <w:qFormat/>
    <w:rsid w:val="00124851"/>
    <w:pPr>
      <w:widowControl w:val="0"/>
      <w:spacing w:after="0" w:line="240" w:lineRule="auto"/>
      <w:ind w:left="377"/>
      <w:outlineLvl w:val="1"/>
    </w:pPr>
    <w:rPr>
      <w:rFonts w:ascii="Times New Roman" w:eastAsia="Times New Roman" w:hAnsi="Times New Roman" w:cs="Times New Roman"/>
      <w:b/>
      <w:bCs/>
      <w:sz w:val="19"/>
      <w:szCs w:val="19"/>
      <w:lang w:val="en-US"/>
    </w:rPr>
  </w:style>
  <w:style w:type="paragraph" w:customStyle="1" w:styleId="412">
    <w:name w:val="Заголовок 41"/>
    <w:basedOn w:val="a2"/>
    <w:uiPriority w:val="1"/>
    <w:qFormat/>
    <w:rsid w:val="00124851"/>
    <w:pPr>
      <w:widowControl w:val="0"/>
      <w:spacing w:before="17" w:after="0" w:line="240" w:lineRule="auto"/>
      <w:ind w:left="154"/>
      <w:outlineLvl w:val="4"/>
    </w:pPr>
    <w:rPr>
      <w:rFonts w:ascii="Times New Roman" w:eastAsia="Times New Roman" w:hAnsi="Times New Roman" w:cs="Times New Roman"/>
      <w:b/>
      <w:bCs/>
      <w:sz w:val="19"/>
      <w:szCs w:val="19"/>
      <w:lang w:val="en-US"/>
    </w:rPr>
  </w:style>
  <w:style w:type="paragraph" w:customStyle="1" w:styleId="TableParagraph">
    <w:name w:val="Table Paragraph"/>
    <w:basedOn w:val="a2"/>
    <w:uiPriority w:val="1"/>
    <w:qFormat/>
    <w:rsid w:val="00124851"/>
    <w:pPr>
      <w:widowControl w:val="0"/>
      <w:spacing w:after="0" w:line="240" w:lineRule="auto"/>
    </w:pPr>
    <w:rPr>
      <w:rFonts w:ascii="Calibri" w:eastAsia="Calibri" w:hAnsi="Calibri" w:cs="Times New Roman"/>
      <w:lang w:val="en-US"/>
    </w:rPr>
  </w:style>
  <w:style w:type="table" w:customStyle="1" w:styleId="TableNormal">
    <w:name w:val="Table Normal"/>
    <w:unhideWhenUsed/>
    <w:qFormat/>
    <w:rsid w:val="0012485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2">
    <w:name w:val="Заголовок 21"/>
    <w:basedOn w:val="a2"/>
    <w:uiPriority w:val="1"/>
    <w:qFormat/>
    <w:rsid w:val="00124851"/>
    <w:pPr>
      <w:widowControl w:val="0"/>
      <w:spacing w:after="0" w:line="240" w:lineRule="auto"/>
      <w:ind w:left="327"/>
      <w:outlineLvl w:val="2"/>
    </w:pPr>
    <w:rPr>
      <w:rFonts w:ascii="Times New Roman" w:eastAsia="Times New Roman" w:hAnsi="Times New Roman" w:cs="Times New Roman"/>
      <w:b/>
      <w:bCs/>
      <w:sz w:val="19"/>
      <w:szCs w:val="19"/>
      <w:lang w:val="en-US"/>
    </w:rPr>
  </w:style>
  <w:style w:type="character" w:customStyle="1" w:styleId="text-danger">
    <w:name w:val="text-danger"/>
    <w:basedOn w:val="a3"/>
    <w:rsid w:val="00124851"/>
  </w:style>
  <w:style w:type="character" w:customStyle="1" w:styleId="posted-on">
    <w:name w:val="posted-on"/>
    <w:basedOn w:val="a3"/>
    <w:rsid w:val="00124851"/>
  </w:style>
  <w:style w:type="character" w:customStyle="1" w:styleId="author">
    <w:name w:val="author"/>
    <w:basedOn w:val="a3"/>
    <w:rsid w:val="00124851"/>
  </w:style>
  <w:style w:type="character" w:customStyle="1" w:styleId="cat-links">
    <w:name w:val="cat-links"/>
    <w:basedOn w:val="a3"/>
    <w:rsid w:val="00124851"/>
  </w:style>
  <w:style w:type="paragraph" w:customStyle="1" w:styleId="81">
    <w:name w:val="Заголовок 81"/>
    <w:basedOn w:val="a2"/>
    <w:uiPriority w:val="1"/>
    <w:qFormat/>
    <w:rsid w:val="00124851"/>
    <w:pPr>
      <w:widowControl w:val="0"/>
      <w:spacing w:after="0" w:line="240" w:lineRule="auto"/>
      <w:ind w:left="960"/>
      <w:outlineLvl w:val="8"/>
    </w:pPr>
    <w:rPr>
      <w:rFonts w:ascii="Times New Roman" w:eastAsia="Times New Roman" w:hAnsi="Times New Roman" w:cs="Times New Roman"/>
      <w:b/>
      <w:bCs/>
      <w:sz w:val="21"/>
      <w:szCs w:val="21"/>
      <w:lang w:val="en-US"/>
    </w:rPr>
  </w:style>
  <w:style w:type="character" w:customStyle="1" w:styleId="FontStyle48">
    <w:name w:val="Font Style48"/>
    <w:rsid w:val="00124851"/>
    <w:rPr>
      <w:rFonts w:ascii="Times New Roman" w:hAnsi="Times New Roman" w:cs="Times New Roman"/>
      <w:sz w:val="18"/>
      <w:szCs w:val="18"/>
    </w:rPr>
  </w:style>
  <w:style w:type="paragraph" w:customStyle="1" w:styleId="Style6">
    <w:name w:val="Style6"/>
    <w:basedOn w:val="a2"/>
    <w:uiPriority w:val="99"/>
    <w:qFormat/>
    <w:rsid w:val="00124851"/>
    <w:pPr>
      <w:widowControl w:val="0"/>
      <w:suppressAutoHyphens/>
      <w:autoSpaceDE w:val="0"/>
      <w:spacing w:after="0" w:line="190" w:lineRule="exact"/>
      <w:ind w:hanging="259"/>
    </w:pPr>
    <w:rPr>
      <w:rFonts w:ascii="Franklin Gothic Medium Cond" w:eastAsia="Times New Roman" w:hAnsi="Franklin Gothic Medium Cond" w:cs="Times New Roman"/>
      <w:sz w:val="24"/>
      <w:szCs w:val="24"/>
      <w:lang w:eastAsia="ar-SA"/>
    </w:rPr>
  </w:style>
  <w:style w:type="paragraph" w:customStyle="1" w:styleId="Style4">
    <w:name w:val="Style4"/>
    <w:basedOn w:val="a2"/>
    <w:rsid w:val="00124851"/>
    <w:pPr>
      <w:widowControl w:val="0"/>
      <w:suppressAutoHyphens/>
      <w:autoSpaceDE w:val="0"/>
      <w:spacing w:after="0" w:line="221" w:lineRule="exact"/>
      <w:ind w:firstLine="298"/>
      <w:jc w:val="both"/>
    </w:pPr>
    <w:rPr>
      <w:rFonts w:ascii="Franklin Gothic Medium Cond" w:eastAsia="Times New Roman" w:hAnsi="Franklin Gothic Medium Cond" w:cs="Times New Roman"/>
      <w:sz w:val="24"/>
      <w:szCs w:val="24"/>
      <w:lang w:eastAsia="ar-SA"/>
    </w:rPr>
  </w:style>
  <w:style w:type="character" w:customStyle="1" w:styleId="1f3">
    <w:name w:val="Название Знак1"/>
    <w:basedOn w:val="a3"/>
    <w:uiPriority w:val="10"/>
    <w:rsid w:val="00124851"/>
    <w:rPr>
      <w:rFonts w:asciiTheme="majorHAnsi" w:eastAsiaTheme="majorEastAsia" w:hAnsiTheme="majorHAnsi" w:cstheme="majorBidi"/>
      <w:spacing w:val="-10"/>
      <w:kern w:val="28"/>
      <w:sz w:val="56"/>
      <w:szCs w:val="56"/>
    </w:rPr>
  </w:style>
  <w:style w:type="character" w:customStyle="1" w:styleId="c2">
    <w:name w:val="c2"/>
    <w:rsid w:val="00124851"/>
  </w:style>
  <w:style w:type="character" w:customStyle="1" w:styleId="BodytextItalic">
    <w:name w:val="Body text + Italic"/>
    <w:rsid w:val="00124851"/>
    <w:rPr>
      <w:rFonts w:ascii="Times New Roman" w:eastAsia="Times New Roman" w:hAnsi="Times New Roman" w:cs="Times New Roman"/>
      <w:b w:val="0"/>
      <w:bCs w:val="0"/>
      <w:i/>
      <w:iCs/>
      <w:smallCaps w:val="0"/>
      <w:strike w:val="0"/>
      <w:spacing w:val="-2"/>
      <w:sz w:val="25"/>
      <w:szCs w:val="25"/>
    </w:rPr>
  </w:style>
  <w:style w:type="paragraph" w:customStyle="1" w:styleId="PreformattedText">
    <w:name w:val="Preformatted Text"/>
    <w:basedOn w:val="a2"/>
    <w:rsid w:val="00124851"/>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character" w:customStyle="1" w:styleId="c15">
    <w:name w:val="c15"/>
    <w:basedOn w:val="a3"/>
    <w:rsid w:val="00124851"/>
  </w:style>
  <w:style w:type="paragraph" w:styleId="34">
    <w:name w:val="Body Text 3"/>
    <w:basedOn w:val="a2"/>
    <w:link w:val="35"/>
    <w:uiPriority w:val="99"/>
    <w:semiHidden/>
    <w:unhideWhenUsed/>
    <w:rsid w:val="00124851"/>
    <w:pPr>
      <w:spacing w:after="120"/>
    </w:pPr>
    <w:rPr>
      <w:rFonts w:ascii="Calibri" w:eastAsia="MS Mincho" w:hAnsi="Calibri" w:cs="Times New Roman"/>
      <w:sz w:val="16"/>
      <w:szCs w:val="16"/>
      <w:lang w:eastAsia="ru-RU"/>
    </w:rPr>
  </w:style>
  <w:style w:type="character" w:customStyle="1" w:styleId="35">
    <w:name w:val="Основной текст 3 Знак"/>
    <w:basedOn w:val="a3"/>
    <w:link w:val="34"/>
    <w:uiPriority w:val="99"/>
    <w:semiHidden/>
    <w:rsid w:val="00124851"/>
    <w:rPr>
      <w:rFonts w:ascii="Calibri" w:eastAsia="MS Mincho" w:hAnsi="Calibri" w:cs="Times New Roman"/>
      <w:sz w:val="16"/>
      <w:szCs w:val="16"/>
      <w:lang w:eastAsia="ru-RU"/>
    </w:rPr>
  </w:style>
  <w:style w:type="paragraph" w:customStyle="1" w:styleId="p16">
    <w:name w:val="p16"/>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7">
    <w:name w:val="p37"/>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9">
    <w:name w:val="p39"/>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0">
    <w:name w:val="p40"/>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1">
    <w:name w:val="p41"/>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2">
    <w:name w:val="p42"/>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3">
    <w:name w:val="p43"/>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4">
    <w:name w:val="p44"/>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5">
    <w:name w:val="p45"/>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6">
    <w:name w:val="p46"/>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
    <w:name w:val="p47"/>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2">
    <w:name w:val="p52"/>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3">
    <w:name w:val="p53"/>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4">
    <w:name w:val="p54"/>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6">
    <w:name w:val="p56"/>
    <w:basedOn w:val="a2"/>
    <w:uiPriority w:val="99"/>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
    <w:basedOn w:val="a3"/>
    <w:rsid w:val="00124851"/>
    <w:rPr>
      <w:rFonts w:ascii="Times New Roman" w:hAnsi="Times New Roman" w:cs="Times New Roman" w:hint="default"/>
    </w:rPr>
  </w:style>
  <w:style w:type="character" w:customStyle="1" w:styleId="s30">
    <w:name w:val="s3"/>
    <w:basedOn w:val="a3"/>
    <w:uiPriority w:val="99"/>
    <w:rsid w:val="00124851"/>
    <w:rPr>
      <w:rFonts w:ascii="Times New Roman" w:hAnsi="Times New Roman" w:cs="Times New Roman" w:hint="default"/>
    </w:rPr>
  </w:style>
  <w:style w:type="character" w:customStyle="1" w:styleId="s5">
    <w:name w:val="s5"/>
    <w:basedOn w:val="a3"/>
    <w:uiPriority w:val="99"/>
    <w:rsid w:val="00124851"/>
    <w:rPr>
      <w:rFonts w:ascii="Times New Roman" w:hAnsi="Times New Roman" w:cs="Times New Roman" w:hint="default"/>
    </w:rPr>
  </w:style>
  <w:style w:type="character" w:customStyle="1" w:styleId="s14">
    <w:name w:val="s14"/>
    <w:basedOn w:val="a3"/>
    <w:uiPriority w:val="99"/>
    <w:rsid w:val="00124851"/>
    <w:rPr>
      <w:rFonts w:ascii="Times New Roman" w:hAnsi="Times New Roman" w:cs="Times New Roman" w:hint="default"/>
    </w:rPr>
  </w:style>
  <w:style w:type="character" w:customStyle="1" w:styleId="s15">
    <w:name w:val="s15"/>
    <w:basedOn w:val="a3"/>
    <w:uiPriority w:val="99"/>
    <w:rsid w:val="00124851"/>
    <w:rPr>
      <w:rFonts w:ascii="Times New Roman" w:hAnsi="Times New Roman" w:cs="Times New Roman" w:hint="default"/>
    </w:rPr>
  </w:style>
  <w:style w:type="character" w:customStyle="1" w:styleId="s16">
    <w:name w:val="s16"/>
    <w:basedOn w:val="a3"/>
    <w:uiPriority w:val="99"/>
    <w:rsid w:val="00124851"/>
    <w:rPr>
      <w:rFonts w:ascii="Times New Roman" w:hAnsi="Times New Roman" w:cs="Times New Roman" w:hint="default"/>
    </w:rPr>
  </w:style>
  <w:style w:type="character" w:customStyle="1" w:styleId="s17">
    <w:name w:val="s17"/>
    <w:basedOn w:val="a3"/>
    <w:uiPriority w:val="99"/>
    <w:rsid w:val="00124851"/>
    <w:rPr>
      <w:rFonts w:ascii="Times New Roman" w:hAnsi="Times New Roman" w:cs="Times New Roman" w:hint="default"/>
    </w:rPr>
  </w:style>
  <w:style w:type="character" w:customStyle="1" w:styleId="s18">
    <w:name w:val="s18"/>
    <w:basedOn w:val="a3"/>
    <w:uiPriority w:val="99"/>
    <w:rsid w:val="00124851"/>
    <w:rPr>
      <w:rFonts w:ascii="Times New Roman" w:hAnsi="Times New Roman" w:cs="Times New Roman" w:hint="default"/>
    </w:rPr>
  </w:style>
  <w:style w:type="character" w:customStyle="1" w:styleId="s4">
    <w:name w:val="s4"/>
    <w:basedOn w:val="a3"/>
    <w:uiPriority w:val="99"/>
    <w:rsid w:val="00124851"/>
    <w:rPr>
      <w:rFonts w:ascii="Times New Roman" w:hAnsi="Times New Roman" w:cs="Times New Roman" w:hint="default"/>
    </w:rPr>
  </w:style>
  <w:style w:type="character" w:customStyle="1" w:styleId="s7">
    <w:name w:val="s7"/>
    <w:basedOn w:val="a3"/>
    <w:uiPriority w:val="99"/>
    <w:rsid w:val="00124851"/>
    <w:rPr>
      <w:rFonts w:ascii="Times New Roman" w:hAnsi="Times New Roman" w:cs="Times New Roman" w:hint="default"/>
    </w:rPr>
  </w:style>
  <w:style w:type="character" w:customStyle="1" w:styleId="s13">
    <w:name w:val="s13"/>
    <w:basedOn w:val="a3"/>
    <w:uiPriority w:val="99"/>
    <w:rsid w:val="00124851"/>
    <w:rPr>
      <w:rFonts w:ascii="Times New Roman" w:hAnsi="Times New Roman" w:cs="Times New Roman" w:hint="default"/>
    </w:rPr>
  </w:style>
  <w:style w:type="character" w:customStyle="1" w:styleId="c4">
    <w:name w:val="c4"/>
    <w:basedOn w:val="a3"/>
    <w:rsid w:val="00124851"/>
  </w:style>
  <w:style w:type="character" w:customStyle="1" w:styleId="c7">
    <w:name w:val="c7"/>
    <w:basedOn w:val="a3"/>
    <w:rsid w:val="00124851"/>
  </w:style>
  <w:style w:type="character" w:customStyle="1" w:styleId="52">
    <w:name w:val="5"/>
    <w:basedOn w:val="a3"/>
    <w:rsid w:val="00124851"/>
  </w:style>
  <w:style w:type="paragraph" w:customStyle="1" w:styleId="a1">
    <w:name w:val="Перечень"/>
    <w:basedOn w:val="a2"/>
    <w:next w:val="a2"/>
    <w:link w:val="afffa"/>
    <w:qFormat/>
    <w:rsid w:val="00124851"/>
    <w:pPr>
      <w:numPr>
        <w:numId w:val="1"/>
      </w:numPr>
      <w:suppressAutoHyphens/>
      <w:spacing w:after="0" w:line="360" w:lineRule="auto"/>
      <w:ind w:left="0" w:firstLine="284"/>
      <w:jc w:val="both"/>
    </w:pPr>
    <w:rPr>
      <w:rFonts w:ascii="Times New Roman" w:eastAsia="Calibri" w:hAnsi="Times New Roman" w:cs="Times New Roman"/>
      <w:sz w:val="28"/>
      <w:u w:color="000000"/>
      <w:bdr w:val="nil"/>
      <w:lang/>
    </w:rPr>
  </w:style>
  <w:style w:type="character" w:customStyle="1" w:styleId="afffa">
    <w:name w:val="Перечень Знак"/>
    <w:link w:val="a1"/>
    <w:rsid w:val="00124851"/>
    <w:rPr>
      <w:rFonts w:ascii="Times New Roman" w:eastAsia="Calibri" w:hAnsi="Times New Roman" w:cs="Times New Roman"/>
      <w:sz w:val="28"/>
      <w:u w:color="000000"/>
      <w:bdr w:val="nil"/>
      <w:lang/>
    </w:rPr>
  </w:style>
  <w:style w:type="character" w:customStyle="1" w:styleId="WW-">
    <w:name w:val="WW-Символы концевой сноски"/>
    <w:rsid w:val="00124851"/>
  </w:style>
  <w:style w:type="paragraph" w:customStyle="1" w:styleId="afffb">
    <w:name w:val="Заголовок нумерованный"/>
    <w:basedOn w:val="a2"/>
    <w:next w:val="a2"/>
    <w:rsid w:val="00124851"/>
    <w:pPr>
      <w:widowControl w:val="0"/>
      <w:tabs>
        <w:tab w:val="left" w:pos="567"/>
        <w:tab w:val="num" w:pos="1152"/>
        <w:tab w:val="center" w:pos="4857"/>
        <w:tab w:val="right" w:pos="9354"/>
      </w:tabs>
      <w:autoSpaceDE w:val="0"/>
      <w:autoSpaceDN w:val="0"/>
      <w:adjustRightInd w:val="0"/>
      <w:spacing w:before="120" w:after="0" w:line="240" w:lineRule="auto"/>
      <w:ind w:left="1152" w:hanging="360"/>
      <w:jc w:val="center"/>
    </w:pPr>
    <w:rPr>
      <w:rFonts w:ascii="Times New Roman" w:eastAsia="Times New Roman" w:hAnsi="Times New Roman" w:cs="Times New Roman"/>
      <w:b/>
      <w:bCs/>
      <w:color w:val="000000"/>
      <w:spacing w:val="-3"/>
      <w:sz w:val="28"/>
      <w:szCs w:val="28"/>
      <w:lang w:eastAsia="ru-RU"/>
    </w:rPr>
  </w:style>
  <w:style w:type="character" w:customStyle="1" w:styleId="aff">
    <w:name w:val="Без интервала Знак"/>
    <w:link w:val="afe"/>
    <w:uiPriority w:val="1"/>
    <w:rsid w:val="00124851"/>
    <w:rPr>
      <w:rFonts w:eastAsiaTheme="minorEastAsia"/>
    </w:rPr>
  </w:style>
  <w:style w:type="character" w:customStyle="1" w:styleId="FontStyle12">
    <w:name w:val="Font Style12"/>
    <w:uiPriority w:val="99"/>
    <w:rsid w:val="00124851"/>
    <w:rPr>
      <w:rFonts w:ascii="Times New Roman" w:hAnsi="Times New Roman" w:cs="Times New Roman"/>
      <w:sz w:val="20"/>
      <w:szCs w:val="20"/>
    </w:rPr>
  </w:style>
  <w:style w:type="paragraph" w:customStyle="1" w:styleId="Style5">
    <w:name w:val="Style5"/>
    <w:basedOn w:val="a2"/>
    <w:uiPriority w:val="99"/>
    <w:rsid w:val="00124851"/>
    <w:pPr>
      <w:widowControl w:val="0"/>
      <w:autoSpaceDE w:val="0"/>
      <w:autoSpaceDN w:val="0"/>
      <w:adjustRightInd w:val="0"/>
      <w:spacing w:after="0" w:line="199" w:lineRule="exact"/>
      <w:jc w:val="both"/>
    </w:pPr>
    <w:rPr>
      <w:rFonts w:ascii="Times New Roman" w:eastAsia="Times New Roman" w:hAnsi="Times New Roman" w:cs="Times New Roman"/>
      <w:sz w:val="24"/>
      <w:szCs w:val="24"/>
      <w:lang w:eastAsia="ru-RU"/>
    </w:rPr>
  </w:style>
  <w:style w:type="paragraph" w:customStyle="1" w:styleId="Style9">
    <w:name w:val="Style9"/>
    <w:basedOn w:val="a2"/>
    <w:uiPriority w:val="99"/>
    <w:qFormat/>
    <w:rsid w:val="00124851"/>
    <w:pPr>
      <w:widowControl w:val="0"/>
      <w:autoSpaceDE w:val="0"/>
      <w:autoSpaceDN w:val="0"/>
      <w:adjustRightInd w:val="0"/>
      <w:spacing w:after="0" w:line="223" w:lineRule="exact"/>
      <w:jc w:val="center"/>
    </w:pPr>
    <w:rPr>
      <w:rFonts w:ascii="Times New Roman" w:eastAsia="Times New Roman" w:hAnsi="Times New Roman" w:cs="Times New Roman"/>
      <w:sz w:val="24"/>
      <w:szCs w:val="24"/>
      <w:lang w:eastAsia="ru-RU"/>
    </w:rPr>
  </w:style>
  <w:style w:type="character" w:customStyle="1" w:styleId="FontStyle14">
    <w:name w:val="Font Style14"/>
    <w:uiPriority w:val="99"/>
    <w:rsid w:val="00124851"/>
    <w:rPr>
      <w:rFonts w:ascii="Times New Roman" w:hAnsi="Times New Roman" w:cs="Times New Roman"/>
      <w:sz w:val="16"/>
      <w:szCs w:val="16"/>
    </w:rPr>
  </w:style>
  <w:style w:type="paragraph" w:customStyle="1" w:styleId="Style13">
    <w:name w:val="Style13"/>
    <w:basedOn w:val="a2"/>
    <w:uiPriority w:val="99"/>
    <w:qFormat/>
    <w:rsid w:val="00124851"/>
    <w:pPr>
      <w:widowControl w:val="0"/>
      <w:autoSpaceDE w:val="0"/>
      <w:autoSpaceDN w:val="0"/>
      <w:adjustRightInd w:val="0"/>
      <w:spacing w:after="0" w:line="194" w:lineRule="exact"/>
      <w:jc w:val="center"/>
    </w:pPr>
    <w:rPr>
      <w:rFonts w:ascii="Times New Roman" w:eastAsia="Times New Roman" w:hAnsi="Times New Roman" w:cs="Times New Roman"/>
      <w:sz w:val="24"/>
      <w:szCs w:val="24"/>
      <w:lang w:eastAsia="ru-RU"/>
    </w:rPr>
  </w:style>
  <w:style w:type="paragraph" w:customStyle="1" w:styleId="Style14">
    <w:name w:val="Style14"/>
    <w:basedOn w:val="a2"/>
    <w:uiPriority w:val="99"/>
    <w:rsid w:val="00124851"/>
    <w:pPr>
      <w:widowControl w:val="0"/>
      <w:autoSpaceDE w:val="0"/>
      <w:autoSpaceDN w:val="0"/>
      <w:adjustRightInd w:val="0"/>
      <w:spacing w:after="0" w:line="187" w:lineRule="exact"/>
      <w:ind w:firstLine="146"/>
    </w:pPr>
    <w:rPr>
      <w:rFonts w:ascii="Times New Roman" w:eastAsia="Times New Roman" w:hAnsi="Times New Roman" w:cs="Times New Roman"/>
      <w:sz w:val="24"/>
      <w:szCs w:val="24"/>
      <w:lang w:eastAsia="ru-RU"/>
    </w:rPr>
  </w:style>
  <w:style w:type="paragraph" w:customStyle="1" w:styleId="Style15">
    <w:name w:val="Style15"/>
    <w:basedOn w:val="a2"/>
    <w:uiPriority w:val="99"/>
    <w:rsid w:val="00124851"/>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paragraph" w:customStyle="1" w:styleId="Style16">
    <w:name w:val="Style16"/>
    <w:basedOn w:val="a2"/>
    <w:uiPriority w:val="99"/>
    <w:rsid w:val="00124851"/>
    <w:pPr>
      <w:widowControl w:val="0"/>
      <w:autoSpaceDE w:val="0"/>
      <w:autoSpaceDN w:val="0"/>
      <w:adjustRightInd w:val="0"/>
      <w:spacing w:after="0" w:line="194" w:lineRule="exact"/>
      <w:jc w:val="center"/>
    </w:pPr>
    <w:rPr>
      <w:rFonts w:ascii="Times New Roman" w:eastAsia="Times New Roman" w:hAnsi="Times New Roman" w:cs="Times New Roman"/>
      <w:sz w:val="24"/>
      <w:szCs w:val="24"/>
      <w:lang w:eastAsia="ru-RU"/>
    </w:rPr>
  </w:style>
  <w:style w:type="paragraph" w:customStyle="1" w:styleId="Style17">
    <w:name w:val="Style17"/>
    <w:basedOn w:val="a2"/>
    <w:uiPriority w:val="99"/>
    <w:rsid w:val="001248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2">
    <w:name w:val="Font Style32"/>
    <w:uiPriority w:val="99"/>
    <w:rsid w:val="00124851"/>
    <w:rPr>
      <w:rFonts w:ascii="Times New Roman" w:hAnsi="Times New Roman" w:cs="Times New Roman"/>
      <w:i/>
      <w:iCs/>
      <w:sz w:val="16"/>
      <w:szCs w:val="16"/>
    </w:rPr>
  </w:style>
  <w:style w:type="paragraph" w:customStyle="1" w:styleId="Style20">
    <w:name w:val="Style20"/>
    <w:basedOn w:val="a2"/>
    <w:uiPriority w:val="99"/>
    <w:rsid w:val="00124851"/>
    <w:pPr>
      <w:widowControl w:val="0"/>
      <w:autoSpaceDE w:val="0"/>
      <w:autoSpaceDN w:val="0"/>
      <w:adjustRightInd w:val="0"/>
      <w:spacing w:after="0" w:line="295" w:lineRule="exact"/>
      <w:jc w:val="center"/>
    </w:pPr>
    <w:rPr>
      <w:rFonts w:ascii="Times New Roman" w:eastAsia="Times New Roman" w:hAnsi="Times New Roman" w:cs="Times New Roman"/>
      <w:sz w:val="24"/>
      <w:szCs w:val="24"/>
      <w:lang w:eastAsia="ru-RU"/>
    </w:rPr>
  </w:style>
  <w:style w:type="paragraph" w:customStyle="1" w:styleId="Style25">
    <w:name w:val="Style25"/>
    <w:basedOn w:val="a2"/>
    <w:uiPriority w:val="99"/>
    <w:rsid w:val="001248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2"/>
    <w:uiPriority w:val="99"/>
    <w:rsid w:val="00124851"/>
    <w:pPr>
      <w:widowControl w:val="0"/>
      <w:autoSpaceDE w:val="0"/>
      <w:autoSpaceDN w:val="0"/>
      <w:adjustRightInd w:val="0"/>
      <w:spacing w:after="0" w:line="197" w:lineRule="exact"/>
      <w:ind w:firstLine="607"/>
    </w:pPr>
    <w:rPr>
      <w:rFonts w:ascii="Times New Roman" w:eastAsia="Times New Roman" w:hAnsi="Times New Roman" w:cs="Times New Roman"/>
      <w:sz w:val="24"/>
      <w:szCs w:val="24"/>
      <w:lang w:eastAsia="ru-RU"/>
    </w:rPr>
  </w:style>
  <w:style w:type="character" w:customStyle="1" w:styleId="Bodytext3">
    <w:name w:val="Body text (3)_"/>
    <w:link w:val="Bodytext30"/>
    <w:uiPriority w:val="99"/>
    <w:rsid w:val="00124851"/>
    <w:rPr>
      <w:rFonts w:ascii="Times New Roman" w:hAnsi="Times New Roman"/>
      <w:sz w:val="23"/>
      <w:szCs w:val="23"/>
      <w:shd w:val="clear" w:color="auto" w:fill="FFFFFF"/>
    </w:rPr>
  </w:style>
  <w:style w:type="paragraph" w:customStyle="1" w:styleId="Bodytext30">
    <w:name w:val="Body text (3)"/>
    <w:basedOn w:val="a2"/>
    <w:link w:val="Bodytext3"/>
    <w:uiPriority w:val="99"/>
    <w:rsid w:val="00124851"/>
    <w:pPr>
      <w:shd w:val="clear" w:color="auto" w:fill="FFFFFF"/>
      <w:spacing w:before="6180" w:after="0" w:line="240" w:lineRule="atLeast"/>
      <w:ind w:hanging="300"/>
    </w:pPr>
    <w:rPr>
      <w:rFonts w:ascii="Times New Roman" w:hAnsi="Times New Roman"/>
      <w:sz w:val="23"/>
      <w:szCs w:val="23"/>
    </w:rPr>
  </w:style>
  <w:style w:type="character" w:customStyle="1" w:styleId="BodytextBold1">
    <w:name w:val="Body text + Bold1"/>
    <w:uiPriority w:val="99"/>
    <w:rsid w:val="00124851"/>
    <w:rPr>
      <w:rFonts w:ascii="Times New Roman" w:hAnsi="Times New Roman" w:cs="Times New Roman"/>
      <w:b/>
      <w:bCs/>
      <w:spacing w:val="0"/>
      <w:sz w:val="27"/>
      <w:szCs w:val="27"/>
      <w:shd w:val="clear" w:color="auto" w:fill="FFFFFF"/>
    </w:rPr>
  </w:style>
  <w:style w:type="character" w:customStyle="1" w:styleId="blk">
    <w:name w:val="blk"/>
    <w:rsid w:val="00124851"/>
  </w:style>
  <w:style w:type="paragraph" w:styleId="2b">
    <w:name w:val="List 2"/>
    <w:basedOn w:val="a2"/>
    <w:uiPriority w:val="99"/>
    <w:rsid w:val="00124851"/>
    <w:pPr>
      <w:spacing w:before="120" w:after="120" w:line="240" w:lineRule="auto"/>
      <w:ind w:left="720" w:hanging="360"/>
      <w:jc w:val="both"/>
    </w:pPr>
    <w:rPr>
      <w:rFonts w:ascii="Arial" w:eastAsia="Batang" w:hAnsi="Arial" w:cs="Times New Roman"/>
      <w:sz w:val="20"/>
      <w:szCs w:val="24"/>
      <w:lang w:eastAsia="ko-KR"/>
    </w:rPr>
  </w:style>
  <w:style w:type="paragraph" w:styleId="2c">
    <w:name w:val="toc 2"/>
    <w:basedOn w:val="a2"/>
    <w:next w:val="a2"/>
    <w:autoRedefine/>
    <w:uiPriority w:val="39"/>
    <w:rsid w:val="00124851"/>
    <w:pPr>
      <w:spacing w:before="120" w:after="0" w:line="240" w:lineRule="auto"/>
      <w:ind w:left="240"/>
    </w:pPr>
    <w:rPr>
      <w:rFonts w:ascii="Calibri" w:eastAsia="PMingLiU" w:hAnsi="Calibri" w:cs="Calibri"/>
      <w:i/>
      <w:iCs/>
      <w:sz w:val="20"/>
      <w:szCs w:val="20"/>
      <w:lang w:eastAsia="ru-RU"/>
    </w:rPr>
  </w:style>
  <w:style w:type="paragraph" w:styleId="36">
    <w:name w:val="toc 3"/>
    <w:basedOn w:val="a2"/>
    <w:next w:val="a2"/>
    <w:autoRedefine/>
    <w:uiPriority w:val="39"/>
    <w:rsid w:val="00124851"/>
    <w:pPr>
      <w:spacing w:after="0" w:line="240" w:lineRule="auto"/>
      <w:ind w:left="480"/>
    </w:pPr>
    <w:rPr>
      <w:rFonts w:ascii="Times New Roman" w:eastAsia="PMingLiU" w:hAnsi="Times New Roman" w:cs="Times New Roman"/>
      <w:sz w:val="28"/>
      <w:szCs w:val="28"/>
      <w:lang w:eastAsia="ru-RU"/>
    </w:rPr>
  </w:style>
  <w:style w:type="character" w:customStyle="1" w:styleId="FootnoteTextChar">
    <w:name w:val="Footnote Text Char"/>
    <w:locked/>
    <w:rsid w:val="00124851"/>
    <w:rPr>
      <w:rFonts w:ascii="Times New Roman" w:hAnsi="Times New Roman"/>
      <w:sz w:val="20"/>
      <w:lang w:eastAsia="ru-RU"/>
    </w:rPr>
  </w:style>
  <w:style w:type="paragraph" w:styleId="afffc">
    <w:name w:val="annotation text"/>
    <w:basedOn w:val="a2"/>
    <w:link w:val="afffd"/>
    <w:uiPriority w:val="99"/>
    <w:unhideWhenUsed/>
    <w:rsid w:val="00124851"/>
    <w:pPr>
      <w:spacing w:after="0" w:line="240" w:lineRule="auto"/>
    </w:pPr>
    <w:rPr>
      <w:rFonts w:ascii="Times New Roman" w:eastAsia="PMingLiU" w:hAnsi="Times New Roman" w:cs="Times New Roman"/>
      <w:sz w:val="20"/>
      <w:szCs w:val="20"/>
      <w:lang w:eastAsia="ru-RU"/>
    </w:rPr>
  </w:style>
  <w:style w:type="character" w:customStyle="1" w:styleId="afffd">
    <w:name w:val="Текст примечания Знак"/>
    <w:basedOn w:val="a3"/>
    <w:link w:val="afffc"/>
    <w:uiPriority w:val="99"/>
    <w:rsid w:val="00124851"/>
    <w:rPr>
      <w:rFonts w:ascii="Times New Roman" w:eastAsia="PMingLiU" w:hAnsi="Times New Roman" w:cs="Times New Roman"/>
      <w:sz w:val="20"/>
      <w:szCs w:val="20"/>
      <w:lang w:eastAsia="ru-RU"/>
    </w:rPr>
  </w:style>
  <w:style w:type="character" w:customStyle="1" w:styleId="1f4">
    <w:name w:val="Текст примечания Знак1"/>
    <w:uiPriority w:val="99"/>
    <w:rsid w:val="00124851"/>
    <w:rPr>
      <w:rFonts w:cs="Times New Roman"/>
      <w:sz w:val="20"/>
      <w:szCs w:val="20"/>
    </w:rPr>
  </w:style>
  <w:style w:type="paragraph" w:styleId="afffe">
    <w:name w:val="annotation subject"/>
    <w:basedOn w:val="afffc"/>
    <w:next w:val="afffc"/>
    <w:link w:val="affff"/>
    <w:uiPriority w:val="99"/>
    <w:unhideWhenUsed/>
    <w:rsid w:val="00124851"/>
    <w:rPr>
      <w:rFonts w:ascii="Calibri" w:hAnsi="Calibri"/>
      <w:b/>
      <w:bCs/>
      <w:sz w:val="22"/>
      <w:szCs w:val="22"/>
    </w:rPr>
  </w:style>
  <w:style w:type="character" w:customStyle="1" w:styleId="affff">
    <w:name w:val="Тема примечания Знак"/>
    <w:basedOn w:val="afffd"/>
    <w:link w:val="afffe"/>
    <w:uiPriority w:val="99"/>
    <w:rsid w:val="00124851"/>
    <w:rPr>
      <w:rFonts w:ascii="Calibri" w:eastAsia="PMingLiU" w:hAnsi="Calibri" w:cs="Times New Roman"/>
      <w:b/>
      <w:bCs/>
      <w:sz w:val="20"/>
      <w:szCs w:val="20"/>
      <w:lang w:eastAsia="ru-RU"/>
    </w:rPr>
  </w:style>
  <w:style w:type="character" w:customStyle="1" w:styleId="1f5">
    <w:name w:val="Тема примечания Знак1"/>
    <w:uiPriority w:val="99"/>
    <w:rsid w:val="00124851"/>
    <w:rPr>
      <w:rFonts w:cs="Times New Roman"/>
      <w:b/>
      <w:bCs/>
      <w:sz w:val="20"/>
      <w:szCs w:val="20"/>
    </w:rPr>
  </w:style>
  <w:style w:type="character" w:customStyle="1" w:styleId="affff0">
    <w:name w:val="Цветовое выделение"/>
    <w:uiPriority w:val="99"/>
    <w:rsid w:val="00124851"/>
    <w:rPr>
      <w:b/>
      <w:color w:val="26282F"/>
    </w:rPr>
  </w:style>
  <w:style w:type="character" w:customStyle="1" w:styleId="affff1">
    <w:name w:val="Активная гипертекстовая ссылка"/>
    <w:uiPriority w:val="99"/>
    <w:rsid w:val="00124851"/>
    <w:rPr>
      <w:b/>
      <w:color w:val="106BBE"/>
      <w:u w:val="single"/>
    </w:rPr>
  </w:style>
  <w:style w:type="paragraph" w:customStyle="1" w:styleId="affff2">
    <w:name w:val="Внимание"/>
    <w:basedOn w:val="a2"/>
    <w:next w:val="a2"/>
    <w:uiPriority w:val="99"/>
    <w:qFormat/>
    <w:rsid w:val="00124851"/>
    <w:pPr>
      <w:widowControl w:val="0"/>
      <w:autoSpaceDE w:val="0"/>
      <w:autoSpaceDN w:val="0"/>
      <w:adjustRightInd w:val="0"/>
      <w:spacing w:before="240" w:after="240" w:line="360" w:lineRule="auto"/>
      <w:ind w:left="420" w:right="420" w:firstLine="300"/>
      <w:jc w:val="both"/>
    </w:pPr>
    <w:rPr>
      <w:rFonts w:ascii="Times New Roman" w:eastAsia="PMingLiU" w:hAnsi="Times New Roman" w:cs="Times New Roman"/>
      <w:sz w:val="24"/>
      <w:szCs w:val="24"/>
      <w:shd w:val="clear" w:color="auto" w:fill="F5F3DA"/>
      <w:lang w:eastAsia="ru-RU"/>
    </w:rPr>
  </w:style>
  <w:style w:type="paragraph" w:customStyle="1" w:styleId="affff3">
    <w:name w:val="Внимание: криминал!!"/>
    <w:basedOn w:val="affff2"/>
    <w:next w:val="a2"/>
    <w:uiPriority w:val="99"/>
    <w:qFormat/>
    <w:rsid w:val="00124851"/>
  </w:style>
  <w:style w:type="paragraph" w:customStyle="1" w:styleId="affff4">
    <w:name w:val="Внимание: недобросовестность!"/>
    <w:basedOn w:val="affff2"/>
    <w:next w:val="a2"/>
    <w:uiPriority w:val="99"/>
    <w:qFormat/>
    <w:rsid w:val="00124851"/>
  </w:style>
  <w:style w:type="character" w:customStyle="1" w:styleId="affff5">
    <w:name w:val="Выделение для Базового Поиска"/>
    <w:uiPriority w:val="99"/>
    <w:rsid w:val="00124851"/>
    <w:rPr>
      <w:b/>
      <w:color w:val="0058A9"/>
    </w:rPr>
  </w:style>
  <w:style w:type="character" w:customStyle="1" w:styleId="affff6">
    <w:name w:val="Выделение для Базового Поиска (курсив)"/>
    <w:uiPriority w:val="99"/>
    <w:rsid w:val="00124851"/>
    <w:rPr>
      <w:b/>
      <w:i/>
      <w:color w:val="0058A9"/>
    </w:rPr>
  </w:style>
  <w:style w:type="paragraph" w:customStyle="1" w:styleId="affff7">
    <w:name w:val="Дочерний элемент списка"/>
    <w:basedOn w:val="a2"/>
    <w:next w:val="a2"/>
    <w:uiPriority w:val="99"/>
    <w:qFormat/>
    <w:rsid w:val="00124851"/>
    <w:pPr>
      <w:widowControl w:val="0"/>
      <w:autoSpaceDE w:val="0"/>
      <w:autoSpaceDN w:val="0"/>
      <w:adjustRightInd w:val="0"/>
      <w:spacing w:after="0" w:line="360" w:lineRule="auto"/>
      <w:jc w:val="both"/>
    </w:pPr>
    <w:rPr>
      <w:rFonts w:ascii="Times New Roman" w:eastAsia="PMingLiU" w:hAnsi="Times New Roman" w:cs="Times New Roman"/>
      <w:color w:val="868381"/>
      <w:sz w:val="20"/>
      <w:szCs w:val="20"/>
      <w:lang w:eastAsia="ru-RU"/>
    </w:rPr>
  </w:style>
  <w:style w:type="paragraph" w:customStyle="1" w:styleId="affff8">
    <w:name w:val="Основное меню (преемственное)"/>
    <w:basedOn w:val="a2"/>
    <w:next w:val="a2"/>
    <w:uiPriority w:val="99"/>
    <w:qFormat/>
    <w:rsid w:val="00124851"/>
    <w:pPr>
      <w:widowControl w:val="0"/>
      <w:autoSpaceDE w:val="0"/>
      <w:autoSpaceDN w:val="0"/>
      <w:adjustRightInd w:val="0"/>
      <w:spacing w:after="0" w:line="360" w:lineRule="auto"/>
      <w:ind w:firstLine="720"/>
      <w:jc w:val="both"/>
    </w:pPr>
    <w:rPr>
      <w:rFonts w:ascii="Verdana" w:eastAsia="PMingLiU" w:hAnsi="Verdana" w:cs="Verdana"/>
      <w:lang w:eastAsia="ru-RU"/>
    </w:rPr>
  </w:style>
  <w:style w:type="paragraph" w:customStyle="1" w:styleId="affff9">
    <w:name w:val="Заголовок группы контролов"/>
    <w:basedOn w:val="a2"/>
    <w:next w:val="a2"/>
    <w:uiPriority w:val="99"/>
    <w:qFormat/>
    <w:rsid w:val="00124851"/>
    <w:pPr>
      <w:widowControl w:val="0"/>
      <w:autoSpaceDE w:val="0"/>
      <w:autoSpaceDN w:val="0"/>
      <w:adjustRightInd w:val="0"/>
      <w:spacing w:after="0" w:line="360" w:lineRule="auto"/>
      <w:ind w:firstLine="720"/>
      <w:jc w:val="both"/>
    </w:pPr>
    <w:rPr>
      <w:rFonts w:ascii="Times New Roman" w:eastAsia="PMingLiU" w:hAnsi="Times New Roman" w:cs="Times New Roman"/>
      <w:b/>
      <w:bCs/>
      <w:color w:val="000000"/>
      <w:sz w:val="24"/>
      <w:szCs w:val="24"/>
      <w:lang w:eastAsia="ru-RU"/>
    </w:rPr>
  </w:style>
  <w:style w:type="paragraph" w:customStyle="1" w:styleId="affffa">
    <w:name w:val="Заголовок для информации об изменениях"/>
    <w:basedOn w:val="10"/>
    <w:next w:val="a2"/>
    <w:uiPriority w:val="99"/>
    <w:qFormat/>
    <w:rsid w:val="00124851"/>
    <w:pPr>
      <w:autoSpaceDE w:val="0"/>
      <w:autoSpaceDN w:val="0"/>
      <w:adjustRightInd w:val="0"/>
      <w:spacing w:before="0" w:after="240" w:line="360" w:lineRule="auto"/>
      <w:jc w:val="center"/>
      <w:outlineLvl w:val="9"/>
    </w:pPr>
    <w:rPr>
      <w:rFonts w:ascii="Times New Roman" w:eastAsia="PMingLiU" w:hAnsi="Times New Roman" w:cs="Times New Roman"/>
      <w:b w:val="0"/>
      <w:bCs w:val="0"/>
      <w:color w:val="auto"/>
      <w:sz w:val="18"/>
      <w:szCs w:val="18"/>
      <w:shd w:val="clear" w:color="auto" w:fill="FFFFFF"/>
    </w:rPr>
  </w:style>
  <w:style w:type="paragraph" w:customStyle="1" w:styleId="affffb">
    <w:name w:val="Заголовок распахивающейся части диалога"/>
    <w:basedOn w:val="a2"/>
    <w:next w:val="a2"/>
    <w:uiPriority w:val="99"/>
    <w:qFormat/>
    <w:rsid w:val="00124851"/>
    <w:pPr>
      <w:widowControl w:val="0"/>
      <w:autoSpaceDE w:val="0"/>
      <w:autoSpaceDN w:val="0"/>
      <w:adjustRightInd w:val="0"/>
      <w:spacing w:after="0" w:line="360" w:lineRule="auto"/>
      <w:ind w:firstLine="720"/>
      <w:jc w:val="both"/>
    </w:pPr>
    <w:rPr>
      <w:rFonts w:ascii="Times New Roman" w:eastAsia="PMingLiU" w:hAnsi="Times New Roman" w:cs="Times New Roman"/>
      <w:i/>
      <w:iCs/>
      <w:color w:val="000080"/>
      <w:lang w:eastAsia="ru-RU"/>
    </w:rPr>
  </w:style>
  <w:style w:type="character" w:customStyle="1" w:styleId="affffc">
    <w:name w:val="Заголовок своего сообщения"/>
    <w:uiPriority w:val="99"/>
    <w:rsid w:val="00124851"/>
    <w:rPr>
      <w:b/>
      <w:color w:val="26282F"/>
    </w:rPr>
  </w:style>
  <w:style w:type="paragraph" w:customStyle="1" w:styleId="affffd">
    <w:name w:val="Заголовок статьи"/>
    <w:basedOn w:val="a2"/>
    <w:next w:val="a2"/>
    <w:uiPriority w:val="99"/>
    <w:qFormat/>
    <w:rsid w:val="00124851"/>
    <w:pPr>
      <w:widowControl w:val="0"/>
      <w:autoSpaceDE w:val="0"/>
      <w:autoSpaceDN w:val="0"/>
      <w:adjustRightInd w:val="0"/>
      <w:spacing w:after="0" w:line="360" w:lineRule="auto"/>
      <w:ind w:left="1612" w:hanging="892"/>
      <w:jc w:val="both"/>
    </w:pPr>
    <w:rPr>
      <w:rFonts w:ascii="Times New Roman" w:eastAsia="PMingLiU" w:hAnsi="Times New Roman" w:cs="Times New Roman"/>
      <w:sz w:val="24"/>
      <w:szCs w:val="24"/>
      <w:lang w:eastAsia="ru-RU"/>
    </w:rPr>
  </w:style>
  <w:style w:type="character" w:customStyle="1" w:styleId="affffe">
    <w:name w:val="Заголовок чужого сообщения"/>
    <w:uiPriority w:val="99"/>
    <w:rsid w:val="00124851"/>
    <w:rPr>
      <w:b/>
      <w:color w:val="FF0000"/>
    </w:rPr>
  </w:style>
  <w:style w:type="paragraph" w:customStyle="1" w:styleId="afffff">
    <w:name w:val="Заголовок ЭР (левое окно)"/>
    <w:basedOn w:val="a2"/>
    <w:next w:val="a2"/>
    <w:uiPriority w:val="99"/>
    <w:qFormat/>
    <w:rsid w:val="00124851"/>
    <w:pPr>
      <w:widowControl w:val="0"/>
      <w:autoSpaceDE w:val="0"/>
      <w:autoSpaceDN w:val="0"/>
      <w:adjustRightInd w:val="0"/>
      <w:spacing w:before="300" w:after="250" w:line="360" w:lineRule="auto"/>
      <w:jc w:val="center"/>
    </w:pPr>
    <w:rPr>
      <w:rFonts w:ascii="Times New Roman" w:eastAsia="PMingLiU" w:hAnsi="Times New Roman" w:cs="Times New Roman"/>
      <w:b/>
      <w:bCs/>
      <w:color w:val="26282F"/>
      <w:sz w:val="26"/>
      <w:szCs w:val="26"/>
      <w:lang w:eastAsia="ru-RU"/>
    </w:rPr>
  </w:style>
  <w:style w:type="paragraph" w:customStyle="1" w:styleId="afffff0">
    <w:name w:val="Заголовок ЭР (правое окно)"/>
    <w:basedOn w:val="afffff"/>
    <w:next w:val="a2"/>
    <w:uiPriority w:val="99"/>
    <w:qFormat/>
    <w:rsid w:val="00124851"/>
    <w:pPr>
      <w:spacing w:after="0"/>
      <w:jc w:val="left"/>
    </w:pPr>
  </w:style>
  <w:style w:type="paragraph" w:customStyle="1" w:styleId="afffff1">
    <w:name w:val="Интерактивный заголовок"/>
    <w:basedOn w:val="1d"/>
    <w:next w:val="a2"/>
    <w:uiPriority w:val="99"/>
    <w:qFormat/>
    <w:rsid w:val="00124851"/>
    <w:pPr>
      <w:keepNext w:val="0"/>
      <w:widowControl w:val="0"/>
      <w:autoSpaceDE w:val="0"/>
      <w:autoSpaceDN w:val="0"/>
      <w:adjustRightInd w:val="0"/>
      <w:spacing w:before="0" w:after="0" w:line="360" w:lineRule="auto"/>
      <w:ind w:firstLine="720"/>
      <w:jc w:val="both"/>
    </w:pPr>
    <w:rPr>
      <w:rFonts w:ascii="Verdana" w:eastAsia="PMingLiU" w:hAnsi="Verdana" w:cs="Verdana"/>
      <w:b/>
      <w:bCs/>
      <w:color w:val="0058A9"/>
      <w:sz w:val="22"/>
      <w:szCs w:val="22"/>
      <w:u w:val="single"/>
      <w:shd w:val="clear" w:color="auto" w:fill="ECE9D8"/>
      <w:lang w:eastAsia="ru-RU"/>
    </w:rPr>
  </w:style>
  <w:style w:type="paragraph" w:customStyle="1" w:styleId="afffff2">
    <w:name w:val="Текст информации об изменениях"/>
    <w:basedOn w:val="a2"/>
    <w:next w:val="a2"/>
    <w:uiPriority w:val="99"/>
    <w:qFormat/>
    <w:rsid w:val="00124851"/>
    <w:pPr>
      <w:widowControl w:val="0"/>
      <w:autoSpaceDE w:val="0"/>
      <w:autoSpaceDN w:val="0"/>
      <w:adjustRightInd w:val="0"/>
      <w:spacing w:after="0" w:line="360" w:lineRule="auto"/>
      <w:ind w:firstLine="720"/>
      <w:jc w:val="both"/>
    </w:pPr>
    <w:rPr>
      <w:rFonts w:ascii="Times New Roman" w:eastAsia="PMingLiU" w:hAnsi="Times New Roman" w:cs="Times New Roman"/>
      <w:color w:val="353842"/>
      <w:sz w:val="18"/>
      <w:szCs w:val="18"/>
      <w:lang w:eastAsia="ru-RU"/>
    </w:rPr>
  </w:style>
  <w:style w:type="paragraph" w:customStyle="1" w:styleId="afffff3">
    <w:name w:val="Информация об изменениях"/>
    <w:basedOn w:val="afffff2"/>
    <w:next w:val="a2"/>
    <w:uiPriority w:val="99"/>
    <w:qFormat/>
    <w:rsid w:val="00124851"/>
    <w:pPr>
      <w:spacing w:before="180"/>
      <w:ind w:left="360" w:right="360" w:firstLine="0"/>
    </w:pPr>
    <w:rPr>
      <w:shd w:val="clear" w:color="auto" w:fill="EAEFED"/>
    </w:rPr>
  </w:style>
  <w:style w:type="paragraph" w:customStyle="1" w:styleId="afffff4">
    <w:name w:val="Текст (справка)"/>
    <w:basedOn w:val="a2"/>
    <w:next w:val="a2"/>
    <w:uiPriority w:val="99"/>
    <w:qFormat/>
    <w:rsid w:val="00124851"/>
    <w:pPr>
      <w:widowControl w:val="0"/>
      <w:autoSpaceDE w:val="0"/>
      <w:autoSpaceDN w:val="0"/>
      <w:adjustRightInd w:val="0"/>
      <w:spacing w:after="0" w:line="360" w:lineRule="auto"/>
      <w:ind w:left="170" w:right="170"/>
    </w:pPr>
    <w:rPr>
      <w:rFonts w:ascii="Times New Roman" w:eastAsia="PMingLiU" w:hAnsi="Times New Roman" w:cs="Times New Roman"/>
      <w:sz w:val="24"/>
      <w:szCs w:val="24"/>
      <w:lang w:eastAsia="ru-RU"/>
    </w:rPr>
  </w:style>
  <w:style w:type="paragraph" w:customStyle="1" w:styleId="afffff5">
    <w:name w:val="Комментарий"/>
    <w:basedOn w:val="afffff4"/>
    <w:next w:val="a2"/>
    <w:uiPriority w:val="99"/>
    <w:qFormat/>
    <w:rsid w:val="00124851"/>
    <w:pPr>
      <w:spacing w:before="75"/>
      <w:ind w:right="0"/>
      <w:jc w:val="both"/>
    </w:pPr>
    <w:rPr>
      <w:color w:val="353842"/>
      <w:shd w:val="clear" w:color="auto" w:fill="F0F0F0"/>
    </w:rPr>
  </w:style>
  <w:style w:type="paragraph" w:customStyle="1" w:styleId="afffff6">
    <w:name w:val="Информация об изменениях документа"/>
    <w:basedOn w:val="afffff5"/>
    <w:next w:val="a2"/>
    <w:uiPriority w:val="99"/>
    <w:qFormat/>
    <w:rsid w:val="00124851"/>
    <w:rPr>
      <w:i/>
      <w:iCs/>
    </w:rPr>
  </w:style>
  <w:style w:type="paragraph" w:customStyle="1" w:styleId="afffff7">
    <w:name w:val="Текст (лев. подпись)"/>
    <w:basedOn w:val="a2"/>
    <w:next w:val="a2"/>
    <w:uiPriority w:val="99"/>
    <w:qFormat/>
    <w:rsid w:val="00124851"/>
    <w:pPr>
      <w:widowControl w:val="0"/>
      <w:autoSpaceDE w:val="0"/>
      <w:autoSpaceDN w:val="0"/>
      <w:adjustRightInd w:val="0"/>
      <w:spacing w:after="0" w:line="360" w:lineRule="auto"/>
    </w:pPr>
    <w:rPr>
      <w:rFonts w:ascii="Times New Roman" w:eastAsia="PMingLiU" w:hAnsi="Times New Roman" w:cs="Times New Roman"/>
      <w:sz w:val="24"/>
      <w:szCs w:val="24"/>
      <w:lang w:eastAsia="ru-RU"/>
    </w:rPr>
  </w:style>
  <w:style w:type="paragraph" w:customStyle="1" w:styleId="afffff8">
    <w:name w:val="Колонтитул (левый)"/>
    <w:basedOn w:val="afffff7"/>
    <w:next w:val="a2"/>
    <w:uiPriority w:val="99"/>
    <w:qFormat/>
    <w:rsid w:val="00124851"/>
    <w:rPr>
      <w:sz w:val="14"/>
      <w:szCs w:val="14"/>
    </w:rPr>
  </w:style>
  <w:style w:type="paragraph" w:customStyle="1" w:styleId="afffff9">
    <w:name w:val="Текст (прав. подпись)"/>
    <w:basedOn w:val="a2"/>
    <w:next w:val="a2"/>
    <w:uiPriority w:val="99"/>
    <w:qFormat/>
    <w:rsid w:val="00124851"/>
    <w:pPr>
      <w:widowControl w:val="0"/>
      <w:autoSpaceDE w:val="0"/>
      <w:autoSpaceDN w:val="0"/>
      <w:adjustRightInd w:val="0"/>
      <w:spacing w:after="0" w:line="360" w:lineRule="auto"/>
      <w:jc w:val="right"/>
    </w:pPr>
    <w:rPr>
      <w:rFonts w:ascii="Times New Roman" w:eastAsia="PMingLiU" w:hAnsi="Times New Roman" w:cs="Times New Roman"/>
      <w:sz w:val="24"/>
      <w:szCs w:val="24"/>
      <w:lang w:eastAsia="ru-RU"/>
    </w:rPr>
  </w:style>
  <w:style w:type="paragraph" w:customStyle="1" w:styleId="afffffa">
    <w:name w:val="Колонтитул (правый)"/>
    <w:basedOn w:val="afffff9"/>
    <w:next w:val="a2"/>
    <w:uiPriority w:val="99"/>
    <w:qFormat/>
    <w:rsid w:val="00124851"/>
    <w:rPr>
      <w:sz w:val="14"/>
      <w:szCs w:val="14"/>
    </w:rPr>
  </w:style>
  <w:style w:type="paragraph" w:customStyle="1" w:styleId="afffffb">
    <w:name w:val="Комментарий пользователя"/>
    <w:basedOn w:val="afffff5"/>
    <w:next w:val="a2"/>
    <w:uiPriority w:val="99"/>
    <w:qFormat/>
    <w:rsid w:val="00124851"/>
    <w:pPr>
      <w:jc w:val="left"/>
    </w:pPr>
    <w:rPr>
      <w:shd w:val="clear" w:color="auto" w:fill="FFDFE0"/>
    </w:rPr>
  </w:style>
  <w:style w:type="paragraph" w:customStyle="1" w:styleId="afffffc">
    <w:name w:val="Куда обратиться?"/>
    <w:basedOn w:val="affff2"/>
    <w:next w:val="a2"/>
    <w:uiPriority w:val="99"/>
    <w:qFormat/>
    <w:rsid w:val="00124851"/>
  </w:style>
  <w:style w:type="paragraph" w:customStyle="1" w:styleId="afffffd">
    <w:name w:val="Моноширинный"/>
    <w:basedOn w:val="a2"/>
    <w:next w:val="a2"/>
    <w:uiPriority w:val="99"/>
    <w:qFormat/>
    <w:rsid w:val="00124851"/>
    <w:pPr>
      <w:widowControl w:val="0"/>
      <w:autoSpaceDE w:val="0"/>
      <w:autoSpaceDN w:val="0"/>
      <w:adjustRightInd w:val="0"/>
      <w:spacing w:after="0" w:line="360" w:lineRule="auto"/>
    </w:pPr>
    <w:rPr>
      <w:rFonts w:ascii="Courier New" w:eastAsia="PMingLiU" w:hAnsi="Courier New" w:cs="Courier New"/>
      <w:sz w:val="24"/>
      <w:szCs w:val="24"/>
      <w:lang w:eastAsia="ru-RU"/>
    </w:rPr>
  </w:style>
  <w:style w:type="character" w:customStyle="1" w:styleId="afffffe">
    <w:name w:val="Найденные слова"/>
    <w:uiPriority w:val="99"/>
    <w:rsid w:val="00124851"/>
    <w:rPr>
      <w:b/>
      <w:color w:val="26282F"/>
      <w:shd w:val="clear" w:color="auto" w:fill="FFF580"/>
    </w:rPr>
  </w:style>
  <w:style w:type="paragraph" w:customStyle="1" w:styleId="affffff">
    <w:name w:val="Напишите нам"/>
    <w:basedOn w:val="a2"/>
    <w:next w:val="a2"/>
    <w:uiPriority w:val="99"/>
    <w:qFormat/>
    <w:rsid w:val="00124851"/>
    <w:pPr>
      <w:widowControl w:val="0"/>
      <w:autoSpaceDE w:val="0"/>
      <w:autoSpaceDN w:val="0"/>
      <w:adjustRightInd w:val="0"/>
      <w:spacing w:before="90" w:after="90" w:line="360" w:lineRule="auto"/>
      <w:ind w:left="180" w:right="180"/>
      <w:jc w:val="both"/>
    </w:pPr>
    <w:rPr>
      <w:rFonts w:ascii="Times New Roman" w:eastAsia="PMingLiU" w:hAnsi="Times New Roman" w:cs="Times New Roman"/>
      <w:sz w:val="20"/>
      <w:szCs w:val="20"/>
      <w:shd w:val="clear" w:color="auto" w:fill="EFFFAD"/>
      <w:lang w:eastAsia="ru-RU"/>
    </w:rPr>
  </w:style>
  <w:style w:type="character" w:customStyle="1" w:styleId="affffff0">
    <w:name w:val="Не вступил в силу"/>
    <w:uiPriority w:val="99"/>
    <w:rsid w:val="00124851"/>
    <w:rPr>
      <w:b/>
      <w:color w:val="000000"/>
      <w:shd w:val="clear" w:color="auto" w:fill="D8EDE8"/>
    </w:rPr>
  </w:style>
  <w:style w:type="paragraph" w:customStyle="1" w:styleId="affffff1">
    <w:name w:val="Необходимые документы"/>
    <w:basedOn w:val="affff2"/>
    <w:next w:val="a2"/>
    <w:uiPriority w:val="99"/>
    <w:qFormat/>
    <w:rsid w:val="00124851"/>
    <w:pPr>
      <w:ind w:firstLine="118"/>
    </w:pPr>
  </w:style>
  <w:style w:type="paragraph" w:customStyle="1" w:styleId="affffff2">
    <w:name w:val="Нормальный (таблица)"/>
    <w:basedOn w:val="a2"/>
    <w:next w:val="a2"/>
    <w:uiPriority w:val="99"/>
    <w:qFormat/>
    <w:rsid w:val="00124851"/>
    <w:pPr>
      <w:widowControl w:val="0"/>
      <w:autoSpaceDE w:val="0"/>
      <w:autoSpaceDN w:val="0"/>
      <w:adjustRightInd w:val="0"/>
      <w:spacing w:after="0" w:line="360" w:lineRule="auto"/>
      <w:jc w:val="both"/>
    </w:pPr>
    <w:rPr>
      <w:rFonts w:ascii="Times New Roman" w:eastAsia="PMingLiU" w:hAnsi="Times New Roman" w:cs="Times New Roman"/>
      <w:sz w:val="24"/>
      <w:szCs w:val="24"/>
      <w:lang w:eastAsia="ru-RU"/>
    </w:rPr>
  </w:style>
  <w:style w:type="paragraph" w:customStyle="1" w:styleId="affffff3">
    <w:name w:val="Таблицы (моноширинный)"/>
    <w:basedOn w:val="a2"/>
    <w:next w:val="a2"/>
    <w:uiPriority w:val="99"/>
    <w:qFormat/>
    <w:rsid w:val="00124851"/>
    <w:pPr>
      <w:widowControl w:val="0"/>
      <w:autoSpaceDE w:val="0"/>
      <w:autoSpaceDN w:val="0"/>
      <w:adjustRightInd w:val="0"/>
      <w:spacing w:after="0" w:line="360" w:lineRule="auto"/>
    </w:pPr>
    <w:rPr>
      <w:rFonts w:ascii="Courier New" w:eastAsia="PMingLiU" w:hAnsi="Courier New" w:cs="Courier New"/>
      <w:sz w:val="24"/>
      <w:szCs w:val="24"/>
      <w:lang w:eastAsia="ru-RU"/>
    </w:rPr>
  </w:style>
  <w:style w:type="paragraph" w:customStyle="1" w:styleId="affffff4">
    <w:name w:val="Оглавление"/>
    <w:basedOn w:val="affffff3"/>
    <w:next w:val="a2"/>
    <w:uiPriority w:val="99"/>
    <w:qFormat/>
    <w:rsid w:val="00124851"/>
    <w:pPr>
      <w:ind w:left="140"/>
    </w:pPr>
  </w:style>
  <w:style w:type="character" w:customStyle="1" w:styleId="affffff5">
    <w:name w:val="Опечатки"/>
    <w:uiPriority w:val="99"/>
    <w:rsid w:val="00124851"/>
    <w:rPr>
      <w:color w:val="FF0000"/>
    </w:rPr>
  </w:style>
  <w:style w:type="paragraph" w:customStyle="1" w:styleId="affffff6">
    <w:name w:val="Переменная часть"/>
    <w:basedOn w:val="affff8"/>
    <w:next w:val="a2"/>
    <w:uiPriority w:val="99"/>
    <w:qFormat/>
    <w:rsid w:val="00124851"/>
    <w:rPr>
      <w:sz w:val="18"/>
      <w:szCs w:val="18"/>
    </w:rPr>
  </w:style>
  <w:style w:type="paragraph" w:customStyle="1" w:styleId="affffff7">
    <w:name w:val="Подвал для информации об изменениях"/>
    <w:basedOn w:val="10"/>
    <w:next w:val="a2"/>
    <w:uiPriority w:val="99"/>
    <w:qFormat/>
    <w:rsid w:val="00124851"/>
    <w:pPr>
      <w:autoSpaceDE w:val="0"/>
      <w:autoSpaceDN w:val="0"/>
      <w:adjustRightInd w:val="0"/>
      <w:spacing w:after="240" w:line="360" w:lineRule="auto"/>
      <w:jc w:val="center"/>
      <w:outlineLvl w:val="9"/>
    </w:pPr>
    <w:rPr>
      <w:rFonts w:ascii="Times New Roman" w:eastAsia="PMingLiU" w:hAnsi="Times New Roman" w:cs="Times New Roman"/>
      <w:b w:val="0"/>
      <w:bCs w:val="0"/>
      <w:color w:val="auto"/>
      <w:sz w:val="18"/>
      <w:szCs w:val="18"/>
    </w:rPr>
  </w:style>
  <w:style w:type="paragraph" w:customStyle="1" w:styleId="affffff8">
    <w:name w:val="Подзаголовок для информации об изменениях"/>
    <w:basedOn w:val="afffff2"/>
    <w:next w:val="a2"/>
    <w:uiPriority w:val="99"/>
    <w:qFormat/>
    <w:rsid w:val="00124851"/>
    <w:rPr>
      <w:b/>
      <w:bCs/>
    </w:rPr>
  </w:style>
  <w:style w:type="paragraph" w:customStyle="1" w:styleId="affffff9">
    <w:name w:val="Подчёркнуный текст"/>
    <w:basedOn w:val="a2"/>
    <w:next w:val="a2"/>
    <w:uiPriority w:val="99"/>
    <w:qFormat/>
    <w:rsid w:val="00124851"/>
    <w:pPr>
      <w:widowControl w:val="0"/>
      <w:pBdr>
        <w:bottom w:val="single" w:sz="4" w:space="0" w:color="auto"/>
      </w:pBdr>
      <w:autoSpaceDE w:val="0"/>
      <w:autoSpaceDN w:val="0"/>
      <w:adjustRightInd w:val="0"/>
      <w:spacing w:after="0" w:line="360" w:lineRule="auto"/>
      <w:ind w:firstLine="720"/>
      <w:jc w:val="both"/>
    </w:pPr>
    <w:rPr>
      <w:rFonts w:ascii="Times New Roman" w:eastAsia="PMingLiU" w:hAnsi="Times New Roman" w:cs="Times New Roman"/>
      <w:sz w:val="24"/>
      <w:szCs w:val="24"/>
      <w:lang w:eastAsia="ru-RU"/>
    </w:rPr>
  </w:style>
  <w:style w:type="paragraph" w:customStyle="1" w:styleId="affffffa">
    <w:name w:val="Постоянная часть"/>
    <w:basedOn w:val="affff8"/>
    <w:next w:val="a2"/>
    <w:uiPriority w:val="99"/>
    <w:qFormat/>
    <w:rsid w:val="00124851"/>
    <w:rPr>
      <w:sz w:val="20"/>
      <w:szCs w:val="20"/>
    </w:rPr>
  </w:style>
  <w:style w:type="paragraph" w:customStyle="1" w:styleId="affffffb">
    <w:name w:val="Пример."/>
    <w:basedOn w:val="affff2"/>
    <w:next w:val="a2"/>
    <w:uiPriority w:val="99"/>
    <w:qFormat/>
    <w:rsid w:val="00124851"/>
  </w:style>
  <w:style w:type="paragraph" w:customStyle="1" w:styleId="affffffc">
    <w:name w:val="Примечание."/>
    <w:basedOn w:val="affff2"/>
    <w:next w:val="a2"/>
    <w:uiPriority w:val="99"/>
    <w:qFormat/>
    <w:rsid w:val="00124851"/>
  </w:style>
  <w:style w:type="character" w:customStyle="1" w:styleId="affffffd">
    <w:name w:val="Продолжение ссылки"/>
    <w:uiPriority w:val="99"/>
    <w:rsid w:val="00124851"/>
  </w:style>
  <w:style w:type="paragraph" w:customStyle="1" w:styleId="affffffe">
    <w:name w:val="Словарная статья"/>
    <w:basedOn w:val="a2"/>
    <w:next w:val="a2"/>
    <w:uiPriority w:val="99"/>
    <w:qFormat/>
    <w:rsid w:val="00124851"/>
    <w:pPr>
      <w:widowControl w:val="0"/>
      <w:autoSpaceDE w:val="0"/>
      <w:autoSpaceDN w:val="0"/>
      <w:adjustRightInd w:val="0"/>
      <w:spacing w:after="0" w:line="360" w:lineRule="auto"/>
      <w:ind w:right="118"/>
      <w:jc w:val="both"/>
    </w:pPr>
    <w:rPr>
      <w:rFonts w:ascii="Times New Roman" w:eastAsia="PMingLiU" w:hAnsi="Times New Roman" w:cs="Times New Roman"/>
      <w:sz w:val="24"/>
      <w:szCs w:val="24"/>
      <w:lang w:eastAsia="ru-RU"/>
    </w:rPr>
  </w:style>
  <w:style w:type="character" w:customStyle="1" w:styleId="afffffff">
    <w:name w:val="Сравнение редакций"/>
    <w:uiPriority w:val="99"/>
    <w:rsid w:val="00124851"/>
    <w:rPr>
      <w:b/>
      <w:color w:val="26282F"/>
    </w:rPr>
  </w:style>
  <w:style w:type="character" w:customStyle="1" w:styleId="afffffff0">
    <w:name w:val="Сравнение редакций. Добавленный фрагмент"/>
    <w:uiPriority w:val="99"/>
    <w:rsid w:val="00124851"/>
    <w:rPr>
      <w:color w:val="000000"/>
      <w:shd w:val="clear" w:color="auto" w:fill="C1D7FF"/>
    </w:rPr>
  </w:style>
  <w:style w:type="character" w:customStyle="1" w:styleId="afffffff1">
    <w:name w:val="Сравнение редакций. Удаленный фрагмент"/>
    <w:uiPriority w:val="99"/>
    <w:rsid w:val="00124851"/>
    <w:rPr>
      <w:color w:val="000000"/>
      <w:shd w:val="clear" w:color="auto" w:fill="C4C413"/>
    </w:rPr>
  </w:style>
  <w:style w:type="paragraph" w:customStyle="1" w:styleId="afffffff2">
    <w:name w:val="Ссылка на официальную публикацию"/>
    <w:basedOn w:val="a2"/>
    <w:next w:val="a2"/>
    <w:uiPriority w:val="99"/>
    <w:qFormat/>
    <w:rsid w:val="00124851"/>
    <w:pPr>
      <w:widowControl w:val="0"/>
      <w:autoSpaceDE w:val="0"/>
      <w:autoSpaceDN w:val="0"/>
      <w:adjustRightInd w:val="0"/>
      <w:spacing w:after="0" w:line="360" w:lineRule="auto"/>
      <w:ind w:firstLine="720"/>
      <w:jc w:val="both"/>
    </w:pPr>
    <w:rPr>
      <w:rFonts w:ascii="Times New Roman" w:eastAsia="PMingLiU" w:hAnsi="Times New Roman" w:cs="Times New Roman"/>
      <w:sz w:val="24"/>
      <w:szCs w:val="24"/>
      <w:lang w:eastAsia="ru-RU"/>
    </w:rPr>
  </w:style>
  <w:style w:type="character" w:customStyle="1" w:styleId="afffffff3">
    <w:name w:val="Ссылка на утративший силу документ"/>
    <w:uiPriority w:val="99"/>
    <w:rsid w:val="00124851"/>
    <w:rPr>
      <w:b/>
      <w:color w:val="749232"/>
    </w:rPr>
  </w:style>
  <w:style w:type="paragraph" w:customStyle="1" w:styleId="afffffff4">
    <w:name w:val="Текст в таблице"/>
    <w:basedOn w:val="affffff2"/>
    <w:next w:val="a2"/>
    <w:uiPriority w:val="99"/>
    <w:qFormat/>
    <w:rsid w:val="00124851"/>
    <w:pPr>
      <w:ind w:firstLine="500"/>
    </w:pPr>
  </w:style>
  <w:style w:type="paragraph" w:customStyle="1" w:styleId="afffffff5">
    <w:name w:val="Текст ЭР (см. также)"/>
    <w:basedOn w:val="a2"/>
    <w:next w:val="a2"/>
    <w:uiPriority w:val="99"/>
    <w:qFormat/>
    <w:rsid w:val="00124851"/>
    <w:pPr>
      <w:widowControl w:val="0"/>
      <w:autoSpaceDE w:val="0"/>
      <w:autoSpaceDN w:val="0"/>
      <w:adjustRightInd w:val="0"/>
      <w:spacing w:before="200" w:after="0" w:line="360" w:lineRule="auto"/>
    </w:pPr>
    <w:rPr>
      <w:rFonts w:ascii="Times New Roman" w:eastAsia="PMingLiU" w:hAnsi="Times New Roman" w:cs="Times New Roman"/>
      <w:sz w:val="20"/>
      <w:szCs w:val="20"/>
      <w:lang w:eastAsia="ru-RU"/>
    </w:rPr>
  </w:style>
  <w:style w:type="paragraph" w:customStyle="1" w:styleId="afffffff6">
    <w:name w:val="Технический комментарий"/>
    <w:basedOn w:val="a2"/>
    <w:next w:val="a2"/>
    <w:uiPriority w:val="99"/>
    <w:qFormat/>
    <w:rsid w:val="00124851"/>
    <w:pPr>
      <w:widowControl w:val="0"/>
      <w:autoSpaceDE w:val="0"/>
      <w:autoSpaceDN w:val="0"/>
      <w:adjustRightInd w:val="0"/>
      <w:spacing w:after="0" w:line="360" w:lineRule="auto"/>
    </w:pPr>
    <w:rPr>
      <w:rFonts w:ascii="Times New Roman" w:eastAsia="PMingLiU" w:hAnsi="Times New Roman" w:cs="Times New Roman"/>
      <w:color w:val="463F31"/>
      <w:sz w:val="24"/>
      <w:szCs w:val="24"/>
      <w:shd w:val="clear" w:color="auto" w:fill="FFFFA6"/>
      <w:lang w:eastAsia="ru-RU"/>
    </w:rPr>
  </w:style>
  <w:style w:type="character" w:customStyle="1" w:styleId="afffffff7">
    <w:name w:val="Утратил силу"/>
    <w:uiPriority w:val="99"/>
    <w:rsid w:val="00124851"/>
    <w:rPr>
      <w:b/>
      <w:strike/>
      <w:color w:val="666600"/>
    </w:rPr>
  </w:style>
  <w:style w:type="paragraph" w:customStyle="1" w:styleId="afffffff8">
    <w:name w:val="Формула"/>
    <w:basedOn w:val="a2"/>
    <w:next w:val="a2"/>
    <w:uiPriority w:val="99"/>
    <w:qFormat/>
    <w:rsid w:val="00124851"/>
    <w:pPr>
      <w:widowControl w:val="0"/>
      <w:autoSpaceDE w:val="0"/>
      <w:autoSpaceDN w:val="0"/>
      <w:adjustRightInd w:val="0"/>
      <w:spacing w:before="240" w:after="240" w:line="360" w:lineRule="auto"/>
      <w:ind w:left="420" w:right="420" w:firstLine="300"/>
      <w:jc w:val="both"/>
    </w:pPr>
    <w:rPr>
      <w:rFonts w:ascii="Times New Roman" w:eastAsia="PMingLiU" w:hAnsi="Times New Roman" w:cs="Times New Roman"/>
      <w:sz w:val="24"/>
      <w:szCs w:val="24"/>
      <w:shd w:val="clear" w:color="auto" w:fill="F5F3DA"/>
      <w:lang w:eastAsia="ru-RU"/>
    </w:rPr>
  </w:style>
  <w:style w:type="paragraph" w:customStyle="1" w:styleId="afffffff9">
    <w:name w:val="Центрированный (таблица)"/>
    <w:basedOn w:val="affffff2"/>
    <w:next w:val="a2"/>
    <w:uiPriority w:val="99"/>
    <w:qFormat/>
    <w:rsid w:val="00124851"/>
    <w:pPr>
      <w:jc w:val="center"/>
    </w:pPr>
  </w:style>
  <w:style w:type="paragraph" w:customStyle="1" w:styleId="-">
    <w:name w:val="ЭР-содержание (правое окно)"/>
    <w:basedOn w:val="a2"/>
    <w:next w:val="a2"/>
    <w:uiPriority w:val="99"/>
    <w:qFormat/>
    <w:rsid w:val="00124851"/>
    <w:pPr>
      <w:widowControl w:val="0"/>
      <w:autoSpaceDE w:val="0"/>
      <w:autoSpaceDN w:val="0"/>
      <w:adjustRightInd w:val="0"/>
      <w:spacing w:before="300" w:after="0" w:line="360" w:lineRule="auto"/>
    </w:pPr>
    <w:rPr>
      <w:rFonts w:ascii="Times New Roman" w:eastAsia="PMingLiU" w:hAnsi="Times New Roman" w:cs="Times New Roman"/>
      <w:sz w:val="24"/>
      <w:szCs w:val="24"/>
      <w:lang w:eastAsia="ru-RU"/>
    </w:rPr>
  </w:style>
  <w:style w:type="character" w:styleId="afffffffa">
    <w:name w:val="annotation reference"/>
    <w:uiPriority w:val="99"/>
    <w:unhideWhenUsed/>
    <w:rsid w:val="00124851"/>
    <w:rPr>
      <w:rFonts w:cs="Times New Roman"/>
      <w:sz w:val="16"/>
    </w:rPr>
  </w:style>
  <w:style w:type="paragraph" w:styleId="42">
    <w:name w:val="toc 4"/>
    <w:basedOn w:val="a2"/>
    <w:next w:val="a2"/>
    <w:autoRedefine/>
    <w:uiPriority w:val="39"/>
    <w:rsid w:val="00124851"/>
    <w:pPr>
      <w:spacing w:after="0" w:line="240" w:lineRule="auto"/>
      <w:ind w:left="720"/>
    </w:pPr>
    <w:rPr>
      <w:rFonts w:ascii="Calibri" w:eastAsia="PMingLiU" w:hAnsi="Calibri" w:cs="Calibri"/>
      <w:sz w:val="20"/>
      <w:szCs w:val="20"/>
      <w:lang w:eastAsia="ru-RU"/>
    </w:rPr>
  </w:style>
  <w:style w:type="paragraph" w:styleId="53">
    <w:name w:val="toc 5"/>
    <w:basedOn w:val="a2"/>
    <w:next w:val="a2"/>
    <w:autoRedefine/>
    <w:uiPriority w:val="39"/>
    <w:rsid w:val="00124851"/>
    <w:pPr>
      <w:spacing w:after="0" w:line="240" w:lineRule="auto"/>
      <w:ind w:left="960"/>
    </w:pPr>
    <w:rPr>
      <w:rFonts w:ascii="Calibri" w:eastAsia="PMingLiU" w:hAnsi="Calibri" w:cs="Calibri"/>
      <w:sz w:val="20"/>
      <w:szCs w:val="20"/>
      <w:lang w:eastAsia="ru-RU"/>
    </w:rPr>
  </w:style>
  <w:style w:type="paragraph" w:styleId="61">
    <w:name w:val="toc 6"/>
    <w:basedOn w:val="a2"/>
    <w:next w:val="a2"/>
    <w:autoRedefine/>
    <w:uiPriority w:val="39"/>
    <w:rsid w:val="00124851"/>
    <w:pPr>
      <w:spacing w:after="0" w:line="240" w:lineRule="auto"/>
      <w:ind w:left="1200"/>
    </w:pPr>
    <w:rPr>
      <w:rFonts w:ascii="Calibri" w:eastAsia="PMingLiU" w:hAnsi="Calibri" w:cs="Calibri"/>
      <w:sz w:val="20"/>
      <w:szCs w:val="20"/>
      <w:lang w:eastAsia="ru-RU"/>
    </w:rPr>
  </w:style>
  <w:style w:type="paragraph" w:styleId="71">
    <w:name w:val="toc 7"/>
    <w:basedOn w:val="a2"/>
    <w:next w:val="a2"/>
    <w:autoRedefine/>
    <w:uiPriority w:val="39"/>
    <w:rsid w:val="00124851"/>
    <w:pPr>
      <w:spacing w:after="0" w:line="240" w:lineRule="auto"/>
      <w:ind w:left="1440"/>
    </w:pPr>
    <w:rPr>
      <w:rFonts w:ascii="Calibri" w:eastAsia="PMingLiU" w:hAnsi="Calibri" w:cs="Calibri"/>
      <w:sz w:val="20"/>
      <w:szCs w:val="20"/>
      <w:lang w:eastAsia="ru-RU"/>
    </w:rPr>
  </w:style>
  <w:style w:type="paragraph" w:styleId="82">
    <w:name w:val="toc 8"/>
    <w:basedOn w:val="a2"/>
    <w:next w:val="a2"/>
    <w:autoRedefine/>
    <w:uiPriority w:val="39"/>
    <w:rsid w:val="00124851"/>
    <w:pPr>
      <w:spacing w:after="0" w:line="240" w:lineRule="auto"/>
      <w:ind w:left="1680"/>
    </w:pPr>
    <w:rPr>
      <w:rFonts w:ascii="Calibri" w:eastAsia="PMingLiU" w:hAnsi="Calibri" w:cs="Calibri"/>
      <w:sz w:val="20"/>
      <w:szCs w:val="20"/>
      <w:lang w:eastAsia="ru-RU"/>
    </w:rPr>
  </w:style>
  <w:style w:type="paragraph" w:styleId="91">
    <w:name w:val="toc 9"/>
    <w:basedOn w:val="a2"/>
    <w:next w:val="a2"/>
    <w:autoRedefine/>
    <w:uiPriority w:val="39"/>
    <w:rsid w:val="00124851"/>
    <w:pPr>
      <w:spacing w:after="0" w:line="240" w:lineRule="auto"/>
      <w:ind w:left="1920"/>
    </w:pPr>
    <w:rPr>
      <w:rFonts w:ascii="Calibri" w:eastAsia="PMingLiU" w:hAnsi="Calibri" w:cs="Calibri"/>
      <w:sz w:val="20"/>
      <w:szCs w:val="20"/>
      <w:lang w:eastAsia="ru-RU"/>
    </w:rPr>
  </w:style>
  <w:style w:type="paragraph" w:styleId="afffffffb">
    <w:name w:val="endnote text"/>
    <w:basedOn w:val="a2"/>
    <w:link w:val="afffffffc"/>
    <w:uiPriority w:val="99"/>
    <w:semiHidden/>
    <w:unhideWhenUsed/>
    <w:rsid w:val="00124851"/>
    <w:pPr>
      <w:spacing w:after="0" w:line="240" w:lineRule="auto"/>
    </w:pPr>
    <w:rPr>
      <w:rFonts w:ascii="Calibri" w:eastAsia="PMingLiU" w:hAnsi="Calibri" w:cs="Times New Roman"/>
      <w:sz w:val="20"/>
      <w:szCs w:val="20"/>
      <w:lang w:eastAsia="ru-RU"/>
    </w:rPr>
  </w:style>
  <w:style w:type="character" w:customStyle="1" w:styleId="afffffffc">
    <w:name w:val="Текст концевой сноски Знак"/>
    <w:basedOn w:val="a3"/>
    <w:link w:val="afffffffb"/>
    <w:uiPriority w:val="99"/>
    <w:semiHidden/>
    <w:rsid w:val="00124851"/>
    <w:rPr>
      <w:rFonts w:ascii="Calibri" w:eastAsia="PMingLiU" w:hAnsi="Calibri" w:cs="Times New Roman"/>
      <w:sz w:val="20"/>
      <w:szCs w:val="20"/>
      <w:lang w:eastAsia="ru-RU"/>
    </w:rPr>
  </w:style>
  <w:style w:type="character" w:styleId="afffffffd">
    <w:name w:val="endnote reference"/>
    <w:uiPriority w:val="99"/>
    <w:semiHidden/>
    <w:unhideWhenUsed/>
    <w:rsid w:val="00124851"/>
    <w:rPr>
      <w:rFonts w:cs="Times New Roman"/>
      <w:vertAlign w:val="superscript"/>
    </w:rPr>
  </w:style>
  <w:style w:type="paragraph" w:customStyle="1" w:styleId="2d">
    <w:name w:val="Абзац списка2"/>
    <w:basedOn w:val="a2"/>
    <w:uiPriority w:val="99"/>
    <w:qFormat/>
    <w:rsid w:val="00124851"/>
    <w:pPr>
      <w:spacing w:after="160" w:line="259" w:lineRule="auto"/>
      <w:ind w:left="720"/>
      <w:contextualSpacing/>
    </w:pPr>
    <w:rPr>
      <w:rFonts w:ascii="Calibri" w:eastAsia="PMingLiU" w:hAnsi="Calibri" w:cs="Times New Roman"/>
    </w:rPr>
  </w:style>
  <w:style w:type="character" w:customStyle="1" w:styleId="post-b1">
    <w:name w:val="post-b1"/>
    <w:rsid w:val="00124851"/>
    <w:rPr>
      <w:rFonts w:cs="Times New Roman"/>
      <w:b/>
      <w:bCs/>
    </w:rPr>
  </w:style>
  <w:style w:type="paragraph" w:customStyle="1" w:styleId="book-authors">
    <w:name w:val="book-authors"/>
    <w:basedOn w:val="a2"/>
    <w:uiPriority w:val="99"/>
    <w:qFormat/>
    <w:rsid w:val="00124851"/>
    <w:pPr>
      <w:spacing w:before="100" w:beforeAutospacing="1" w:after="100" w:afterAutospacing="1" w:line="240" w:lineRule="auto"/>
    </w:pPr>
    <w:rPr>
      <w:rFonts w:ascii="Times New Roman" w:eastAsia="PMingLiU" w:hAnsi="Times New Roman" w:cs="Times New Roman"/>
      <w:sz w:val="24"/>
      <w:szCs w:val="24"/>
      <w:lang w:eastAsia="zh-TW"/>
    </w:rPr>
  </w:style>
  <w:style w:type="paragraph" w:customStyle="1" w:styleId="book-summary">
    <w:name w:val="book-summary"/>
    <w:basedOn w:val="a2"/>
    <w:uiPriority w:val="99"/>
    <w:qFormat/>
    <w:rsid w:val="00124851"/>
    <w:pPr>
      <w:spacing w:before="100" w:beforeAutospacing="1" w:after="100" w:afterAutospacing="1" w:line="240" w:lineRule="auto"/>
    </w:pPr>
    <w:rPr>
      <w:rFonts w:ascii="Times New Roman" w:eastAsia="PMingLiU" w:hAnsi="Times New Roman" w:cs="Times New Roman"/>
      <w:sz w:val="24"/>
      <w:szCs w:val="24"/>
      <w:lang w:eastAsia="zh-TW"/>
    </w:rPr>
  </w:style>
  <w:style w:type="paragraph" w:customStyle="1" w:styleId="2e">
    <w:name w:val="Знак2"/>
    <w:basedOn w:val="a2"/>
    <w:uiPriority w:val="99"/>
    <w:qFormat/>
    <w:rsid w:val="00124851"/>
    <w:pPr>
      <w:tabs>
        <w:tab w:val="left" w:pos="708"/>
      </w:tabs>
      <w:spacing w:after="160" w:line="240" w:lineRule="exact"/>
    </w:pPr>
    <w:rPr>
      <w:rFonts w:ascii="Verdana" w:eastAsia="PMingLiU" w:hAnsi="Verdana" w:cs="Verdana"/>
      <w:sz w:val="20"/>
      <w:szCs w:val="20"/>
      <w:lang w:val="en-US"/>
    </w:rPr>
  </w:style>
  <w:style w:type="paragraph" w:customStyle="1" w:styleId="normal-p">
    <w:name w:val="normal-p"/>
    <w:basedOn w:val="a2"/>
    <w:uiPriority w:val="99"/>
    <w:qFormat/>
    <w:rsid w:val="00124851"/>
    <w:pPr>
      <w:spacing w:after="150" w:line="240" w:lineRule="auto"/>
    </w:pPr>
    <w:rPr>
      <w:rFonts w:ascii="Times New Roman" w:eastAsia="PMingLiU" w:hAnsi="Times New Roman" w:cs="Times New Roman"/>
      <w:sz w:val="24"/>
      <w:szCs w:val="24"/>
      <w:lang w:eastAsia="zh-TW"/>
    </w:rPr>
  </w:style>
  <w:style w:type="character" w:customStyle="1" w:styleId="normal-h">
    <w:name w:val="normal-h"/>
    <w:rsid w:val="00124851"/>
    <w:rPr>
      <w:rFonts w:cs="Times New Roman"/>
    </w:rPr>
  </w:style>
  <w:style w:type="table" w:customStyle="1" w:styleId="TableGrid">
    <w:name w:val="TableGrid"/>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0">
    <w:name w:val="TableGrid1"/>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124851"/>
    <w:rPr>
      <w:rFonts w:cs="Times New Roman"/>
    </w:rPr>
  </w:style>
  <w:style w:type="character" w:customStyle="1" w:styleId="FontStyle31">
    <w:name w:val="Font Style31"/>
    <w:rsid w:val="00124851"/>
    <w:rPr>
      <w:rFonts w:ascii="Times New Roman" w:hAnsi="Times New Roman"/>
      <w:sz w:val="16"/>
    </w:rPr>
  </w:style>
  <w:style w:type="character" w:customStyle="1" w:styleId="l6">
    <w:name w:val="l6"/>
    <w:rsid w:val="00124851"/>
  </w:style>
  <w:style w:type="character" w:customStyle="1" w:styleId="small">
    <w:name w:val="small"/>
    <w:rsid w:val="00124851"/>
    <w:rPr>
      <w:rFonts w:cs="Times New Roman"/>
    </w:rPr>
  </w:style>
  <w:style w:type="character" w:customStyle="1" w:styleId="83">
    <w:name w:val="Основной текст (8)_"/>
    <w:link w:val="84"/>
    <w:locked/>
    <w:rsid w:val="00124851"/>
    <w:rPr>
      <w:rFonts w:eastAsia="Times New Roman"/>
      <w:i/>
      <w:sz w:val="27"/>
      <w:shd w:val="clear" w:color="auto" w:fill="FFFFFF"/>
    </w:rPr>
  </w:style>
  <w:style w:type="paragraph" w:customStyle="1" w:styleId="84">
    <w:name w:val="Основной текст (8)"/>
    <w:basedOn w:val="a2"/>
    <w:link w:val="83"/>
    <w:qFormat/>
    <w:rsid w:val="00124851"/>
    <w:pPr>
      <w:shd w:val="clear" w:color="auto" w:fill="FFFFFF"/>
      <w:spacing w:after="0" w:line="240" w:lineRule="atLeast"/>
    </w:pPr>
    <w:rPr>
      <w:rFonts w:eastAsia="Times New Roman"/>
      <w:i/>
      <w:sz w:val="27"/>
    </w:rPr>
  </w:style>
  <w:style w:type="character" w:customStyle="1" w:styleId="54">
    <w:name w:val="Основной текст (5)_"/>
    <w:link w:val="55"/>
    <w:locked/>
    <w:rsid w:val="00124851"/>
    <w:rPr>
      <w:shd w:val="clear" w:color="auto" w:fill="FFFFFF"/>
    </w:rPr>
  </w:style>
  <w:style w:type="paragraph" w:customStyle="1" w:styleId="55">
    <w:name w:val="Основной текст (5)"/>
    <w:basedOn w:val="a2"/>
    <w:link w:val="54"/>
    <w:qFormat/>
    <w:rsid w:val="00124851"/>
    <w:pPr>
      <w:shd w:val="clear" w:color="auto" w:fill="FFFFFF"/>
      <w:spacing w:after="480" w:line="274" w:lineRule="exact"/>
      <w:jc w:val="both"/>
    </w:pPr>
  </w:style>
  <w:style w:type="character" w:customStyle="1" w:styleId="72">
    <w:name w:val="Основной текст (7)_"/>
    <w:link w:val="73"/>
    <w:locked/>
    <w:rsid w:val="00124851"/>
    <w:rPr>
      <w:sz w:val="27"/>
      <w:shd w:val="clear" w:color="auto" w:fill="FFFFFF"/>
    </w:rPr>
  </w:style>
  <w:style w:type="paragraph" w:customStyle="1" w:styleId="73">
    <w:name w:val="Основной текст (7)"/>
    <w:basedOn w:val="a2"/>
    <w:link w:val="72"/>
    <w:qFormat/>
    <w:rsid w:val="00124851"/>
    <w:pPr>
      <w:shd w:val="clear" w:color="auto" w:fill="FFFFFF"/>
      <w:spacing w:before="480" w:after="60" w:line="240" w:lineRule="atLeast"/>
      <w:ind w:hanging="340"/>
    </w:pPr>
    <w:rPr>
      <w:sz w:val="27"/>
    </w:rPr>
  </w:style>
  <w:style w:type="character" w:customStyle="1" w:styleId="37">
    <w:name w:val="Заголовок №3_"/>
    <w:link w:val="310"/>
    <w:locked/>
    <w:rsid w:val="00124851"/>
    <w:rPr>
      <w:b/>
      <w:sz w:val="27"/>
      <w:shd w:val="clear" w:color="auto" w:fill="FFFFFF"/>
    </w:rPr>
  </w:style>
  <w:style w:type="paragraph" w:customStyle="1" w:styleId="310">
    <w:name w:val="Заголовок №31"/>
    <w:basedOn w:val="a2"/>
    <w:link w:val="37"/>
    <w:qFormat/>
    <w:rsid w:val="00124851"/>
    <w:pPr>
      <w:shd w:val="clear" w:color="auto" w:fill="FFFFFF"/>
      <w:spacing w:after="300" w:line="326" w:lineRule="exact"/>
      <w:jc w:val="center"/>
      <w:outlineLvl w:val="2"/>
    </w:pPr>
    <w:rPr>
      <w:b/>
      <w:sz w:val="27"/>
    </w:rPr>
  </w:style>
  <w:style w:type="character" w:customStyle="1" w:styleId="74">
    <w:name w:val="Основной текст (7) + Полужирный4"/>
    <w:rsid w:val="00124851"/>
    <w:rPr>
      <w:b/>
      <w:sz w:val="27"/>
    </w:rPr>
  </w:style>
  <w:style w:type="character" w:customStyle="1" w:styleId="2f">
    <w:name w:val="Заголовок №2_"/>
    <w:link w:val="213"/>
    <w:locked/>
    <w:rsid w:val="00124851"/>
    <w:rPr>
      <w:b/>
      <w:sz w:val="27"/>
      <w:shd w:val="clear" w:color="auto" w:fill="FFFFFF"/>
      <w:lang w:val="en-US"/>
    </w:rPr>
  </w:style>
  <w:style w:type="paragraph" w:customStyle="1" w:styleId="213">
    <w:name w:val="Заголовок №21"/>
    <w:basedOn w:val="a2"/>
    <w:link w:val="2f"/>
    <w:qFormat/>
    <w:rsid w:val="00124851"/>
    <w:pPr>
      <w:shd w:val="clear" w:color="auto" w:fill="FFFFFF"/>
      <w:spacing w:before="60" w:after="420" w:line="240" w:lineRule="atLeast"/>
      <w:outlineLvl w:val="1"/>
    </w:pPr>
    <w:rPr>
      <w:b/>
      <w:sz w:val="27"/>
      <w:lang w:val="en-US"/>
    </w:rPr>
  </w:style>
  <w:style w:type="character" w:customStyle="1" w:styleId="2f0">
    <w:name w:val="Заголовок №2"/>
    <w:rsid w:val="00124851"/>
    <w:rPr>
      <w:b/>
      <w:sz w:val="27"/>
      <w:u w:val="single"/>
      <w:lang w:val="en-US" w:eastAsia="en-US"/>
    </w:rPr>
  </w:style>
  <w:style w:type="character" w:customStyle="1" w:styleId="730">
    <w:name w:val="Основной текст (7) + Полужирный3"/>
    <w:rsid w:val="00124851"/>
    <w:rPr>
      <w:b/>
      <w:sz w:val="27"/>
    </w:rPr>
  </w:style>
  <w:style w:type="character" w:customStyle="1" w:styleId="1f6">
    <w:name w:val="Заголовок №1_"/>
    <w:link w:val="113"/>
    <w:locked/>
    <w:rsid w:val="00124851"/>
    <w:rPr>
      <w:b/>
      <w:sz w:val="27"/>
      <w:shd w:val="clear" w:color="auto" w:fill="FFFFFF"/>
    </w:rPr>
  </w:style>
  <w:style w:type="paragraph" w:customStyle="1" w:styleId="113">
    <w:name w:val="Заголовок №11"/>
    <w:basedOn w:val="a2"/>
    <w:link w:val="1f6"/>
    <w:qFormat/>
    <w:rsid w:val="00124851"/>
    <w:pPr>
      <w:shd w:val="clear" w:color="auto" w:fill="FFFFFF"/>
      <w:spacing w:after="300" w:line="322" w:lineRule="exact"/>
      <w:jc w:val="center"/>
      <w:outlineLvl w:val="0"/>
    </w:pPr>
    <w:rPr>
      <w:b/>
      <w:sz w:val="27"/>
    </w:rPr>
  </w:style>
  <w:style w:type="character" w:customStyle="1" w:styleId="1f7">
    <w:name w:val="Заголовок №1"/>
    <w:rsid w:val="00124851"/>
    <w:rPr>
      <w:rFonts w:cs="Times New Roman"/>
      <w:b/>
      <w:bCs/>
      <w:sz w:val="27"/>
      <w:szCs w:val="27"/>
      <w:shd w:val="clear" w:color="auto" w:fill="FFFFFF"/>
    </w:rPr>
  </w:style>
  <w:style w:type="character" w:customStyle="1" w:styleId="710">
    <w:name w:val="Основной текст (7) + Полужирный1"/>
    <w:rsid w:val="00124851"/>
    <w:rPr>
      <w:b/>
      <w:sz w:val="27"/>
    </w:rPr>
  </w:style>
  <w:style w:type="character" w:customStyle="1" w:styleId="151">
    <w:name w:val="Основной текст (15)_"/>
    <w:link w:val="152"/>
    <w:locked/>
    <w:rsid w:val="00124851"/>
    <w:rPr>
      <w:rFonts w:eastAsia="Times New Roman"/>
      <w:sz w:val="19"/>
      <w:shd w:val="clear" w:color="auto" w:fill="FFFFFF"/>
    </w:rPr>
  </w:style>
  <w:style w:type="paragraph" w:customStyle="1" w:styleId="152">
    <w:name w:val="Основной текст (15)"/>
    <w:basedOn w:val="a2"/>
    <w:link w:val="151"/>
    <w:qFormat/>
    <w:rsid w:val="00124851"/>
    <w:pPr>
      <w:shd w:val="clear" w:color="auto" w:fill="FFFFFF"/>
      <w:spacing w:after="0" w:line="240" w:lineRule="atLeast"/>
    </w:pPr>
    <w:rPr>
      <w:rFonts w:eastAsia="Times New Roman"/>
      <w:sz w:val="19"/>
    </w:rPr>
  </w:style>
  <w:style w:type="table" w:styleId="-2">
    <w:name w:val="Table Web 2"/>
    <w:basedOn w:val="a4"/>
    <w:uiPriority w:val="99"/>
    <w:rsid w:val="00124851"/>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124851"/>
    <w:rPr>
      <w:rFonts w:eastAsia="Times New Roman"/>
      <w:i/>
      <w:sz w:val="23"/>
      <w:shd w:val="clear" w:color="auto" w:fill="FFFFFF"/>
    </w:rPr>
  </w:style>
  <w:style w:type="paragraph" w:customStyle="1" w:styleId="171">
    <w:name w:val="Основной текст (17)"/>
    <w:basedOn w:val="a2"/>
    <w:link w:val="170"/>
    <w:qFormat/>
    <w:rsid w:val="00124851"/>
    <w:pPr>
      <w:shd w:val="clear" w:color="auto" w:fill="FFFFFF"/>
      <w:spacing w:after="0" w:line="240" w:lineRule="atLeast"/>
    </w:pPr>
    <w:rPr>
      <w:rFonts w:eastAsia="Times New Roman"/>
      <w:i/>
      <w:sz w:val="23"/>
    </w:rPr>
  </w:style>
  <w:style w:type="paragraph" w:customStyle="1" w:styleId="510">
    <w:name w:val="Основной текст (5)1"/>
    <w:basedOn w:val="a2"/>
    <w:uiPriority w:val="99"/>
    <w:qFormat/>
    <w:rsid w:val="00124851"/>
    <w:pPr>
      <w:shd w:val="clear" w:color="auto" w:fill="FFFFFF"/>
      <w:spacing w:after="360" w:line="274" w:lineRule="exact"/>
      <w:jc w:val="both"/>
    </w:pPr>
    <w:rPr>
      <w:rFonts w:ascii="Calibri" w:eastAsia="PMingLiU" w:hAnsi="Calibri" w:cs="Times New Roman"/>
      <w:lang w:eastAsia="ru-RU"/>
    </w:rPr>
  </w:style>
  <w:style w:type="character" w:customStyle="1" w:styleId="131">
    <w:name w:val="Основной текст (13)"/>
    <w:rsid w:val="00124851"/>
    <w:rPr>
      <w:rFonts w:eastAsia="Times New Roman"/>
      <w:b/>
      <w:sz w:val="19"/>
      <w:lang w:val="ru-RU" w:eastAsia="ru-RU"/>
    </w:rPr>
  </w:style>
  <w:style w:type="character" w:customStyle="1" w:styleId="160">
    <w:name w:val="Основной текст (16)_"/>
    <w:link w:val="161"/>
    <w:locked/>
    <w:rsid w:val="00124851"/>
    <w:rPr>
      <w:rFonts w:eastAsia="Times New Roman"/>
      <w:b/>
      <w:i/>
      <w:sz w:val="19"/>
      <w:shd w:val="clear" w:color="auto" w:fill="FFFFFF"/>
    </w:rPr>
  </w:style>
  <w:style w:type="paragraph" w:customStyle="1" w:styleId="161">
    <w:name w:val="Основной текст (16)"/>
    <w:basedOn w:val="a2"/>
    <w:link w:val="160"/>
    <w:qFormat/>
    <w:rsid w:val="00124851"/>
    <w:pPr>
      <w:shd w:val="clear" w:color="auto" w:fill="FFFFFF"/>
      <w:spacing w:after="0" w:line="240" w:lineRule="atLeast"/>
    </w:pPr>
    <w:rPr>
      <w:rFonts w:eastAsia="Times New Roman"/>
      <w:b/>
      <w:i/>
      <w:sz w:val="19"/>
    </w:rPr>
  </w:style>
  <w:style w:type="character" w:styleId="HTML">
    <w:name w:val="HTML Cite"/>
    <w:uiPriority w:val="99"/>
    <w:unhideWhenUsed/>
    <w:rsid w:val="00124851"/>
    <w:rPr>
      <w:rFonts w:cs="Times New Roman"/>
      <w:i/>
    </w:rPr>
  </w:style>
  <w:style w:type="paragraph" w:customStyle="1" w:styleId="1f8">
    <w:name w:val="Тема примечания1"/>
    <w:basedOn w:val="afffc"/>
    <w:next w:val="afffc"/>
    <w:uiPriority w:val="99"/>
    <w:unhideWhenUsed/>
    <w:qFormat/>
    <w:rsid w:val="00124851"/>
    <w:rPr>
      <w:rFonts w:ascii="Calibri" w:hAnsi="Calibri" w:cs="Arial"/>
      <w:b/>
      <w:bCs/>
      <w:sz w:val="22"/>
      <w:szCs w:val="22"/>
      <w:lang w:eastAsia="en-US"/>
    </w:rPr>
  </w:style>
  <w:style w:type="character" w:customStyle="1" w:styleId="1f9">
    <w:name w:val="Просмотренная гиперссылка1"/>
    <w:uiPriority w:val="99"/>
    <w:semiHidden/>
    <w:unhideWhenUsed/>
    <w:rsid w:val="00124851"/>
    <w:rPr>
      <w:rFonts w:cs="Times New Roman"/>
      <w:color w:val="800080"/>
      <w:u w:val="single"/>
    </w:rPr>
  </w:style>
  <w:style w:type="table" w:customStyle="1" w:styleId="TableNormal1">
    <w:name w:val="Table Normal1"/>
    <w:qFormat/>
    <w:rsid w:val="0012485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
    <w:name w:val="Сетка таблицы 11"/>
    <w:basedOn w:val="a4"/>
    <w:next w:val="15"/>
    <w:rsid w:val="00124851"/>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4"/>
    <w:next w:val="-2"/>
    <w:rsid w:val="00124851"/>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1">
    <w:name w:val="Сетка таблицы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Сетка таблицы5"/>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1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2">
    <w:name w:val="Тема примечания Знак2"/>
    <w:uiPriority w:val="99"/>
    <w:semiHidden/>
    <w:rsid w:val="00124851"/>
    <w:rPr>
      <w:rFonts w:ascii="Times New Roman" w:hAnsi="Times New Roman"/>
      <w:b/>
      <w:sz w:val="20"/>
    </w:rPr>
  </w:style>
  <w:style w:type="table" w:customStyle="1" w:styleId="120">
    <w:name w:val="Сетка таблицы1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12485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
    <w:name w:val="Сетка таблицы 12"/>
    <w:basedOn w:val="a4"/>
    <w:next w:val="15"/>
    <w:rsid w:val="00124851"/>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4"/>
    <w:next w:val="-2"/>
    <w:rsid w:val="00124851"/>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
    <w:basedOn w:val="a4"/>
    <w:next w:val="af0"/>
    <w:uiPriority w:val="39"/>
    <w:locked/>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12485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
    <w:name w:val="TableGrid4"/>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
    <w:name w:val="Сетка таблицы 13"/>
    <w:basedOn w:val="a4"/>
    <w:next w:val="15"/>
    <w:rsid w:val="00124851"/>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4"/>
    <w:next w:val="-2"/>
    <w:rsid w:val="00124851"/>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12485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
    <w:name w:val="Сетка таблицы 14"/>
    <w:basedOn w:val="a4"/>
    <w:next w:val="15"/>
    <w:rsid w:val="00124851"/>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4"/>
    <w:next w:val="-2"/>
    <w:rsid w:val="00124851"/>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4"/>
    <w:next w:val="af0"/>
    <w:uiPriority w:val="39"/>
    <w:locked/>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rsid w:val="0012485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
    <w:name w:val="TableGrid21"/>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
    <w:name w:val="Сетка таблицы 111"/>
    <w:basedOn w:val="a4"/>
    <w:next w:val="15"/>
    <w:rsid w:val="00124851"/>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4"/>
    <w:next w:val="-2"/>
    <w:rsid w:val="00124851"/>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84"/>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4"/>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4"/>
    <w:next w:val="af0"/>
    <w:uiPriority w:val="39"/>
    <w:locked/>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rsid w:val="0012485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
    <w:name w:val="TableGrid31"/>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4"/>
    <w:next w:val="15"/>
    <w:rsid w:val="00124851"/>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4"/>
    <w:next w:val="-2"/>
    <w:rsid w:val="00124851"/>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f0"/>
    <w:uiPriority w:val="39"/>
    <w:locked/>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rsid w:val="0012485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12485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4"/>
    <w:next w:val="15"/>
    <w:rsid w:val="00124851"/>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4"/>
    <w:next w:val="-2"/>
    <w:rsid w:val="00124851"/>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4"/>
    <w:next w:val="af0"/>
    <w:uiPriority w:val="39"/>
    <w:rsid w:val="00124851"/>
    <w:pPr>
      <w:spacing w:after="0" w:line="240" w:lineRule="auto"/>
    </w:pPr>
    <w:rPr>
      <w:rFonts w:ascii="Calibri" w:eastAsia="PMingLiU"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a">
    <w:name w:val="ПООП заголовок 1"/>
    <w:basedOn w:val="a2"/>
    <w:link w:val="1fb"/>
    <w:qFormat/>
    <w:rsid w:val="00124851"/>
    <w:pPr>
      <w:suppressAutoHyphens/>
      <w:spacing w:after="120"/>
    </w:pPr>
    <w:rPr>
      <w:rFonts w:ascii="Times New Roman" w:eastAsia="PMingLiU" w:hAnsi="Times New Roman" w:cs="Times New Roman"/>
      <w:b/>
      <w:sz w:val="24"/>
      <w:szCs w:val="24"/>
      <w:lang w:eastAsia="ru-RU"/>
    </w:rPr>
  </w:style>
  <w:style w:type="character" w:customStyle="1" w:styleId="1fb">
    <w:name w:val="ПООП заголовок 1 Знак"/>
    <w:link w:val="1fa"/>
    <w:rsid w:val="00124851"/>
    <w:rPr>
      <w:rFonts w:ascii="Times New Roman" w:eastAsia="PMingLiU" w:hAnsi="Times New Roman" w:cs="Times New Roman"/>
      <w:b/>
      <w:sz w:val="24"/>
      <w:szCs w:val="24"/>
      <w:lang w:eastAsia="ru-RU"/>
    </w:rPr>
  </w:style>
  <w:style w:type="paragraph" w:customStyle="1" w:styleId="2f3">
    <w:name w:val="ПООП заголовок 2"/>
    <w:basedOn w:val="a2"/>
    <w:link w:val="2f4"/>
    <w:qFormat/>
    <w:rsid w:val="00124851"/>
    <w:pPr>
      <w:suppressAutoHyphens/>
      <w:spacing w:after="0"/>
    </w:pPr>
    <w:rPr>
      <w:rFonts w:ascii="Times New Roman" w:eastAsia="PMingLiU" w:hAnsi="Times New Roman" w:cs="Times New Roman"/>
      <w:sz w:val="24"/>
      <w:szCs w:val="24"/>
      <w:lang w:eastAsia="ru-RU"/>
    </w:rPr>
  </w:style>
  <w:style w:type="character" w:customStyle="1" w:styleId="2f4">
    <w:name w:val="ПООП заголовок 2 Знак"/>
    <w:link w:val="2f3"/>
    <w:rsid w:val="00124851"/>
    <w:rPr>
      <w:rFonts w:ascii="Times New Roman" w:eastAsia="PMingLiU" w:hAnsi="Times New Roman" w:cs="Times New Roman"/>
      <w:sz w:val="24"/>
      <w:szCs w:val="24"/>
      <w:lang w:eastAsia="ru-RU"/>
    </w:rPr>
  </w:style>
  <w:style w:type="paragraph" w:customStyle="1" w:styleId="39">
    <w:name w:val="ПООП заголовок 3"/>
    <w:basedOn w:val="2f3"/>
    <w:link w:val="3a"/>
    <w:qFormat/>
    <w:rsid w:val="00124851"/>
    <w:rPr>
      <w:b/>
      <w:bCs/>
    </w:rPr>
  </w:style>
  <w:style w:type="character" w:customStyle="1" w:styleId="3a">
    <w:name w:val="ПООП заголовок 3 Знак"/>
    <w:link w:val="39"/>
    <w:rsid w:val="00124851"/>
    <w:rPr>
      <w:rFonts w:ascii="Times New Roman" w:eastAsia="PMingLiU" w:hAnsi="Times New Roman" w:cs="Times New Roman"/>
      <w:b/>
      <w:bCs/>
      <w:sz w:val="24"/>
      <w:szCs w:val="24"/>
      <w:lang w:eastAsia="ru-RU"/>
    </w:rPr>
  </w:style>
  <w:style w:type="character" w:customStyle="1" w:styleId="1fc">
    <w:name w:val="Неразрешенное упоминание1"/>
    <w:uiPriority w:val="99"/>
    <w:semiHidden/>
    <w:unhideWhenUsed/>
    <w:rsid w:val="00124851"/>
    <w:rPr>
      <w:color w:val="605E5C"/>
      <w:shd w:val="clear" w:color="auto" w:fill="E1DFDD"/>
    </w:rPr>
  </w:style>
  <w:style w:type="paragraph" w:styleId="a">
    <w:name w:val="List Bullet"/>
    <w:basedOn w:val="a2"/>
    <w:uiPriority w:val="99"/>
    <w:rsid w:val="00124851"/>
    <w:pPr>
      <w:numPr>
        <w:numId w:val="2"/>
      </w:numPr>
      <w:contextualSpacing/>
    </w:pPr>
    <w:rPr>
      <w:rFonts w:ascii="Calibri" w:eastAsia="PMingLiU" w:hAnsi="Calibri" w:cs="Times New Roman"/>
      <w:lang w:eastAsia="ru-RU"/>
    </w:rPr>
  </w:style>
  <w:style w:type="character" w:customStyle="1" w:styleId="116">
    <w:name w:val="Текст примечания Знак11"/>
    <w:uiPriority w:val="99"/>
    <w:rsid w:val="00124851"/>
    <w:rPr>
      <w:rFonts w:cs="Times New Roman"/>
      <w:sz w:val="20"/>
      <w:szCs w:val="20"/>
    </w:rPr>
  </w:style>
  <w:style w:type="character" w:customStyle="1" w:styleId="117">
    <w:name w:val="Тема примечания Знак11"/>
    <w:uiPriority w:val="99"/>
    <w:rsid w:val="00124851"/>
    <w:rPr>
      <w:rFonts w:cs="Times New Roman"/>
      <w:b/>
      <w:bCs/>
      <w:sz w:val="20"/>
      <w:szCs w:val="20"/>
    </w:rPr>
  </w:style>
  <w:style w:type="paragraph" w:customStyle="1" w:styleId="124">
    <w:name w:val="таблСлева12"/>
    <w:basedOn w:val="a2"/>
    <w:uiPriority w:val="3"/>
    <w:qFormat/>
    <w:rsid w:val="00124851"/>
    <w:pPr>
      <w:snapToGrid w:val="0"/>
      <w:spacing w:after="0" w:line="240" w:lineRule="auto"/>
    </w:pPr>
    <w:rPr>
      <w:rFonts w:ascii="Times New Roman" w:eastAsia="Times New Roman" w:hAnsi="Times New Roman" w:cs="Times New Roman"/>
      <w:iCs/>
      <w:sz w:val="24"/>
      <w:szCs w:val="28"/>
      <w:lang w:eastAsia="ru-RU"/>
    </w:rPr>
  </w:style>
  <w:style w:type="character" w:customStyle="1" w:styleId="45">
    <w:name w:val="Основной текст (4)_"/>
    <w:link w:val="46"/>
    <w:locked/>
    <w:rsid w:val="00124851"/>
    <w:rPr>
      <w:b/>
      <w:bCs/>
      <w:sz w:val="26"/>
      <w:szCs w:val="26"/>
      <w:shd w:val="clear" w:color="auto" w:fill="FFFFFF"/>
    </w:rPr>
  </w:style>
  <w:style w:type="paragraph" w:customStyle="1" w:styleId="46">
    <w:name w:val="Основной текст (4)"/>
    <w:basedOn w:val="a2"/>
    <w:link w:val="45"/>
    <w:rsid w:val="00124851"/>
    <w:pPr>
      <w:widowControl w:val="0"/>
      <w:shd w:val="clear" w:color="auto" w:fill="FFFFFF"/>
      <w:spacing w:after="660" w:line="240" w:lineRule="atLeast"/>
      <w:ind w:hanging="360"/>
    </w:pPr>
    <w:rPr>
      <w:b/>
      <w:bCs/>
      <w:sz w:val="26"/>
      <w:szCs w:val="26"/>
    </w:rPr>
  </w:style>
  <w:style w:type="character" w:customStyle="1" w:styleId="2f5">
    <w:name w:val="Неразрешенное упоминание2"/>
    <w:uiPriority w:val="99"/>
    <w:semiHidden/>
    <w:unhideWhenUsed/>
    <w:rsid w:val="00124851"/>
    <w:rPr>
      <w:color w:val="605E5C"/>
      <w:shd w:val="clear" w:color="auto" w:fill="E1DFDD"/>
    </w:rPr>
  </w:style>
  <w:style w:type="table" w:customStyle="1" w:styleId="312">
    <w:name w:val="Таблица простая 31"/>
    <w:basedOn w:val="a4"/>
    <w:uiPriority w:val="43"/>
    <w:rsid w:val="00124851"/>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s160">
    <w:name w:val="s_16"/>
    <w:basedOn w:val="a2"/>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0">
    <w:name w:val="msonormal"/>
    <w:basedOn w:val="a2"/>
    <w:uiPriority w:val="99"/>
    <w:qFormat/>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ru-RU"/>
    </w:rPr>
  </w:style>
  <w:style w:type="paragraph" w:customStyle="1" w:styleId="xl70">
    <w:name w:val="xl70"/>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ru-RU"/>
    </w:rPr>
  </w:style>
  <w:style w:type="paragraph" w:customStyle="1" w:styleId="xl71">
    <w:name w:val="xl71"/>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paragraph" w:customStyle="1" w:styleId="xl72">
    <w:name w:val="xl72"/>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ru-RU"/>
    </w:rPr>
  </w:style>
  <w:style w:type="paragraph" w:customStyle="1" w:styleId="xl73">
    <w:name w:val="xl73"/>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ru-RU"/>
    </w:rPr>
  </w:style>
  <w:style w:type="paragraph" w:customStyle="1" w:styleId="xl74">
    <w:name w:val="xl74"/>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 w:val="24"/>
      <w:szCs w:val="24"/>
      <w:lang w:eastAsia="ru-RU"/>
    </w:rPr>
  </w:style>
  <w:style w:type="paragraph" w:customStyle="1" w:styleId="xl75">
    <w:name w:val="xl75"/>
    <w:basedOn w:val="a2"/>
    <w:uiPriority w:val="99"/>
    <w:qFormat/>
    <w:rsid w:val="0012485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2"/>
    <w:uiPriority w:val="99"/>
    <w:qFormat/>
    <w:rsid w:val="00124851"/>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2"/>
    <w:uiPriority w:val="99"/>
    <w:qFormat/>
    <w:rsid w:val="0012485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Calibri" w:eastAsia="Times New Roman" w:hAnsi="Calibri" w:cs="Calibri"/>
      <w:b/>
      <w:bCs/>
      <w:sz w:val="24"/>
      <w:szCs w:val="24"/>
      <w:lang w:eastAsia="ru-RU"/>
    </w:rPr>
  </w:style>
  <w:style w:type="paragraph" w:customStyle="1" w:styleId="xl79">
    <w:name w:val="xl79"/>
    <w:basedOn w:val="a2"/>
    <w:uiPriority w:val="99"/>
    <w:qFormat/>
    <w:rsid w:val="0012485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b/>
      <w:bCs/>
      <w:sz w:val="24"/>
      <w:szCs w:val="24"/>
      <w:lang w:eastAsia="ru-RU"/>
    </w:rPr>
  </w:style>
  <w:style w:type="paragraph" w:customStyle="1" w:styleId="xl80">
    <w:name w:val="xl80"/>
    <w:basedOn w:val="a2"/>
    <w:uiPriority w:val="99"/>
    <w:qFormat/>
    <w:rsid w:val="001248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2"/>
    <w:uiPriority w:val="99"/>
    <w:qFormat/>
    <w:rsid w:val="0012485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2"/>
    <w:uiPriority w:val="99"/>
    <w:qFormat/>
    <w:rsid w:val="001248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2"/>
    <w:uiPriority w:val="99"/>
    <w:qFormat/>
    <w:rsid w:val="001248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paragraph" w:customStyle="1" w:styleId="xl84">
    <w:name w:val="xl84"/>
    <w:basedOn w:val="a2"/>
    <w:uiPriority w:val="99"/>
    <w:qFormat/>
    <w:rsid w:val="00124851"/>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d">
    <w:name w:val="1"/>
    <w:basedOn w:val="a2"/>
    <w:uiPriority w:val="99"/>
    <w:qFormat/>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TextChar1">
    <w:name w:val="Comment Text Char1"/>
    <w:uiPriority w:val="99"/>
    <w:semiHidden/>
    <w:rsid w:val="00124851"/>
    <w:rPr>
      <w:rFonts w:eastAsia="Times New Roman"/>
      <w:sz w:val="20"/>
      <w:szCs w:val="20"/>
    </w:rPr>
  </w:style>
  <w:style w:type="character" w:customStyle="1" w:styleId="CommentSubjectChar1">
    <w:name w:val="Comment Subject Char1"/>
    <w:uiPriority w:val="99"/>
    <w:semiHidden/>
    <w:rsid w:val="00124851"/>
    <w:rPr>
      <w:rFonts w:eastAsia="Times New Roman" w:cs="Times New Roman"/>
      <w:b/>
      <w:bCs/>
      <w:sz w:val="20"/>
      <w:szCs w:val="20"/>
      <w:lang w:eastAsia="ru-RU"/>
    </w:rPr>
  </w:style>
  <w:style w:type="paragraph" w:customStyle="1" w:styleId="2f6">
    <w:name w:val="Заголовок2"/>
    <w:basedOn w:val="affff8"/>
    <w:next w:val="a2"/>
    <w:uiPriority w:val="99"/>
    <w:qFormat/>
    <w:rsid w:val="00124851"/>
    <w:rPr>
      <w:rFonts w:eastAsia="Times New Roman"/>
      <w:b/>
      <w:bCs/>
      <w:color w:val="0058A9"/>
      <w:shd w:val="clear" w:color="auto" w:fill="ECE9D8"/>
    </w:rPr>
  </w:style>
  <w:style w:type="paragraph" w:customStyle="1" w:styleId="Standard">
    <w:name w:val="Standard"/>
    <w:uiPriority w:val="99"/>
    <w:qFormat/>
    <w:rsid w:val="00124851"/>
    <w:pPr>
      <w:suppressAutoHyphens/>
      <w:autoSpaceDN w:val="0"/>
      <w:spacing w:before="120" w:after="120" w:line="240" w:lineRule="auto"/>
      <w:textAlignment w:val="baseline"/>
    </w:pPr>
    <w:rPr>
      <w:rFonts w:ascii="Times New Roman" w:eastAsia="Times New Roman" w:hAnsi="Times New Roman" w:cs="Times New Roman"/>
      <w:kern w:val="3"/>
      <w:sz w:val="24"/>
      <w:szCs w:val="24"/>
      <w:lang w:eastAsia="ru-RU"/>
    </w:rPr>
  </w:style>
  <w:style w:type="paragraph" w:customStyle="1" w:styleId="Style7">
    <w:name w:val="Style7"/>
    <w:basedOn w:val="a2"/>
    <w:uiPriority w:val="99"/>
    <w:qFormat/>
    <w:rsid w:val="00124851"/>
    <w:pPr>
      <w:widowControl w:val="0"/>
      <w:autoSpaceDE w:val="0"/>
      <w:autoSpaceDN w:val="0"/>
      <w:adjustRightInd w:val="0"/>
      <w:spacing w:after="0" w:line="190" w:lineRule="exact"/>
      <w:jc w:val="center"/>
    </w:pPr>
    <w:rPr>
      <w:rFonts w:ascii="Times New Roman" w:eastAsia="Times New Roman" w:hAnsi="Times New Roman" w:cs="Times New Roman"/>
      <w:sz w:val="24"/>
      <w:szCs w:val="24"/>
      <w:lang w:eastAsia="ru-RU"/>
    </w:rPr>
  </w:style>
  <w:style w:type="character" w:customStyle="1" w:styleId="FontStyle52">
    <w:name w:val="Font Style52"/>
    <w:uiPriority w:val="99"/>
    <w:rsid w:val="00124851"/>
    <w:rPr>
      <w:rFonts w:ascii="Times New Roman" w:hAnsi="Times New Roman"/>
      <w:spacing w:val="-10"/>
      <w:sz w:val="18"/>
    </w:rPr>
  </w:style>
  <w:style w:type="paragraph" w:customStyle="1" w:styleId="Style32">
    <w:name w:val="Style32"/>
    <w:basedOn w:val="a2"/>
    <w:uiPriority w:val="99"/>
    <w:qFormat/>
    <w:rsid w:val="00124851"/>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51">
    <w:name w:val="Font Style51"/>
    <w:uiPriority w:val="99"/>
    <w:rsid w:val="00124851"/>
    <w:rPr>
      <w:rFonts w:ascii="Times New Roman" w:hAnsi="Times New Roman" w:cs="Times New Roman"/>
      <w:sz w:val="26"/>
      <w:szCs w:val="26"/>
    </w:rPr>
  </w:style>
  <w:style w:type="character" w:customStyle="1" w:styleId="FontStyle64">
    <w:name w:val="Font Style64"/>
    <w:uiPriority w:val="99"/>
    <w:rsid w:val="00124851"/>
    <w:rPr>
      <w:rFonts w:ascii="Times New Roman" w:hAnsi="Times New Roman" w:cs="Times New Roman"/>
      <w:sz w:val="26"/>
      <w:szCs w:val="26"/>
    </w:rPr>
  </w:style>
  <w:style w:type="character" w:customStyle="1" w:styleId="3b">
    <w:name w:val="Основной текст (3)_"/>
    <w:link w:val="3c"/>
    <w:uiPriority w:val="99"/>
    <w:locked/>
    <w:rsid w:val="00124851"/>
    <w:rPr>
      <w:sz w:val="27"/>
      <w:szCs w:val="27"/>
      <w:shd w:val="clear" w:color="auto" w:fill="FFFFFF"/>
    </w:rPr>
  </w:style>
  <w:style w:type="paragraph" w:customStyle="1" w:styleId="3c">
    <w:name w:val="Основной текст (3)"/>
    <w:basedOn w:val="a2"/>
    <w:link w:val="3b"/>
    <w:uiPriority w:val="99"/>
    <w:qFormat/>
    <w:rsid w:val="00124851"/>
    <w:pPr>
      <w:shd w:val="clear" w:color="auto" w:fill="FFFFFF"/>
      <w:spacing w:before="8340" w:after="0" w:line="240" w:lineRule="atLeast"/>
      <w:jc w:val="center"/>
    </w:pPr>
    <w:rPr>
      <w:sz w:val="27"/>
      <w:szCs w:val="27"/>
    </w:rPr>
  </w:style>
  <w:style w:type="character" w:customStyle="1" w:styleId="FontStyle20">
    <w:name w:val="Font Style20"/>
    <w:uiPriority w:val="99"/>
    <w:rsid w:val="00124851"/>
    <w:rPr>
      <w:rFonts w:ascii="Times New Roman" w:hAnsi="Times New Roman"/>
      <w:sz w:val="18"/>
    </w:rPr>
  </w:style>
  <w:style w:type="character" w:customStyle="1" w:styleId="FontStyle35">
    <w:name w:val="Font Style35"/>
    <w:uiPriority w:val="99"/>
    <w:rsid w:val="00124851"/>
    <w:rPr>
      <w:rFonts w:ascii="Times New Roman" w:hAnsi="Times New Roman"/>
      <w:sz w:val="22"/>
    </w:rPr>
  </w:style>
  <w:style w:type="paragraph" w:customStyle="1" w:styleId="Style8">
    <w:name w:val="Style8"/>
    <w:basedOn w:val="a2"/>
    <w:uiPriority w:val="99"/>
    <w:qFormat/>
    <w:rsid w:val="00124851"/>
    <w:pPr>
      <w:widowControl w:val="0"/>
      <w:autoSpaceDE w:val="0"/>
      <w:autoSpaceDN w:val="0"/>
      <w:adjustRightInd w:val="0"/>
      <w:spacing w:after="0" w:line="280" w:lineRule="exact"/>
      <w:ind w:firstLine="557"/>
      <w:jc w:val="both"/>
    </w:pPr>
    <w:rPr>
      <w:rFonts w:ascii="Times New Roman" w:eastAsia="Times New Roman" w:hAnsi="Times New Roman" w:cs="Times New Roman"/>
      <w:sz w:val="24"/>
      <w:szCs w:val="24"/>
      <w:lang w:eastAsia="ru-RU"/>
    </w:rPr>
  </w:style>
  <w:style w:type="paragraph" w:customStyle="1" w:styleId="Style11">
    <w:name w:val="Style11"/>
    <w:basedOn w:val="a2"/>
    <w:uiPriority w:val="99"/>
    <w:qFormat/>
    <w:rsid w:val="00124851"/>
    <w:pPr>
      <w:widowControl w:val="0"/>
      <w:autoSpaceDE w:val="0"/>
      <w:autoSpaceDN w:val="0"/>
      <w:adjustRightInd w:val="0"/>
      <w:spacing w:after="0" w:line="338" w:lineRule="exact"/>
      <w:ind w:firstLine="526"/>
      <w:jc w:val="both"/>
    </w:pPr>
    <w:rPr>
      <w:rFonts w:ascii="Times New Roman" w:eastAsia="Times New Roman" w:hAnsi="Times New Roman" w:cs="Times New Roman"/>
      <w:sz w:val="24"/>
      <w:szCs w:val="24"/>
      <w:lang w:eastAsia="ru-RU"/>
    </w:rPr>
  </w:style>
  <w:style w:type="character" w:customStyle="1" w:styleId="FontStyle55">
    <w:name w:val="Font Style55"/>
    <w:uiPriority w:val="99"/>
    <w:rsid w:val="00124851"/>
    <w:rPr>
      <w:rFonts w:ascii="Times New Roman" w:hAnsi="Times New Roman" w:cs="Times New Roman"/>
      <w:sz w:val="22"/>
      <w:szCs w:val="22"/>
    </w:rPr>
  </w:style>
  <w:style w:type="character" w:customStyle="1" w:styleId="afffffffe">
    <w:name w:val="Заголовок Знак"/>
    <w:rsid w:val="00124851"/>
    <w:rPr>
      <w:rFonts w:ascii="Times New Roman" w:hAnsi="Times New Roman"/>
      <w:b/>
      <w:spacing w:val="-2"/>
      <w:w w:val="101"/>
      <w:sz w:val="28"/>
    </w:rPr>
  </w:style>
  <w:style w:type="character" w:customStyle="1" w:styleId="11pt">
    <w:name w:val="Основной текст + 11 pt"/>
    <w:aliases w:val="Интервал 0 pt"/>
    <w:uiPriority w:val="99"/>
    <w:rsid w:val="00124851"/>
    <w:rPr>
      <w:rFonts w:ascii="Times New Roman" w:hAnsi="Times New Roman"/>
      <w:color w:val="000000"/>
      <w:spacing w:val="3"/>
      <w:w w:val="100"/>
      <w:position w:val="0"/>
      <w:sz w:val="22"/>
      <w:u w:val="none"/>
      <w:lang w:val="ru-RU"/>
    </w:rPr>
  </w:style>
  <w:style w:type="character" w:customStyle="1" w:styleId="affffffff">
    <w:name w:val="Основной текст_"/>
    <w:locked/>
    <w:rsid w:val="00124851"/>
    <w:rPr>
      <w:rFonts w:ascii="Times New Roman" w:eastAsia="Times New Roman" w:hAnsi="Times New Roman" w:cs="Times New Roman"/>
      <w:spacing w:val="1"/>
      <w:sz w:val="25"/>
      <w:szCs w:val="25"/>
      <w:shd w:val="clear" w:color="auto" w:fill="FFFFFF"/>
      <w:lang/>
    </w:rPr>
  </w:style>
  <w:style w:type="paragraph" w:customStyle="1" w:styleId="Style12">
    <w:name w:val="Style12"/>
    <w:basedOn w:val="a2"/>
    <w:uiPriority w:val="99"/>
    <w:qFormat/>
    <w:rsid w:val="001248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0">
    <w:name w:val="Знак Знак Знак Знак"/>
    <w:basedOn w:val="a2"/>
    <w:uiPriority w:val="99"/>
    <w:qFormat/>
    <w:rsid w:val="00124851"/>
    <w:pPr>
      <w:pageBreakBefore/>
      <w:spacing w:after="160" w:line="360" w:lineRule="auto"/>
    </w:pPr>
    <w:rPr>
      <w:rFonts w:ascii="Times New Roman" w:eastAsia="Times New Roman" w:hAnsi="Times New Roman" w:cs="Times New Roman"/>
      <w:sz w:val="28"/>
      <w:szCs w:val="20"/>
      <w:lang w:val="en-US"/>
    </w:rPr>
  </w:style>
  <w:style w:type="paragraph" w:customStyle="1" w:styleId="FR2">
    <w:name w:val="FR2"/>
    <w:uiPriority w:val="99"/>
    <w:qFormat/>
    <w:rsid w:val="00124851"/>
    <w:pPr>
      <w:widowControl w:val="0"/>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ffffff1">
    <w:name w:val="Знак Знак Знак Знак Знак Знак Знак Знак Знак Знак"/>
    <w:basedOn w:val="a2"/>
    <w:uiPriority w:val="99"/>
    <w:qFormat/>
    <w:rsid w:val="00124851"/>
    <w:pPr>
      <w:spacing w:after="160" w:line="240" w:lineRule="exact"/>
    </w:pPr>
    <w:rPr>
      <w:rFonts w:ascii="Verdana" w:eastAsia="Times New Roman" w:hAnsi="Verdana" w:cs="Verdana"/>
      <w:sz w:val="20"/>
      <w:szCs w:val="20"/>
      <w:lang w:val="en-US"/>
    </w:rPr>
  </w:style>
  <w:style w:type="paragraph" w:customStyle="1" w:styleId="Style37">
    <w:name w:val="Style37"/>
    <w:basedOn w:val="a2"/>
    <w:uiPriority w:val="99"/>
    <w:qFormat/>
    <w:rsid w:val="001248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WWNum47">
    <w:name w:val="WWNum47"/>
    <w:rsid w:val="00124851"/>
    <w:pPr>
      <w:numPr>
        <w:numId w:val="9"/>
      </w:numPr>
    </w:pPr>
  </w:style>
  <w:style w:type="numbering" w:customStyle="1" w:styleId="WWNum44">
    <w:name w:val="WWNum44"/>
    <w:rsid w:val="00124851"/>
    <w:pPr>
      <w:numPr>
        <w:numId w:val="6"/>
      </w:numPr>
    </w:pPr>
  </w:style>
  <w:style w:type="numbering" w:customStyle="1" w:styleId="WWNum49">
    <w:name w:val="WWNum49"/>
    <w:rsid w:val="00124851"/>
    <w:pPr>
      <w:numPr>
        <w:numId w:val="11"/>
      </w:numPr>
    </w:pPr>
  </w:style>
  <w:style w:type="numbering" w:customStyle="1" w:styleId="WWNum46">
    <w:name w:val="WWNum46"/>
    <w:rsid w:val="00124851"/>
    <w:pPr>
      <w:numPr>
        <w:numId w:val="8"/>
      </w:numPr>
    </w:pPr>
  </w:style>
  <w:style w:type="numbering" w:customStyle="1" w:styleId="WWNum43">
    <w:name w:val="WWNum43"/>
    <w:rsid w:val="00124851"/>
    <w:pPr>
      <w:numPr>
        <w:numId w:val="5"/>
      </w:numPr>
    </w:pPr>
  </w:style>
  <w:style w:type="numbering" w:customStyle="1" w:styleId="WWNum41">
    <w:name w:val="WWNum41"/>
    <w:rsid w:val="00124851"/>
    <w:pPr>
      <w:numPr>
        <w:numId w:val="3"/>
      </w:numPr>
    </w:pPr>
  </w:style>
  <w:style w:type="numbering" w:customStyle="1" w:styleId="WWNum45">
    <w:name w:val="WWNum45"/>
    <w:rsid w:val="00124851"/>
    <w:pPr>
      <w:numPr>
        <w:numId w:val="7"/>
      </w:numPr>
    </w:pPr>
  </w:style>
  <w:style w:type="numbering" w:customStyle="1" w:styleId="WWNum42">
    <w:name w:val="WWNum42"/>
    <w:rsid w:val="00124851"/>
    <w:pPr>
      <w:numPr>
        <w:numId w:val="4"/>
      </w:numPr>
    </w:pPr>
  </w:style>
  <w:style w:type="numbering" w:customStyle="1" w:styleId="WWNum48">
    <w:name w:val="WWNum48"/>
    <w:rsid w:val="00124851"/>
    <w:pPr>
      <w:numPr>
        <w:numId w:val="10"/>
      </w:numPr>
    </w:pPr>
  </w:style>
  <w:style w:type="numbering" w:customStyle="1" w:styleId="WWNum411">
    <w:name w:val="WWNum411"/>
    <w:basedOn w:val="a5"/>
    <w:rsid w:val="00124851"/>
  </w:style>
  <w:style w:type="numbering" w:customStyle="1" w:styleId="WWNum421">
    <w:name w:val="WWNum421"/>
    <w:basedOn w:val="a5"/>
    <w:rsid w:val="00124851"/>
  </w:style>
  <w:style w:type="numbering" w:customStyle="1" w:styleId="WWNum431">
    <w:name w:val="WWNum431"/>
    <w:basedOn w:val="a5"/>
    <w:rsid w:val="00124851"/>
  </w:style>
  <w:style w:type="numbering" w:customStyle="1" w:styleId="WWNum441">
    <w:name w:val="WWNum441"/>
    <w:basedOn w:val="a5"/>
    <w:rsid w:val="00124851"/>
  </w:style>
  <w:style w:type="numbering" w:customStyle="1" w:styleId="WWNum451">
    <w:name w:val="WWNum451"/>
    <w:basedOn w:val="a5"/>
    <w:rsid w:val="00124851"/>
  </w:style>
  <w:style w:type="numbering" w:customStyle="1" w:styleId="WWNum461">
    <w:name w:val="WWNum461"/>
    <w:basedOn w:val="a5"/>
    <w:rsid w:val="00124851"/>
  </w:style>
  <w:style w:type="numbering" w:customStyle="1" w:styleId="WWNum471">
    <w:name w:val="WWNum471"/>
    <w:basedOn w:val="a5"/>
    <w:rsid w:val="00124851"/>
  </w:style>
  <w:style w:type="numbering" w:customStyle="1" w:styleId="WWNum481">
    <w:name w:val="WWNum481"/>
    <w:basedOn w:val="a5"/>
    <w:rsid w:val="00124851"/>
  </w:style>
  <w:style w:type="numbering" w:customStyle="1" w:styleId="WWNum491">
    <w:name w:val="WWNum491"/>
    <w:basedOn w:val="a5"/>
    <w:rsid w:val="00124851"/>
  </w:style>
  <w:style w:type="paragraph" w:customStyle="1" w:styleId="formattext">
    <w:name w:val="formattext"/>
    <w:basedOn w:val="a2"/>
    <w:uiPriority w:val="99"/>
    <w:qFormat/>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3z0">
    <w:name w:val="WW8Num3z0"/>
    <w:rsid w:val="00124851"/>
    <w:rPr>
      <w:b/>
    </w:rPr>
  </w:style>
  <w:style w:type="character" w:customStyle="1" w:styleId="1fe">
    <w:name w:val="Знак примечания1"/>
    <w:rsid w:val="00124851"/>
    <w:rPr>
      <w:sz w:val="16"/>
      <w:szCs w:val="16"/>
    </w:rPr>
  </w:style>
  <w:style w:type="character" w:customStyle="1" w:styleId="b-serp-urlitem1">
    <w:name w:val="b-serp-url__item1"/>
    <w:basedOn w:val="1c"/>
    <w:rsid w:val="00124851"/>
  </w:style>
  <w:style w:type="character" w:customStyle="1" w:styleId="b-serp-urlmark1">
    <w:name w:val="b-serp-url__mark1"/>
    <w:basedOn w:val="1c"/>
    <w:rsid w:val="00124851"/>
  </w:style>
  <w:style w:type="paragraph" w:customStyle="1" w:styleId="3d">
    <w:name w:val="Заголовок3"/>
    <w:basedOn w:val="a2"/>
    <w:next w:val="ae"/>
    <w:uiPriority w:val="99"/>
    <w:qFormat/>
    <w:rsid w:val="00124851"/>
    <w:pPr>
      <w:keepNext/>
      <w:suppressAutoHyphens/>
      <w:spacing w:before="240" w:after="120" w:line="240" w:lineRule="auto"/>
    </w:pPr>
    <w:rPr>
      <w:rFonts w:ascii="Arial" w:eastAsia="Microsoft YaHei" w:hAnsi="Arial" w:cs="Mangal"/>
      <w:sz w:val="28"/>
      <w:szCs w:val="28"/>
      <w:lang w:eastAsia="ar-SA"/>
    </w:rPr>
  </w:style>
  <w:style w:type="paragraph" w:customStyle="1" w:styleId="215">
    <w:name w:val="Список 21"/>
    <w:basedOn w:val="a2"/>
    <w:uiPriority w:val="99"/>
    <w:qFormat/>
    <w:rsid w:val="0012485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1ff">
    <w:name w:val="Текст примечания1"/>
    <w:basedOn w:val="a2"/>
    <w:uiPriority w:val="99"/>
    <w:qFormat/>
    <w:rsid w:val="00124851"/>
    <w:pPr>
      <w:suppressAutoHyphens/>
      <w:spacing w:after="0" w:line="240" w:lineRule="auto"/>
    </w:pPr>
    <w:rPr>
      <w:rFonts w:ascii="Times New Roman" w:eastAsia="Times New Roman" w:hAnsi="Times New Roman" w:cs="Times New Roman"/>
      <w:sz w:val="20"/>
      <w:szCs w:val="20"/>
      <w:lang w:eastAsia="ar-SA"/>
    </w:rPr>
  </w:style>
  <w:style w:type="paragraph" w:styleId="affffffff2">
    <w:name w:val="Document Map"/>
    <w:basedOn w:val="a2"/>
    <w:link w:val="affffffff3"/>
    <w:uiPriority w:val="99"/>
    <w:unhideWhenUsed/>
    <w:rsid w:val="00124851"/>
    <w:pPr>
      <w:suppressAutoHyphens/>
      <w:spacing w:after="0" w:line="240" w:lineRule="auto"/>
    </w:pPr>
    <w:rPr>
      <w:rFonts w:ascii="Tahoma" w:eastAsia="Times New Roman" w:hAnsi="Tahoma" w:cs="Times New Roman"/>
      <w:sz w:val="16"/>
      <w:szCs w:val="16"/>
      <w:lang w:eastAsia="ar-SA"/>
    </w:rPr>
  </w:style>
  <w:style w:type="character" w:customStyle="1" w:styleId="affffffff3">
    <w:name w:val="Схема документа Знак"/>
    <w:basedOn w:val="a3"/>
    <w:link w:val="affffffff2"/>
    <w:uiPriority w:val="99"/>
    <w:rsid w:val="00124851"/>
    <w:rPr>
      <w:rFonts w:ascii="Tahoma" w:eastAsia="Times New Roman" w:hAnsi="Tahoma" w:cs="Times New Roman"/>
      <w:sz w:val="16"/>
      <w:szCs w:val="16"/>
      <w:lang w:eastAsia="ar-SA"/>
    </w:rPr>
  </w:style>
  <w:style w:type="paragraph" w:customStyle="1" w:styleId="TableContents">
    <w:name w:val="Table Contents"/>
    <w:basedOn w:val="a2"/>
    <w:uiPriority w:val="99"/>
    <w:qFormat/>
    <w:rsid w:val="00124851"/>
    <w:pPr>
      <w:widowControl w:val="0"/>
      <w:suppressLineNumbers/>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affffffff4">
    <w:name w:val="Перечисление"/>
    <w:link w:val="affffffff5"/>
    <w:uiPriority w:val="99"/>
    <w:qFormat/>
    <w:rsid w:val="00124851"/>
    <w:pPr>
      <w:spacing w:after="60"/>
      <w:ind w:left="360" w:hanging="360"/>
      <w:jc w:val="both"/>
    </w:pPr>
    <w:rPr>
      <w:rFonts w:ascii="Times New Roman" w:eastAsia="Times New Roman" w:hAnsi="Times New Roman" w:cs="Times New Roman"/>
      <w:sz w:val="20"/>
      <w:szCs w:val="20"/>
    </w:rPr>
  </w:style>
  <w:style w:type="character" w:customStyle="1" w:styleId="affffffff5">
    <w:name w:val="Перечисление Знак"/>
    <w:link w:val="affffffff4"/>
    <w:uiPriority w:val="99"/>
    <w:locked/>
    <w:rsid w:val="00124851"/>
    <w:rPr>
      <w:rFonts w:ascii="Times New Roman" w:eastAsia="Times New Roman" w:hAnsi="Times New Roman" w:cs="Times New Roman"/>
      <w:sz w:val="20"/>
      <w:szCs w:val="20"/>
    </w:rPr>
  </w:style>
  <w:style w:type="character" w:customStyle="1" w:styleId="2105pt">
    <w:name w:val="Основной текст (2) + 10.5 pt"/>
    <w:rsid w:val="00124851"/>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rsid w:val="00124851"/>
    <w:rPr>
      <w:rFonts w:cs="Times New Roman"/>
    </w:rPr>
  </w:style>
  <w:style w:type="character" w:customStyle="1" w:styleId="2f7">
    <w:name w:val="Основной текст (2) + Курсив"/>
    <w:rsid w:val="00124851"/>
    <w:rPr>
      <w:rFonts w:ascii="Times New Roman" w:hAnsi="Times New Roman"/>
      <w:i/>
      <w:color w:val="000000"/>
      <w:spacing w:val="0"/>
      <w:w w:val="100"/>
      <w:position w:val="0"/>
      <w:sz w:val="24"/>
      <w:u w:val="none"/>
      <w:lang w:val="ru-RU" w:eastAsia="ru-RU"/>
    </w:rPr>
  </w:style>
  <w:style w:type="character" w:styleId="affffffff6">
    <w:name w:val="Placeholder Text"/>
    <w:uiPriority w:val="99"/>
    <w:semiHidden/>
    <w:rsid w:val="00124851"/>
    <w:rPr>
      <w:color w:val="808080"/>
    </w:rPr>
  </w:style>
  <w:style w:type="character" w:customStyle="1" w:styleId="95">
    <w:name w:val="Основной текст (9)_"/>
    <w:rsid w:val="00124851"/>
    <w:rPr>
      <w:rFonts w:ascii="Times New Roman" w:hAnsi="Times New Roman"/>
      <w:b/>
      <w:spacing w:val="0"/>
      <w:u w:val="none"/>
      <w:effect w:val="none"/>
    </w:rPr>
  </w:style>
  <w:style w:type="character" w:customStyle="1" w:styleId="96">
    <w:name w:val="Основной текст (9)"/>
    <w:rsid w:val="00124851"/>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2"/>
    <w:uiPriority w:val="99"/>
    <w:qFormat/>
    <w:rsid w:val="00124851"/>
    <w:pPr>
      <w:numPr>
        <w:ilvl w:val="1"/>
        <w:numId w:val="12"/>
      </w:numPr>
      <w:tabs>
        <w:tab w:val="clear" w:pos="550"/>
        <w:tab w:val="left" w:pos="1176"/>
      </w:tabs>
      <w:spacing w:after="0" w:line="240" w:lineRule="auto"/>
      <w:ind w:left="1440" w:hanging="360"/>
      <w:jc w:val="both"/>
    </w:pPr>
    <w:rPr>
      <w:rFonts w:ascii="Times New Roman" w:eastAsia="Times New Roman" w:hAnsi="Times New Roman" w:cs="Times New Roman"/>
      <w:color w:val="000000"/>
      <w:sz w:val="28"/>
      <w:szCs w:val="24"/>
      <w:lang w:eastAsia="ru-RU"/>
    </w:rPr>
  </w:style>
  <w:style w:type="paragraph" w:customStyle="1" w:styleId="11">
    <w:name w:val="Заголовок1М1"/>
    <w:basedOn w:val="a2"/>
    <w:next w:val="1"/>
    <w:uiPriority w:val="99"/>
    <w:qFormat/>
    <w:rsid w:val="00124851"/>
    <w:pPr>
      <w:keepNext/>
      <w:numPr>
        <w:numId w:val="12"/>
      </w:numPr>
      <w:tabs>
        <w:tab w:val="clear" w:pos="360"/>
      </w:tabs>
      <w:spacing w:before="240" w:after="120" w:line="240" w:lineRule="auto"/>
      <w:ind w:left="720"/>
      <w:jc w:val="center"/>
    </w:pPr>
    <w:rPr>
      <w:rFonts w:ascii="Times New Roman" w:eastAsia="Times New Roman" w:hAnsi="Times New Roman" w:cs="Times New Roman"/>
      <w:b/>
      <w:bCs/>
      <w:color w:val="000000"/>
      <w:sz w:val="32"/>
      <w:szCs w:val="24"/>
      <w:lang w:eastAsia="ru-RU"/>
    </w:rPr>
  </w:style>
  <w:style w:type="paragraph" w:customStyle="1" w:styleId="a0">
    <w:name w:val="!! стиль список"/>
    <w:basedOn w:val="a2"/>
    <w:uiPriority w:val="99"/>
    <w:qFormat/>
    <w:rsid w:val="00124851"/>
    <w:pPr>
      <w:numPr>
        <w:numId w:val="13"/>
      </w:numPr>
      <w:tabs>
        <w:tab w:val="clear" w:pos="720"/>
      </w:tabs>
      <w:autoSpaceDE w:val="0"/>
      <w:autoSpaceDN w:val="0"/>
      <w:adjustRightInd w:val="0"/>
      <w:spacing w:after="0" w:line="360" w:lineRule="auto"/>
      <w:jc w:val="both"/>
    </w:pPr>
    <w:rPr>
      <w:rFonts w:ascii="Times New Roman" w:eastAsia="Times New Roman" w:hAnsi="Times New Roman" w:cs="Times New Roman"/>
      <w:szCs w:val="20"/>
      <w:lang w:eastAsia="ru-RU"/>
    </w:rPr>
  </w:style>
  <w:style w:type="paragraph" w:customStyle="1" w:styleId="47">
    <w:name w:val="Основной текст4"/>
    <w:basedOn w:val="a2"/>
    <w:uiPriority w:val="99"/>
    <w:qFormat/>
    <w:rsid w:val="00124851"/>
    <w:pPr>
      <w:widowControl w:val="0"/>
      <w:shd w:val="clear" w:color="auto" w:fill="FFFFFF"/>
      <w:spacing w:before="420" w:after="240" w:line="298" w:lineRule="exact"/>
      <w:ind w:hanging="360"/>
      <w:jc w:val="both"/>
    </w:pPr>
    <w:rPr>
      <w:rFonts w:ascii="Calibri" w:eastAsia="Times New Roman" w:hAnsi="Calibri" w:cs="Calibri"/>
      <w:spacing w:val="2"/>
    </w:rPr>
  </w:style>
  <w:style w:type="paragraph" w:customStyle="1" w:styleId="affffffff7">
    <w:name w:val="Базовый"/>
    <w:link w:val="affffffff8"/>
    <w:qFormat/>
    <w:rsid w:val="00124851"/>
    <w:pPr>
      <w:suppressAutoHyphens/>
    </w:pPr>
    <w:rPr>
      <w:rFonts w:ascii="Times New Roman" w:eastAsia="Times New Roman" w:hAnsi="Times New Roman" w:cs="Times New Roman"/>
      <w:sz w:val="24"/>
      <w:szCs w:val="24"/>
    </w:rPr>
  </w:style>
  <w:style w:type="character" w:customStyle="1" w:styleId="affffffff8">
    <w:name w:val="Базовый Знак"/>
    <w:link w:val="affffffff7"/>
    <w:locked/>
    <w:rsid w:val="00124851"/>
    <w:rPr>
      <w:rFonts w:ascii="Times New Roman" w:eastAsia="Times New Roman" w:hAnsi="Times New Roman" w:cs="Times New Roman"/>
      <w:sz w:val="24"/>
      <w:szCs w:val="24"/>
    </w:rPr>
  </w:style>
  <w:style w:type="character" w:customStyle="1" w:styleId="status">
    <w:name w:val="status"/>
    <w:rsid w:val="00124851"/>
    <w:rPr>
      <w:rFonts w:cs="Times New Roman"/>
    </w:rPr>
  </w:style>
  <w:style w:type="paragraph" w:customStyle="1" w:styleId="productname">
    <w:name w:val="product_name"/>
    <w:basedOn w:val="a2"/>
    <w:uiPriority w:val="99"/>
    <w:qFormat/>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s">
    <w:name w:val="authors"/>
    <w:basedOn w:val="a2"/>
    <w:uiPriority w:val="99"/>
    <w:qFormat/>
    <w:rsid w:val="0012485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8">
    <w:name w:val="Нет списка2"/>
    <w:next w:val="a5"/>
    <w:uiPriority w:val="99"/>
    <w:semiHidden/>
    <w:unhideWhenUsed/>
    <w:rsid w:val="00124851"/>
  </w:style>
  <w:style w:type="character" w:styleId="affffffff9">
    <w:name w:val="line number"/>
    <w:basedOn w:val="a3"/>
    <w:uiPriority w:val="99"/>
    <w:unhideWhenUsed/>
    <w:rsid w:val="00124851"/>
  </w:style>
  <w:style w:type="character" w:customStyle="1" w:styleId="118">
    <w:name w:val="Заголовок 1 Знак1"/>
    <w:locked/>
    <w:rsid w:val="00124851"/>
    <w:rPr>
      <w:rFonts w:eastAsia="Times New Roman"/>
      <w:sz w:val="28"/>
      <w:szCs w:val="24"/>
    </w:rPr>
  </w:style>
  <w:style w:type="character" w:customStyle="1" w:styleId="1ff0">
    <w:name w:val="Упомянуть1"/>
    <w:uiPriority w:val="99"/>
    <w:semiHidden/>
    <w:unhideWhenUsed/>
    <w:rsid w:val="00124851"/>
    <w:rPr>
      <w:color w:val="2B579A"/>
      <w:shd w:val="clear" w:color="auto" w:fill="E6E6E6"/>
    </w:rPr>
  </w:style>
  <w:style w:type="character" w:customStyle="1" w:styleId="affffffffa">
    <w:name w:val="Основной текст + Полужирный"/>
    <w:rsid w:val="00124851"/>
    <w:rPr>
      <w:b/>
      <w:bCs/>
      <w:color w:val="000000"/>
      <w:spacing w:val="0"/>
      <w:w w:val="100"/>
      <w:position w:val="0"/>
      <w:sz w:val="25"/>
      <w:szCs w:val="25"/>
      <w:shd w:val="clear" w:color="auto" w:fill="FFFFFF"/>
      <w:lang w:val="ru-RU"/>
    </w:rPr>
  </w:style>
  <w:style w:type="numbering" w:customStyle="1" w:styleId="3e">
    <w:name w:val="Нет списка3"/>
    <w:next w:val="a5"/>
    <w:uiPriority w:val="99"/>
    <w:semiHidden/>
    <w:unhideWhenUsed/>
    <w:rsid w:val="00124851"/>
  </w:style>
  <w:style w:type="character" w:customStyle="1" w:styleId="FootnoteCharacters">
    <w:name w:val="Footnote Characters"/>
    <w:qFormat/>
    <w:rsid w:val="00124851"/>
    <w:rPr>
      <w:rFonts w:cs="Times New Roman"/>
      <w:vertAlign w:val="superscript"/>
    </w:rPr>
  </w:style>
  <w:style w:type="numbering" w:customStyle="1" w:styleId="48">
    <w:name w:val="Нет списка4"/>
    <w:next w:val="a5"/>
    <w:semiHidden/>
    <w:unhideWhenUsed/>
    <w:rsid w:val="00124851"/>
  </w:style>
  <w:style w:type="table" w:customStyle="1" w:styleId="190">
    <w:name w:val="Сетка таблицы19"/>
    <w:basedOn w:val="a4"/>
    <w:next w:val="af0"/>
    <w:rsid w:val="0012485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 15"/>
    <w:basedOn w:val="a4"/>
    <w:next w:val="15"/>
    <w:rsid w:val="0012485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fffffffb">
    <w:name w:val="Текст Знак"/>
    <w:link w:val="affffffffc"/>
    <w:locked/>
    <w:rsid w:val="00124851"/>
    <w:rPr>
      <w:rFonts w:ascii="Courier New" w:hAnsi="Courier New" w:cs="Courier New"/>
    </w:rPr>
  </w:style>
  <w:style w:type="paragraph" w:styleId="affffffffc">
    <w:name w:val="Plain Text"/>
    <w:basedOn w:val="a2"/>
    <w:link w:val="affffffffb"/>
    <w:rsid w:val="00124851"/>
    <w:pPr>
      <w:spacing w:after="0" w:line="240" w:lineRule="auto"/>
    </w:pPr>
    <w:rPr>
      <w:rFonts w:ascii="Courier New" w:hAnsi="Courier New" w:cs="Courier New"/>
    </w:rPr>
  </w:style>
  <w:style w:type="character" w:customStyle="1" w:styleId="1ff1">
    <w:name w:val="Текст Знак1"/>
    <w:basedOn w:val="a3"/>
    <w:semiHidden/>
    <w:rsid w:val="00124851"/>
    <w:rPr>
      <w:rFonts w:ascii="Consolas" w:hAnsi="Consolas" w:cs="Consolas"/>
      <w:sz w:val="21"/>
      <w:szCs w:val="21"/>
    </w:rPr>
  </w:style>
  <w:style w:type="paragraph" w:customStyle="1" w:styleId="1ff2">
    <w:name w:val="Знак1 Знак Знак Знак Знак Знак Знак Знак Знак Знак"/>
    <w:basedOn w:val="a2"/>
    <w:uiPriority w:val="99"/>
    <w:qFormat/>
    <w:rsid w:val="00124851"/>
    <w:pPr>
      <w:tabs>
        <w:tab w:val="left" w:pos="708"/>
      </w:tabs>
      <w:spacing w:after="160" w:line="240" w:lineRule="exact"/>
    </w:pPr>
    <w:rPr>
      <w:rFonts w:ascii="Verdana" w:eastAsia="Times New Roman" w:hAnsi="Verdana" w:cs="Verdana"/>
      <w:sz w:val="20"/>
      <w:szCs w:val="20"/>
      <w:lang w:val="en-US"/>
    </w:rPr>
  </w:style>
  <w:style w:type="numbering" w:customStyle="1" w:styleId="57">
    <w:name w:val="Нет списка5"/>
    <w:next w:val="a5"/>
    <w:uiPriority w:val="99"/>
    <w:semiHidden/>
    <w:unhideWhenUsed/>
    <w:rsid w:val="00124851"/>
  </w:style>
  <w:style w:type="table" w:customStyle="1" w:styleId="200">
    <w:name w:val="Сетка таблицы20"/>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rsid w:val="00124851"/>
    <w:pPr>
      <w:spacing w:after="0" w:line="240" w:lineRule="auto"/>
    </w:pPr>
    <w:rPr>
      <w:rFonts w:ascii="Times New Roman" w:eastAsiaTheme="minorEastAsia"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
    <w:name w:val="TableGrid6"/>
    <w:rsid w:val="00124851"/>
    <w:pPr>
      <w:spacing w:after="0" w:line="240" w:lineRule="auto"/>
    </w:pPr>
    <w:rPr>
      <w:rFonts w:eastAsiaTheme="minorEastAsia" w:cs="Times New Roman"/>
      <w:lang w:eastAsia="ru-RU"/>
    </w:rPr>
    <w:tblPr>
      <w:tblCellMar>
        <w:top w:w="0" w:type="dxa"/>
        <w:left w:w="0" w:type="dxa"/>
        <w:bottom w:w="0" w:type="dxa"/>
        <w:right w:w="0" w:type="dxa"/>
      </w:tblCellMar>
    </w:tblPr>
  </w:style>
  <w:style w:type="table" w:customStyle="1" w:styleId="TableGrid15">
    <w:name w:val="TableGrid15"/>
    <w:rsid w:val="00124851"/>
    <w:pPr>
      <w:spacing w:after="0" w:line="240" w:lineRule="auto"/>
    </w:pPr>
    <w:rPr>
      <w:rFonts w:ascii="Calibri" w:eastAsiaTheme="minorEastAsia" w:hAnsi="Calibri" w:cs="Times New Roman"/>
      <w:lang w:eastAsia="ru-RU"/>
    </w:rPr>
    <w:tblPr>
      <w:tblCellMar>
        <w:top w:w="0" w:type="dxa"/>
        <w:left w:w="0" w:type="dxa"/>
        <w:bottom w:w="0" w:type="dxa"/>
        <w:right w:w="0" w:type="dxa"/>
      </w:tblCellMar>
    </w:tblPr>
  </w:style>
  <w:style w:type="table" w:customStyle="1" w:styleId="163">
    <w:name w:val="Сетка таблицы 16"/>
    <w:basedOn w:val="a4"/>
    <w:next w:val="15"/>
    <w:uiPriority w:val="99"/>
    <w:rsid w:val="00124851"/>
    <w:pPr>
      <w:spacing w:after="0" w:line="240" w:lineRule="auto"/>
    </w:pPr>
    <w:rPr>
      <w:rFonts w:ascii="Times New Roman" w:eastAsiaTheme="minorEastAsia"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
    <w:name w:val="Веб-таблица 25"/>
    <w:basedOn w:val="a4"/>
    <w:next w:val="-2"/>
    <w:uiPriority w:val="99"/>
    <w:rsid w:val="00124851"/>
    <w:pPr>
      <w:spacing w:after="0" w:line="240" w:lineRule="auto"/>
    </w:pPr>
    <w:rPr>
      <w:rFonts w:ascii="Times New Roman" w:eastAsiaTheme="minorEastAsia"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0">
    <w:name w:val="Сетка таблицы110"/>
    <w:basedOn w:val="a4"/>
    <w:next w:val="af0"/>
    <w:uiPriority w:val="39"/>
    <w:locked/>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
    <w:name w:val="Table Normal12"/>
    <w:rsid w:val="00124851"/>
    <w:pPr>
      <w:spacing w:after="0" w:line="240" w:lineRule="auto"/>
    </w:pPr>
    <w:rPr>
      <w:rFonts w:ascii="Times New Roman" w:eastAsiaTheme="minorEastAsia"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
    <w:name w:val="TableGrid22"/>
    <w:rsid w:val="00124851"/>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12">
    <w:name w:val="TableGrid112"/>
    <w:rsid w:val="00124851"/>
    <w:pPr>
      <w:spacing w:after="0" w:line="240" w:lineRule="auto"/>
    </w:pPr>
    <w:rPr>
      <w:rFonts w:ascii="Calibri" w:eastAsiaTheme="minorEastAsia" w:hAnsi="Calibri" w:cs="Times New Roman"/>
      <w:lang w:eastAsia="ru-RU"/>
    </w:rPr>
    <w:tblPr>
      <w:tblCellMar>
        <w:top w:w="0" w:type="dxa"/>
        <w:left w:w="0" w:type="dxa"/>
        <w:bottom w:w="0" w:type="dxa"/>
        <w:right w:w="0" w:type="dxa"/>
      </w:tblCellMar>
    </w:tblPr>
  </w:style>
  <w:style w:type="table" w:customStyle="1" w:styleId="1122">
    <w:name w:val="Сетка таблицы 112"/>
    <w:basedOn w:val="a4"/>
    <w:next w:val="15"/>
    <w:rsid w:val="00124851"/>
    <w:pPr>
      <w:spacing w:after="0" w:line="240" w:lineRule="auto"/>
    </w:pPr>
    <w:rPr>
      <w:rFonts w:ascii="Times New Roman" w:eastAsiaTheme="minorEastAsia"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
    <w:name w:val="Веб-таблица 212"/>
    <w:basedOn w:val="a4"/>
    <w:next w:val="-2"/>
    <w:rsid w:val="00124851"/>
    <w:pPr>
      <w:spacing w:after="0" w:line="240" w:lineRule="auto"/>
    </w:pPr>
    <w:rPr>
      <w:rFonts w:ascii="Times New Roman" w:eastAsiaTheme="minorEastAsia"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Сетка таблицы25"/>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5"/>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4"/>
    <w:next w:val="af0"/>
    <w:uiPriority w:val="39"/>
    <w:locked/>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
    <w:name w:val="Table Normal22"/>
    <w:rsid w:val="00124851"/>
    <w:pPr>
      <w:spacing w:after="0" w:line="240" w:lineRule="auto"/>
    </w:pPr>
    <w:rPr>
      <w:rFonts w:ascii="Times New Roman" w:eastAsiaTheme="minorEastAsia"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
    <w:name w:val="TableGrid32"/>
    <w:rsid w:val="00124851"/>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22">
    <w:name w:val="TableGrid122"/>
    <w:rsid w:val="00124851"/>
    <w:pPr>
      <w:spacing w:after="0" w:line="240" w:lineRule="auto"/>
    </w:pPr>
    <w:rPr>
      <w:rFonts w:ascii="Calibri" w:eastAsiaTheme="minorEastAsia" w:hAnsi="Calibri" w:cs="Times New Roman"/>
      <w:lang w:eastAsia="ru-RU"/>
    </w:rPr>
    <w:tblPr>
      <w:tblCellMar>
        <w:top w:w="0" w:type="dxa"/>
        <w:left w:w="0" w:type="dxa"/>
        <w:bottom w:w="0" w:type="dxa"/>
        <w:right w:w="0" w:type="dxa"/>
      </w:tblCellMar>
    </w:tblPr>
  </w:style>
  <w:style w:type="table" w:customStyle="1" w:styleId="1221">
    <w:name w:val="Сетка таблицы 122"/>
    <w:basedOn w:val="a4"/>
    <w:next w:val="15"/>
    <w:rsid w:val="00124851"/>
    <w:pPr>
      <w:spacing w:after="0" w:line="240" w:lineRule="auto"/>
    </w:pPr>
    <w:rPr>
      <w:rFonts w:ascii="Times New Roman" w:eastAsiaTheme="minorEastAsia"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
    <w:name w:val="Веб-таблица 222"/>
    <w:basedOn w:val="a4"/>
    <w:next w:val="-2"/>
    <w:rsid w:val="00124851"/>
    <w:pPr>
      <w:spacing w:after="0" w:line="240" w:lineRule="auto"/>
    </w:pPr>
    <w:rPr>
      <w:rFonts w:ascii="Times New Roman" w:eastAsiaTheme="minorEastAsia"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
    <w:name w:val="Сетка таблицы22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4"/>
    <w:next w:val="af0"/>
    <w:uiPriority w:val="39"/>
    <w:locked/>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
    <w:name w:val="Table Normal32"/>
    <w:rsid w:val="00124851"/>
    <w:pPr>
      <w:spacing w:after="0" w:line="240" w:lineRule="auto"/>
    </w:pPr>
    <w:rPr>
      <w:rFonts w:ascii="Times New Roman" w:eastAsiaTheme="minorEastAsia"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
    <w:name w:val="TableGrid42"/>
    <w:rsid w:val="00124851"/>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32">
    <w:name w:val="TableGrid132"/>
    <w:rsid w:val="00124851"/>
    <w:pPr>
      <w:spacing w:after="0" w:line="240" w:lineRule="auto"/>
    </w:pPr>
    <w:rPr>
      <w:rFonts w:ascii="Calibri" w:eastAsiaTheme="minorEastAsia" w:hAnsi="Calibri" w:cs="Times New Roman"/>
      <w:lang w:eastAsia="ru-RU"/>
    </w:rPr>
    <w:tblPr>
      <w:tblCellMar>
        <w:top w:w="0" w:type="dxa"/>
        <w:left w:w="0" w:type="dxa"/>
        <w:bottom w:w="0" w:type="dxa"/>
        <w:right w:w="0" w:type="dxa"/>
      </w:tblCellMar>
    </w:tblPr>
  </w:style>
  <w:style w:type="table" w:customStyle="1" w:styleId="1321">
    <w:name w:val="Сетка таблицы 132"/>
    <w:basedOn w:val="a4"/>
    <w:next w:val="15"/>
    <w:rsid w:val="00124851"/>
    <w:pPr>
      <w:spacing w:after="0" w:line="240" w:lineRule="auto"/>
    </w:pPr>
    <w:rPr>
      <w:rFonts w:ascii="Times New Roman" w:eastAsiaTheme="minorEastAsia"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
    <w:name w:val="Веб-таблица 232"/>
    <w:basedOn w:val="a4"/>
    <w:next w:val="-2"/>
    <w:rsid w:val="00124851"/>
    <w:pPr>
      <w:spacing w:after="0" w:line="240" w:lineRule="auto"/>
    </w:pPr>
    <w:rPr>
      <w:rFonts w:ascii="Times New Roman" w:eastAsiaTheme="minorEastAsia"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
    <w:name w:val="Сетка таблицы23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Сетка таблицы83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
    <w:name w:val="Сетка таблицы103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124851"/>
    <w:pPr>
      <w:spacing w:after="0" w:line="240" w:lineRule="auto"/>
    </w:pPr>
    <w:rPr>
      <w:rFonts w:ascii="Times New Roman" w:eastAsiaTheme="minorEastAsia"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
    <w:name w:val="TableGrid51"/>
    <w:rsid w:val="00124851"/>
    <w:pPr>
      <w:spacing w:after="0" w:line="240" w:lineRule="auto"/>
    </w:pPr>
    <w:rPr>
      <w:rFonts w:eastAsiaTheme="minorEastAsia" w:cs="Times New Roman"/>
      <w:lang w:eastAsia="ru-RU"/>
    </w:rPr>
    <w:tblPr>
      <w:tblCellMar>
        <w:top w:w="0" w:type="dxa"/>
        <w:left w:w="0" w:type="dxa"/>
        <w:bottom w:w="0" w:type="dxa"/>
        <w:right w:w="0" w:type="dxa"/>
      </w:tblCellMar>
    </w:tblPr>
  </w:style>
  <w:style w:type="table" w:customStyle="1" w:styleId="TableGrid141">
    <w:name w:val="TableGrid141"/>
    <w:rsid w:val="00124851"/>
    <w:pPr>
      <w:spacing w:after="0" w:line="240" w:lineRule="auto"/>
    </w:pPr>
    <w:rPr>
      <w:rFonts w:ascii="Calibri" w:eastAsiaTheme="minorEastAsia" w:hAnsi="Calibri" w:cs="Times New Roman"/>
      <w:lang w:eastAsia="ru-RU"/>
    </w:rPr>
    <w:tblPr>
      <w:tblCellMar>
        <w:top w:w="0" w:type="dxa"/>
        <w:left w:w="0" w:type="dxa"/>
        <w:bottom w:w="0" w:type="dxa"/>
        <w:right w:w="0" w:type="dxa"/>
      </w:tblCellMar>
    </w:tblPr>
  </w:style>
  <w:style w:type="table" w:customStyle="1" w:styleId="1412">
    <w:name w:val="Сетка таблицы 141"/>
    <w:basedOn w:val="a4"/>
    <w:next w:val="15"/>
    <w:rsid w:val="00124851"/>
    <w:pPr>
      <w:spacing w:after="0" w:line="240" w:lineRule="auto"/>
    </w:pPr>
    <w:rPr>
      <w:rFonts w:ascii="Times New Roman" w:eastAsiaTheme="minorEastAsia"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
    <w:name w:val="Веб-таблица 241"/>
    <w:basedOn w:val="a4"/>
    <w:next w:val="-2"/>
    <w:rsid w:val="00124851"/>
    <w:pPr>
      <w:spacing w:after="0" w:line="240" w:lineRule="auto"/>
    </w:pPr>
    <w:rPr>
      <w:rFonts w:ascii="Times New Roman" w:eastAsiaTheme="minorEastAsia"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
    <w:name w:val="Сетка таблицы181"/>
    <w:basedOn w:val="a4"/>
    <w:next w:val="af0"/>
    <w:uiPriority w:val="39"/>
    <w:locked/>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
    <w:name w:val="Table Normal111"/>
    <w:rsid w:val="00124851"/>
    <w:pPr>
      <w:spacing w:after="0" w:line="240" w:lineRule="auto"/>
    </w:pPr>
    <w:rPr>
      <w:rFonts w:ascii="Times New Roman" w:eastAsiaTheme="minorEastAsia"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
    <w:name w:val="TableGrid211"/>
    <w:rsid w:val="00124851"/>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111">
    <w:name w:val="TableGrid1111"/>
    <w:rsid w:val="00124851"/>
    <w:pPr>
      <w:spacing w:after="0" w:line="240" w:lineRule="auto"/>
    </w:pPr>
    <w:rPr>
      <w:rFonts w:ascii="Calibri" w:eastAsiaTheme="minorEastAsia" w:hAnsi="Calibri" w:cs="Times New Roman"/>
      <w:lang w:eastAsia="ru-RU"/>
    </w:rPr>
    <w:tblPr>
      <w:tblCellMar>
        <w:top w:w="0" w:type="dxa"/>
        <w:left w:w="0" w:type="dxa"/>
        <w:bottom w:w="0" w:type="dxa"/>
        <w:right w:w="0" w:type="dxa"/>
      </w:tblCellMar>
    </w:tblPr>
  </w:style>
  <w:style w:type="table" w:customStyle="1" w:styleId="11111">
    <w:name w:val="Сетка таблицы 1111"/>
    <w:basedOn w:val="a4"/>
    <w:next w:val="15"/>
    <w:rsid w:val="00124851"/>
    <w:pPr>
      <w:spacing w:after="0" w:line="240" w:lineRule="auto"/>
    </w:pPr>
    <w:rPr>
      <w:rFonts w:ascii="Times New Roman" w:eastAsiaTheme="minorEastAsia"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
    <w:name w:val="Веб-таблица 2111"/>
    <w:basedOn w:val="a4"/>
    <w:next w:val="-2"/>
    <w:rsid w:val="00124851"/>
    <w:pPr>
      <w:spacing w:after="0" w:line="240" w:lineRule="auto"/>
    </w:pPr>
    <w:rPr>
      <w:rFonts w:ascii="Times New Roman" w:eastAsiaTheme="minorEastAsia"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
    <w:name w:val="Сетка таблицы24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
    <w:name w:val="Сетка таблицы104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basedOn w:val="a4"/>
    <w:next w:val="af0"/>
    <w:uiPriority w:val="39"/>
    <w:locked/>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
    <w:name w:val="Table Normal211"/>
    <w:rsid w:val="00124851"/>
    <w:pPr>
      <w:spacing w:after="0" w:line="240" w:lineRule="auto"/>
    </w:pPr>
    <w:rPr>
      <w:rFonts w:ascii="Times New Roman" w:eastAsiaTheme="minorEastAsia"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
    <w:name w:val="TableGrid311"/>
    <w:rsid w:val="00124851"/>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211">
    <w:name w:val="TableGrid1211"/>
    <w:rsid w:val="00124851"/>
    <w:pPr>
      <w:spacing w:after="0" w:line="240" w:lineRule="auto"/>
    </w:pPr>
    <w:rPr>
      <w:rFonts w:ascii="Calibri" w:eastAsiaTheme="minorEastAsia" w:hAnsi="Calibri" w:cs="Times New Roman"/>
      <w:lang w:eastAsia="ru-RU"/>
    </w:rPr>
    <w:tblPr>
      <w:tblCellMar>
        <w:top w:w="0" w:type="dxa"/>
        <w:left w:w="0" w:type="dxa"/>
        <w:bottom w:w="0" w:type="dxa"/>
        <w:right w:w="0" w:type="dxa"/>
      </w:tblCellMar>
    </w:tblPr>
  </w:style>
  <w:style w:type="table" w:customStyle="1" w:styleId="12111">
    <w:name w:val="Сетка таблицы 1211"/>
    <w:basedOn w:val="a4"/>
    <w:next w:val="15"/>
    <w:rsid w:val="00124851"/>
    <w:pPr>
      <w:spacing w:after="0" w:line="240" w:lineRule="auto"/>
    </w:pPr>
    <w:rPr>
      <w:rFonts w:ascii="Times New Roman" w:eastAsiaTheme="minorEastAsia"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
    <w:name w:val="Веб-таблица 2211"/>
    <w:basedOn w:val="a4"/>
    <w:next w:val="-2"/>
    <w:rsid w:val="00124851"/>
    <w:pPr>
      <w:spacing w:after="0" w:line="240" w:lineRule="auto"/>
    </w:pPr>
    <w:rPr>
      <w:rFonts w:ascii="Times New Roman" w:eastAsiaTheme="minorEastAsia"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Сетка таблицы22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4"/>
    <w:next w:val="af0"/>
    <w:uiPriority w:val="39"/>
    <w:locked/>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
    <w:name w:val="Table Normal311"/>
    <w:rsid w:val="00124851"/>
    <w:pPr>
      <w:spacing w:after="0" w:line="240" w:lineRule="auto"/>
    </w:pPr>
    <w:rPr>
      <w:rFonts w:ascii="Times New Roman" w:eastAsiaTheme="minorEastAsia"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
    <w:name w:val="TableGrid411"/>
    <w:rsid w:val="00124851"/>
    <w:pPr>
      <w:spacing w:after="0" w:line="240" w:lineRule="auto"/>
    </w:pPr>
    <w:rPr>
      <w:rFonts w:eastAsia="PMingLiU" w:cs="Times New Roman"/>
      <w:lang w:eastAsia="ru-RU"/>
    </w:rPr>
    <w:tblPr>
      <w:tblCellMar>
        <w:top w:w="0" w:type="dxa"/>
        <w:left w:w="0" w:type="dxa"/>
        <w:bottom w:w="0" w:type="dxa"/>
        <w:right w:w="0" w:type="dxa"/>
      </w:tblCellMar>
    </w:tblPr>
  </w:style>
  <w:style w:type="table" w:customStyle="1" w:styleId="TableGrid1311">
    <w:name w:val="TableGrid1311"/>
    <w:rsid w:val="00124851"/>
    <w:pPr>
      <w:spacing w:after="0" w:line="240" w:lineRule="auto"/>
    </w:pPr>
    <w:rPr>
      <w:rFonts w:ascii="Calibri" w:eastAsiaTheme="minorEastAsia" w:hAnsi="Calibri" w:cs="Times New Roman"/>
      <w:lang w:eastAsia="ru-RU"/>
    </w:rPr>
    <w:tblPr>
      <w:tblCellMar>
        <w:top w:w="0" w:type="dxa"/>
        <w:left w:w="0" w:type="dxa"/>
        <w:bottom w:w="0" w:type="dxa"/>
        <w:right w:w="0" w:type="dxa"/>
      </w:tblCellMar>
    </w:tblPr>
  </w:style>
  <w:style w:type="table" w:customStyle="1" w:styleId="13111">
    <w:name w:val="Сетка таблицы 1311"/>
    <w:basedOn w:val="a4"/>
    <w:next w:val="15"/>
    <w:rsid w:val="00124851"/>
    <w:pPr>
      <w:spacing w:after="0" w:line="240" w:lineRule="auto"/>
    </w:pPr>
    <w:rPr>
      <w:rFonts w:ascii="Times New Roman" w:eastAsiaTheme="minorEastAsia"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
    <w:name w:val="Веб-таблица 2311"/>
    <w:basedOn w:val="a4"/>
    <w:next w:val="-2"/>
    <w:rsid w:val="00124851"/>
    <w:pPr>
      <w:spacing w:after="0" w:line="240" w:lineRule="auto"/>
    </w:pPr>
    <w:rPr>
      <w:rFonts w:ascii="Times New Roman" w:eastAsiaTheme="minorEastAsia"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
    <w:name w:val="Сетка таблицы23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
    <w:name w:val="Сетка таблицы72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
    <w:name w:val="Сетка таблицы103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4"/>
    <w:next w:val="af0"/>
    <w:uiPriority w:val="39"/>
    <w:rsid w:val="00124851"/>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4"/>
    <w:next w:val="af0"/>
    <w:uiPriority w:val="39"/>
    <w:rsid w:val="00124851"/>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3"/>
    <w:uiPriority w:val="99"/>
    <w:semiHidden/>
    <w:rsid w:val="00124851"/>
    <w:rPr>
      <w:rFonts w:ascii="Calibri" w:eastAsia="Calibri" w:hAnsi="Calibri" w:cs="Times New Roman"/>
      <w:sz w:val="20"/>
      <w:szCs w:val="20"/>
    </w:rPr>
  </w:style>
  <w:style w:type="character" w:customStyle="1" w:styleId="1ff4">
    <w:name w:val="Нижний колонтитул Знак1"/>
    <w:aliases w:val="Нижний колонтитул Знак Знак Знак Знак1,Нижний колонтитул1 Знак1,Нижний колонтитул Знак Знак Знак2"/>
    <w:basedOn w:val="a3"/>
    <w:uiPriority w:val="99"/>
    <w:semiHidden/>
    <w:rsid w:val="00124851"/>
    <w:rPr>
      <w:rFonts w:ascii="Calibri" w:eastAsia="Calibri" w:hAnsi="Calibri" w:cs="Times New Roman"/>
    </w:rPr>
  </w:style>
  <w:style w:type="character" w:customStyle="1" w:styleId="713">
    <w:name w:val="Заголовок 7 Знак1"/>
    <w:basedOn w:val="a3"/>
    <w:uiPriority w:val="9"/>
    <w:semiHidden/>
    <w:rsid w:val="00124851"/>
    <w:rPr>
      <w:rFonts w:asciiTheme="majorHAnsi" w:eastAsiaTheme="majorEastAsia" w:hAnsiTheme="majorHAnsi" w:cstheme="majorBidi"/>
      <w:i/>
      <w:iCs/>
      <w:color w:val="404040" w:themeColor="text1" w:themeTint="BF"/>
      <w:sz w:val="22"/>
      <w:szCs w:val="22"/>
      <w:lang w:eastAsia="en-US"/>
    </w:rPr>
  </w:style>
  <w:style w:type="character" w:customStyle="1" w:styleId="813">
    <w:name w:val="Заголовок 8 Знак1"/>
    <w:basedOn w:val="a3"/>
    <w:uiPriority w:val="9"/>
    <w:semiHidden/>
    <w:rsid w:val="00124851"/>
    <w:rPr>
      <w:rFonts w:asciiTheme="majorHAnsi" w:eastAsiaTheme="majorEastAsia" w:hAnsiTheme="majorHAnsi" w:cstheme="majorBidi"/>
      <w:color w:val="404040" w:themeColor="text1" w:themeTint="BF"/>
      <w:lang w:eastAsia="en-US"/>
    </w:rPr>
  </w:style>
  <w:style w:type="character" w:customStyle="1" w:styleId="913">
    <w:name w:val="Заголовок 9 Знак1"/>
    <w:basedOn w:val="a3"/>
    <w:uiPriority w:val="9"/>
    <w:semiHidden/>
    <w:rsid w:val="00124851"/>
    <w:rPr>
      <w:rFonts w:asciiTheme="majorHAnsi" w:eastAsiaTheme="majorEastAsia" w:hAnsiTheme="majorHAnsi" w:cstheme="majorBidi"/>
      <w:i/>
      <w:iCs/>
      <w:color w:val="404040" w:themeColor="text1" w:themeTint="BF"/>
      <w:lang w:eastAsia="en-US"/>
    </w:rPr>
  </w:style>
  <w:style w:type="character" w:customStyle="1" w:styleId="1ff5">
    <w:name w:val="Подзаголовок Знак1"/>
    <w:basedOn w:val="a3"/>
    <w:uiPriority w:val="11"/>
    <w:rsid w:val="00124851"/>
    <w:rPr>
      <w:rFonts w:asciiTheme="majorHAnsi" w:eastAsiaTheme="majorEastAsia" w:hAnsiTheme="majorHAnsi" w:cstheme="majorBidi"/>
      <w:i/>
      <w:iCs/>
      <w:color w:val="4F81BD" w:themeColor="accent1"/>
      <w:spacing w:val="15"/>
      <w:sz w:val="24"/>
      <w:szCs w:val="24"/>
    </w:rPr>
  </w:style>
  <w:style w:type="character" w:customStyle="1" w:styleId="216">
    <w:name w:val="Основной текст 2 Знак1"/>
    <w:basedOn w:val="a3"/>
    <w:uiPriority w:val="99"/>
    <w:semiHidden/>
    <w:rsid w:val="00124851"/>
    <w:rPr>
      <w:rFonts w:ascii="Calibri" w:eastAsia="Calibri" w:hAnsi="Calibri" w:cs="Times New Roman"/>
    </w:rPr>
  </w:style>
  <w:style w:type="character" w:customStyle="1" w:styleId="217">
    <w:name w:val="Основной текст с отступом 2 Знак1"/>
    <w:basedOn w:val="a3"/>
    <w:uiPriority w:val="99"/>
    <w:semiHidden/>
    <w:rsid w:val="00124851"/>
    <w:rPr>
      <w:rFonts w:ascii="Calibri" w:eastAsia="Calibri" w:hAnsi="Calibri" w:cs="Times New Roman"/>
    </w:rPr>
  </w:style>
  <w:style w:type="character" w:customStyle="1" w:styleId="1ff6">
    <w:name w:val="Текст концевой сноски Знак1"/>
    <w:basedOn w:val="a3"/>
    <w:uiPriority w:val="99"/>
    <w:semiHidden/>
    <w:rsid w:val="00124851"/>
    <w:rPr>
      <w:rFonts w:ascii="Calibri" w:eastAsia="Calibri" w:hAnsi="Calibri" w:cs="Times New Roman"/>
      <w:sz w:val="20"/>
      <w:szCs w:val="20"/>
    </w:rPr>
  </w:style>
  <w:style w:type="character" w:customStyle="1" w:styleId="1ff7">
    <w:name w:val="Основной текст с отступом Знак1"/>
    <w:basedOn w:val="a3"/>
    <w:uiPriority w:val="99"/>
    <w:semiHidden/>
    <w:rsid w:val="00124851"/>
    <w:rPr>
      <w:rFonts w:ascii="Calibri" w:eastAsia="Calibri" w:hAnsi="Calibri" w:cs="Times New Roman"/>
    </w:rPr>
  </w:style>
  <w:style w:type="character" w:customStyle="1" w:styleId="1ff8">
    <w:name w:val="Схема документа Знак1"/>
    <w:basedOn w:val="a3"/>
    <w:uiPriority w:val="99"/>
    <w:semiHidden/>
    <w:rsid w:val="00124851"/>
    <w:rPr>
      <w:rFonts w:ascii="Tahoma" w:eastAsia="Calibri" w:hAnsi="Tahoma" w:cs="Tahoma"/>
      <w:sz w:val="16"/>
      <w:szCs w:val="16"/>
    </w:rPr>
  </w:style>
  <w:style w:type="character" w:customStyle="1" w:styleId="3f">
    <w:name w:val="Неразрешенное упоминание3"/>
    <w:uiPriority w:val="99"/>
    <w:semiHidden/>
    <w:rsid w:val="0012485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0;&#1085;&#1076;&#1088;&#1077;&#1081;\Downloads\09.02.07_&#1082;&#1083;&#1072;&#1089;&#1090;&#1077;&#1088;.docx" TargetMode="External"/><Relationship Id="rId3" Type="http://schemas.openxmlformats.org/officeDocument/2006/relationships/settings" Target="settings.xml"/><Relationship Id="rId7" Type="http://schemas.openxmlformats.org/officeDocument/2006/relationships/hyperlink" Target="file:///C:\Users\&#1040;&#1085;&#1076;&#1088;&#1077;&#1081;\Downloads\09.02.07_&#1082;&#1083;&#1072;&#1089;&#1090;&#1077;&#1088;.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1040;&#1085;&#1076;&#1088;&#1077;&#1081;\Downloads\09.02.07_&#1082;&#1083;&#1072;&#1089;&#1090;&#1077;&#1088;.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29996</Words>
  <Characters>170982</Characters>
  <Application>Microsoft Office Word</Application>
  <DocSecurity>0</DocSecurity>
  <Lines>1424</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2</cp:revision>
  <dcterms:created xsi:type="dcterms:W3CDTF">2023-11-30T11:58:00Z</dcterms:created>
  <dcterms:modified xsi:type="dcterms:W3CDTF">2023-11-30T11:58:00Z</dcterms:modified>
</cp:coreProperties>
</file>